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2023</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F5B79" w:rsidRPr="00ED6F8A">
        <w:rPr>
          <w:b/>
          <w:sz w:val="22"/>
          <w:szCs w:val="22"/>
        </w:rPr>
        <w:t>3</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1C19CD" w:rsidP="00D82613">
            <w:pPr>
              <w:suppressAutoHyphens w:val="0"/>
              <w:spacing w:after="0"/>
              <w:rPr>
                <w:lang w:eastAsia="ru-RU"/>
              </w:rPr>
            </w:pPr>
            <w:r w:rsidRPr="001C19CD">
              <w:rPr>
                <w:sz w:val="22"/>
                <w:szCs w:val="22"/>
              </w:rPr>
              <w:t>Архангельская область, г. Котлас, пл. Советов, д.9, кабинет 19</w:t>
            </w:r>
            <w:r w:rsidR="009C525C" w:rsidRPr="00ED6F8A">
              <w:rPr>
                <w:sz w:val="22"/>
                <w:szCs w:val="22"/>
                <w:lang w:eastAsia="ru-RU"/>
              </w:rPr>
              <w:t>;</w:t>
            </w:r>
            <w:r w:rsidR="00B06A0B" w:rsidRPr="00ED6F8A">
              <w:rPr>
                <w:sz w:val="22"/>
                <w:szCs w:val="22"/>
                <w:lang w:eastAsia="ru-RU"/>
              </w:rPr>
              <w:t xml:space="preserve"> </w:t>
            </w:r>
            <w:r w:rsidR="001A6665">
              <w:rPr>
                <w:sz w:val="22"/>
                <w:szCs w:val="22"/>
                <w:lang w:eastAsia="ru-RU"/>
              </w:rPr>
              <w:t>14 ноября 2023 в 10:00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D82613">
            <w:pPr>
              <w:suppressAutoHyphens w:val="0"/>
              <w:spacing w:after="0"/>
              <w:rPr>
                <w:lang w:eastAsia="ru-RU"/>
              </w:rPr>
            </w:pPr>
            <w:r w:rsidRPr="00322B23">
              <w:rPr>
                <w:sz w:val="22"/>
                <w:szCs w:val="22"/>
              </w:rPr>
              <w:t>Архангельская область, г. Котлас, пл. Советов, д.9, кабинет 19</w:t>
            </w:r>
            <w:r w:rsidR="006A5576" w:rsidRPr="00ED6F8A">
              <w:rPr>
                <w:sz w:val="22"/>
                <w:szCs w:val="22"/>
                <w:lang w:eastAsia="ru-RU"/>
              </w:rPr>
              <w:t>;</w:t>
            </w:r>
            <w:r w:rsidR="001A6665">
              <w:rPr>
                <w:sz w:val="22"/>
                <w:szCs w:val="22"/>
                <w:lang w:eastAsia="ru-RU"/>
              </w:rPr>
              <w:t xml:space="preserve"> 14 ноября 2023 в 11:00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D82613">
            <w:pPr>
              <w:suppressAutoHyphens w:val="0"/>
              <w:spacing w:after="0"/>
              <w:jc w:val="left"/>
              <w:rPr>
                <w:lang w:eastAsia="ru-RU"/>
              </w:rPr>
            </w:pPr>
            <w:r w:rsidRPr="00322B23">
              <w:rPr>
                <w:sz w:val="22"/>
                <w:szCs w:val="22"/>
              </w:rPr>
              <w:t>Архангельская область, г. Котлас, пл. Советов, д.9, кабинет 19</w:t>
            </w:r>
            <w:r w:rsidR="006A5576" w:rsidRPr="00ED6F8A">
              <w:rPr>
                <w:sz w:val="22"/>
                <w:szCs w:val="22"/>
                <w:lang w:eastAsia="ru-RU"/>
              </w:rPr>
              <w:t xml:space="preserve">; </w:t>
            </w:r>
            <w:r w:rsidR="001A6665">
              <w:rPr>
                <w:sz w:val="22"/>
                <w:szCs w:val="22"/>
                <w:lang w:eastAsia="ru-RU"/>
              </w:rPr>
              <w:t>15 ноября 2023 в 10:00</w:t>
            </w:r>
            <w:bookmarkStart w:id="4" w:name="_GoBack"/>
            <w:bookmarkEnd w:id="4"/>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w:t>
            </w:r>
            <w:r w:rsidRPr="00ED6F8A">
              <w:rPr>
                <w:bCs/>
                <w:color w:val="000000"/>
                <w:sz w:val="22"/>
                <w:szCs w:val="22"/>
              </w:rPr>
              <w:lastRenderedPageBreak/>
              <w:t>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w:t>
            </w:r>
            <w:r w:rsidRPr="003241F8">
              <w:rPr>
                <w:b/>
                <w:color w:val="000000" w:themeColor="text1"/>
                <w:sz w:val="20"/>
                <w:szCs w:val="20"/>
              </w:rPr>
              <w:lastRenderedPageBreak/>
              <w:t>Архангельской области, планируемых к передаче в управление</w:t>
            </w:r>
            <w:r>
              <w:rPr>
                <w:b/>
                <w:color w:val="000000" w:themeColor="text1"/>
                <w:sz w:val="20"/>
                <w:szCs w:val="20"/>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1 – </w:t>
            </w:r>
            <w:r w:rsidR="00CB53BE">
              <w:rPr>
                <w:color w:val="000000"/>
                <w:sz w:val="22"/>
                <w:szCs w:val="22"/>
              </w:rPr>
              <w:t>174</w:t>
            </w:r>
            <w:r w:rsidR="00DC57EB" w:rsidRPr="00DC57EB">
              <w:rPr>
                <w:color w:val="000000"/>
                <w:sz w:val="22"/>
                <w:szCs w:val="22"/>
              </w:rPr>
              <w:t>5,</w:t>
            </w:r>
            <w:r w:rsidR="00CB53BE">
              <w:rPr>
                <w:color w:val="000000"/>
                <w:sz w:val="22"/>
                <w:szCs w:val="22"/>
              </w:rPr>
              <w:t>55</w:t>
            </w:r>
            <w:r w:rsidRPr="00DC57EB">
              <w:rPr>
                <w:color w:val="000000"/>
                <w:sz w:val="22"/>
                <w:szCs w:val="22"/>
              </w:rPr>
              <w:t xml:space="preserve"> руб.</w:t>
            </w:r>
            <w:r w:rsidR="00C230CB">
              <w:rPr>
                <w:color w:val="000000"/>
                <w:sz w:val="22"/>
                <w:szCs w:val="22"/>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2 – </w:t>
            </w:r>
            <w:r w:rsidR="00CB53BE">
              <w:rPr>
                <w:color w:val="000000"/>
                <w:sz w:val="22"/>
                <w:szCs w:val="22"/>
              </w:rPr>
              <w:t>433,11</w:t>
            </w:r>
            <w:r w:rsidRPr="00DC57EB">
              <w:rPr>
                <w:color w:val="000000"/>
                <w:sz w:val="22"/>
                <w:szCs w:val="22"/>
              </w:rPr>
              <w:t xml:space="preserve"> руб.</w:t>
            </w:r>
            <w:r w:rsidR="00C230CB">
              <w:rPr>
                <w:color w:val="000000"/>
                <w:sz w:val="22"/>
                <w:szCs w:val="22"/>
              </w:rPr>
              <w:t>;</w:t>
            </w:r>
          </w:p>
          <w:p w:rsidR="008F6369" w:rsidRDefault="00CB53BE" w:rsidP="00AD79BA">
            <w:pPr>
              <w:pStyle w:val="western"/>
              <w:spacing w:before="0" w:beforeAutospacing="0" w:after="0" w:afterAutospacing="0"/>
              <w:jc w:val="both"/>
              <w:rPr>
                <w:color w:val="000000"/>
              </w:rPr>
            </w:pPr>
            <w:r>
              <w:rPr>
                <w:color w:val="000000"/>
              </w:rPr>
              <w:t>ЛОТ 3 – 136,50</w:t>
            </w:r>
            <w:r w:rsidR="00C230CB">
              <w:rPr>
                <w:color w:val="000000"/>
              </w:rPr>
              <w:t xml:space="preserve"> руб.;</w:t>
            </w:r>
          </w:p>
          <w:p w:rsidR="00C230CB" w:rsidRDefault="00CB53BE" w:rsidP="00AD79BA">
            <w:pPr>
              <w:pStyle w:val="western"/>
              <w:spacing w:before="0" w:beforeAutospacing="0" w:after="0" w:afterAutospacing="0"/>
              <w:jc w:val="both"/>
              <w:rPr>
                <w:color w:val="000000"/>
              </w:rPr>
            </w:pPr>
            <w:r>
              <w:rPr>
                <w:color w:val="000000"/>
              </w:rPr>
              <w:t>ЛОТ 4 – 119,37</w:t>
            </w:r>
            <w:r w:rsidR="00C230CB">
              <w:rPr>
                <w:color w:val="000000"/>
              </w:rPr>
              <w:t xml:space="preserve">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lastRenderedPageBreak/>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E65D7" w:rsidRPr="00ED6F8A">
        <w:rPr>
          <w:sz w:val="22"/>
          <w:szCs w:val="22"/>
        </w:rPr>
        <w:t>3</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r w:rsidR="00D82613">
        <w:rPr>
          <w:sz w:val="22"/>
          <w:szCs w:val="22"/>
        </w:rPr>
        <w:t xml:space="preserve">пос. </w:t>
      </w:r>
      <w:proofErr w:type="spellStart"/>
      <w:r w:rsidR="00D82613">
        <w:rPr>
          <w:sz w:val="22"/>
          <w:szCs w:val="22"/>
        </w:rPr>
        <w:t>Черемушский</w:t>
      </w:r>
      <w:proofErr w:type="spellEnd"/>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2E65D7" w:rsidRPr="00ED6F8A">
        <w:rPr>
          <w:sz w:val="22"/>
          <w:szCs w:val="22"/>
        </w:rPr>
        <w:t>3</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6A5576" w:rsidRPr="00ED6F8A">
        <w:rPr>
          <w:sz w:val="22"/>
          <w:szCs w:val="22"/>
        </w:rPr>
        <w:t>3</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6A5576" w:rsidRPr="00ED6F8A">
        <w:rPr>
          <w:sz w:val="22"/>
          <w:szCs w:val="22"/>
        </w:rPr>
        <w:t>3</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DF41C9" w:rsidRDefault="00BB744E" w:rsidP="000B3460">
      <w:pPr>
        <w:autoSpaceDE w:val="0"/>
        <w:spacing w:after="0"/>
        <w:contextualSpacing/>
        <w:jc w:val="center"/>
        <w:rPr>
          <w:sz w:val="22"/>
          <w:szCs w:val="22"/>
        </w:rPr>
      </w:pPr>
      <w:r w:rsidRPr="00ED6F8A">
        <w:rPr>
          <w:sz w:val="22"/>
          <w:szCs w:val="22"/>
        </w:rPr>
        <w:lastRenderedPageBreak/>
        <w:t xml:space="preserve"> </w:t>
      </w: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Default="00A44C35" w:rsidP="00A44C35">
      <w:pPr>
        <w:widowControl w:val="0"/>
        <w:suppressAutoHyphens w:val="0"/>
        <w:spacing w:after="0"/>
        <w:ind w:left="4678" w:right="849"/>
        <w:jc w:val="right"/>
        <w:rPr>
          <w:rFonts w:eastAsia="Arial Unicode MS"/>
          <w:color w:val="000000"/>
          <w:sz w:val="22"/>
          <w:szCs w:val="22"/>
          <w:lang w:eastAsia="ru-RU" w:bidi="ru-RU"/>
        </w:rPr>
      </w:pP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595"/>
        <w:gridCol w:w="601"/>
        <w:gridCol w:w="1437"/>
        <w:gridCol w:w="3559"/>
        <w:gridCol w:w="966"/>
        <w:gridCol w:w="1338"/>
        <w:gridCol w:w="1358"/>
      </w:tblGrid>
      <w:tr w:rsidR="009E7A36" w:rsidRPr="00ED6F8A" w:rsidTr="00EC39EA">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1948"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EC39EA">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D82613">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sidR="00D82613">
              <w:rPr>
                <w:sz w:val="22"/>
                <w:szCs w:val="22"/>
              </w:rPr>
              <w:t xml:space="preserve"> Котласский муниципальный округ, пос. </w:t>
            </w:r>
            <w:proofErr w:type="spellStart"/>
            <w:r w:rsidR="00D82613">
              <w:rPr>
                <w:sz w:val="22"/>
                <w:szCs w:val="22"/>
              </w:rPr>
              <w:t>Черемушский</w:t>
            </w:r>
            <w:proofErr w:type="spellEnd"/>
            <w:r w:rsidR="00D82613">
              <w:rPr>
                <w:sz w:val="22"/>
                <w:szCs w:val="22"/>
              </w:rPr>
              <w:t>, ул. Песчаная, д. 16 «А»</w:t>
            </w:r>
            <w:proofErr w:type="gramEnd"/>
          </w:p>
        </w:tc>
        <w:tc>
          <w:tcPr>
            <w:tcW w:w="1948" w:type="dxa"/>
          </w:tcPr>
          <w:p w:rsidR="009E7A36" w:rsidRPr="00ED6F8A" w:rsidRDefault="009E7A36" w:rsidP="00BF0DD7">
            <w:pPr>
              <w:suppressAutoHyphens w:val="0"/>
              <w:spacing w:before="120" w:after="0"/>
              <w:jc w:val="center"/>
              <w:rPr>
                <w:sz w:val="22"/>
                <w:szCs w:val="22"/>
              </w:rPr>
            </w:pPr>
          </w:p>
        </w:tc>
        <w:tc>
          <w:tcPr>
            <w:tcW w:w="1234" w:type="dxa"/>
          </w:tcPr>
          <w:p w:rsidR="009E7A36" w:rsidRPr="00ED6F8A" w:rsidRDefault="00EC39EA" w:rsidP="00BF0DD7">
            <w:pPr>
              <w:suppressAutoHyphens w:val="0"/>
              <w:spacing w:before="120" w:after="0"/>
              <w:jc w:val="center"/>
              <w:rPr>
                <w:sz w:val="22"/>
                <w:szCs w:val="22"/>
              </w:rPr>
            </w:pPr>
            <w:r>
              <w:rPr>
                <w:sz w:val="22"/>
                <w:szCs w:val="22"/>
              </w:rPr>
              <w:t>258,5</w:t>
            </w:r>
          </w:p>
        </w:tc>
        <w:tc>
          <w:tcPr>
            <w:tcW w:w="1621" w:type="dxa"/>
          </w:tcPr>
          <w:p w:rsidR="009E7A36" w:rsidRPr="00CF4D04" w:rsidRDefault="004C123E" w:rsidP="00BF0DD7">
            <w:pPr>
              <w:suppressAutoHyphens w:val="0"/>
              <w:spacing w:before="120" w:after="0"/>
              <w:jc w:val="center"/>
              <w:rPr>
                <w:sz w:val="22"/>
                <w:szCs w:val="22"/>
              </w:rPr>
            </w:pPr>
            <w:r>
              <w:rPr>
                <w:sz w:val="22"/>
                <w:szCs w:val="22"/>
              </w:rPr>
              <w:t>258,5</w:t>
            </w:r>
          </w:p>
        </w:tc>
        <w:tc>
          <w:tcPr>
            <w:tcW w:w="1646" w:type="dxa"/>
          </w:tcPr>
          <w:p w:rsidR="009E7A36" w:rsidRPr="00ED6F8A" w:rsidRDefault="00EC39EA" w:rsidP="00DA24E1">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2</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w:t>
            </w:r>
            <w:r>
              <w:rPr>
                <w:sz w:val="22"/>
                <w:szCs w:val="22"/>
              </w:rPr>
              <w:lastRenderedPageBreak/>
              <w:t>й</w:t>
            </w:r>
            <w:proofErr w:type="spellEnd"/>
            <w:r>
              <w:rPr>
                <w:sz w:val="22"/>
                <w:szCs w:val="22"/>
              </w:rPr>
              <w:t>, ул. Песчаная, д. 16 «А», к. 1</w:t>
            </w:r>
            <w:proofErr w:type="gramEnd"/>
          </w:p>
        </w:tc>
        <w:tc>
          <w:tcPr>
            <w:tcW w:w="1948" w:type="dxa"/>
          </w:tcPr>
          <w:p w:rsidR="009E7A36" w:rsidRPr="00ED6F8A" w:rsidRDefault="009E7A36" w:rsidP="00BF0DD7">
            <w:pPr>
              <w:suppressAutoHyphens w:val="0"/>
              <w:spacing w:before="120" w:after="0"/>
              <w:jc w:val="center"/>
              <w:rPr>
                <w:sz w:val="22"/>
                <w:szCs w:val="22"/>
              </w:rPr>
            </w:pPr>
          </w:p>
        </w:tc>
        <w:tc>
          <w:tcPr>
            <w:tcW w:w="1234" w:type="dxa"/>
          </w:tcPr>
          <w:p w:rsidR="009E7A36" w:rsidRPr="00ED6F8A" w:rsidRDefault="00EC39EA" w:rsidP="00BF0DD7">
            <w:pPr>
              <w:suppressAutoHyphens w:val="0"/>
              <w:spacing w:before="120" w:after="0"/>
              <w:jc w:val="center"/>
              <w:rPr>
                <w:sz w:val="22"/>
                <w:szCs w:val="22"/>
              </w:rPr>
            </w:pPr>
            <w:r>
              <w:rPr>
                <w:sz w:val="22"/>
                <w:szCs w:val="22"/>
              </w:rPr>
              <w:t>390,4</w:t>
            </w:r>
          </w:p>
        </w:tc>
        <w:tc>
          <w:tcPr>
            <w:tcW w:w="1621" w:type="dxa"/>
          </w:tcPr>
          <w:p w:rsidR="009E7A36" w:rsidRPr="00CF4D04" w:rsidRDefault="004C123E" w:rsidP="00BF0DD7">
            <w:pPr>
              <w:suppressAutoHyphens w:val="0"/>
              <w:spacing w:before="120" w:after="0"/>
              <w:jc w:val="center"/>
              <w:rPr>
                <w:sz w:val="22"/>
                <w:szCs w:val="22"/>
              </w:rPr>
            </w:pPr>
            <w:r>
              <w:rPr>
                <w:sz w:val="22"/>
                <w:szCs w:val="22"/>
              </w:rPr>
              <w:t>390,4</w:t>
            </w:r>
          </w:p>
        </w:tc>
        <w:tc>
          <w:tcPr>
            <w:tcW w:w="1646" w:type="dxa"/>
          </w:tcPr>
          <w:p w:rsidR="009E7A36" w:rsidRPr="00ED6F8A" w:rsidRDefault="00EC39EA" w:rsidP="00EC39EA">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lastRenderedPageBreak/>
              <w:t>3</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2</w:t>
            </w:r>
            <w:proofErr w:type="gramEnd"/>
          </w:p>
        </w:tc>
        <w:tc>
          <w:tcPr>
            <w:tcW w:w="1948" w:type="dxa"/>
          </w:tcPr>
          <w:p w:rsidR="009E7A36" w:rsidRPr="00ED6F8A" w:rsidRDefault="009E7A36" w:rsidP="00BF0DD7">
            <w:pPr>
              <w:suppressAutoHyphens w:val="0"/>
              <w:spacing w:before="120" w:after="0"/>
              <w:jc w:val="center"/>
              <w:rPr>
                <w:sz w:val="22"/>
                <w:szCs w:val="22"/>
              </w:rPr>
            </w:pPr>
          </w:p>
        </w:tc>
        <w:tc>
          <w:tcPr>
            <w:tcW w:w="1234" w:type="dxa"/>
          </w:tcPr>
          <w:p w:rsidR="009E7A36" w:rsidRPr="00ED6F8A" w:rsidRDefault="00EC39EA" w:rsidP="00BF0DD7">
            <w:pPr>
              <w:suppressAutoHyphens w:val="0"/>
              <w:spacing w:before="120" w:after="0"/>
              <w:jc w:val="center"/>
              <w:rPr>
                <w:sz w:val="22"/>
                <w:szCs w:val="22"/>
              </w:rPr>
            </w:pPr>
            <w:r>
              <w:rPr>
                <w:sz w:val="22"/>
                <w:szCs w:val="22"/>
              </w:rPr>
              <w:t>453,1</w:t>
            </w:r>
          </w:p>
        </w:tc>
        <w:tc>
          <w:tcPr>
            <w:tcW w:w="1621" w:type="dxa"/>
          </w:tcPr>
          <w:p w:rsidR="009E7A36" w:rsidRPr="00CF4D04" w:rsidRDefault="004C123E" w:rsidP="00BF0DD7">
            <w:pPr>
              <w:suppressAutoHyphens w:val="0"/>
              <w:spacing w:before="120" w:after="0"/>
              <w:jc w:val="center"/>
              <w:rPr>
                <w:sz w:val="22"/>
                <w:szCs w:val="22"/>
              </w:rPr>
            </w:pPr>
            <w:r>
              <w:rPr>
                <w:sz w:val="22"/>
                <w:szCs w:val="22"/>
              </w:rPr>
              <w:t>453,1</w:t>
            </w:r>
          </w:p>
        </w:tc>
        <w:tc>
          <w:tcPr>
            <w:tcW w:w="1646" w:type="dxa"/>
          </w:tcPr>
          <w:p w:rsidR="009E7A36" w:rsidRPr="00ED6F8A" w:rsidRDefault="00EC39EA" w:rsidP="00261743">
            <w:pPr>
              <w:suppressAutoHyphens w:val="0"/>
              <w:spacing w:before="120" w:after="0"/>
              <w:jc w:val="center"/>
              <w:rPr>
                <w:sz w:val="22"/>
                <w:szCs w:val="22"/>
              </w:rPr>
            </w:pPr>
            <w:r>
              <w:rPr>
                <w:sz w:val="22"/>
                <w:szCs w:val="22"/>
              </w:rPr>
              <w:t>2014</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4</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ED6F8A"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3</w:t>
            </w:r>
            <w:proofErr w:type="gramEnd"/>
          </w:p>
        </w:tc>
        <w:tc>
          <w:tcPr>
            <w:tcW w:w="1948" w:type="dxa"/>
          </w:tcPr>
          <w:p w:rsidR="009E7A36" w:rsidRPr="00261743" w:rsidRDefault="009E7A36" w:rsidP="00BF0DD7">
            <w:pPr>
              <w:suppressAutoHyphens w:val="0"/>
              <w:spacing w:before="120" w:after="0"/>
              <w:jc w:val="center"/>
              <w:rPr>
                <w:sz w:val="22"/>
                <w:szCs w:val="22"/>
              </w:rPr>
            </w:pPr>
          </w:p>
        </w:tc>
        <w:tc>
          <w:tcPr>
            <w:tcW w:w="1234" w:type="dxa"/>
          </w:tcPr>
          <w:p w:rsidR="009E7A36" w:rsidRPr="00ED6F8A" w:rsidRDefault="00EC39EA" w:rsidP="00BF0DD7">
            <w:pPr>
              <w:suppressAutoHyphens w:val="0"/>
              <w:spacing w:before="120" w:after="0"/>
              <w:jc w:val="center"/>
              <w:rPr>
                <w:sz w:val="22"/>
                <w:szCs w:val="22"/>
              </w:rPr>
            </w:pPr>
            <w:r>
              <w:rPr>
                <w:sz w:val="22"/>
                <w:szCs w:val="22"/>
              </w:rPr>
              <w:t>266,5</w:t>
            </w:r>
          </w:p>
        </w:tc>
        <w:tc>
          <w:tcPr>
            <w:tcW w:w="1621" w:type="dxa"/>
          </w:tcPr>
          <w:p w:rsidR="009E7A36" w:rsidRPr="00CF4D04" w:rsidRDefault="004C123E" w:rsidP="00BF0DD7">
            <w:pPr>
              <w:suppressAutoHyphens w:val="0"/>
              <w:spacing w:before="120" w:after="0"/>
              <w:jc w:val="center"/>
              <w:rPr>
                <w:sz w:val="22"/>
                <w:szCs w:val="22"/>
              </w:rPr>
            </w:pPr>
            <w:r>
              <w:rPr>
                <w:sz w:val="22"/>
                <w:szCs w:val="22"/>
              </w:rPr>
              <w:t>266,5</w:t>
            </w:r>
          </w:p>
        </w:tc>
        <w:tc>
          <w:tcPr>
            <w:tcW w:w="1646" w:type="dxa"/>
          </w:tcPr>
          <w:p w:rsidR="009E7A36" w:rsidRDefault="00EC39EA" w:rsidP="00374768">
            <w:pPr>
              <w:suppressAutoHyphens w:val="0"/>
              <w:spacing w:before="120" w:after="0"/>
              <w:jc w:val="center"/>
              <w:rPr>
                <w:sz w:val="22"/>
                <w:szCs w:val="22"/>
              </w:rPr>
            </w:pPr>
            <w:r>
              <w:rPr>
                <w:sz w:val="22"/>
                <w:szCs w:val="22"/>
              </w:rPr>
              <w:t>2014</w:t>
            </w:r>
          </w:p>
          <w:p w:rsidR="00EC39EA" w:rsidRPr="00ED6F8A" w:rsidRDefault="00EC39EA" w:rsidP="00374768">
            <w:pPr>
              <w:suppressAutoHyphens w:val="0"/>
              <w:spacing w:before="120" w:after="0"/>
              <w:jc w:val="center"/>
              <w:rPr>
                <w:sz w:val="22"/>
                <w:szCs w:val="22"/>
              </w:rPr>
            </w:pP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5</w:t>
            </w:r>
          </w:p>
        </w:tc>
        <w:tc>
          <w:tcPr>
            <w:tcW w:w="828" w:type="dxa"/>
          </w:tcPr>
          <w:p w:rsidR="009E7A36" w:rsidRPr="00D002F0" w:rsidRDefault="00D82613" w:rsidP="00DA5509">
            <w:pPr>
              <w:suppressAutoHyphens w:val="0"/>
              <w:spacing w:before="120" w:after="0"/>
              <w:jc w:val="center"/>
              <w:rPr>
                <w:sz w:val="22"/>
                <w:szCs w:val="22"/>
              </w:rPr>
            </w:pPr>
            <w:r>
              <w:rPr>
                <w:sz w:val="22"/>
                <w:szCs w:val="22"/>
              </w:rPr>
              <w:t>2</w:t>
            </w:r>
          </w:p>
        </w:tc>
        <w:tc>
          <w:tcPr>
            <w:tcW w:w="1873" w:type="dxa"/>
          </w:tcPr>
          <w:p w:rsidR="009E7A36" w:rsidRPr="00ED6F8A" w:rsidRDefault="00D82613" w:rsidP="00D82613">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7</w:t>
            </w:r>
          </w:p>
        </w:tc>
        <w:tc>
          <w:tcPr>
            <w:tcW w:w="1948" w:type="dxa"/>
          </w:tcPr>
          <w:p w:rsidR="009E7A36" w:rsidRPr="00EC39EA" w:rsidRDefault="00EC39EA" w:rsidP="00BF0DD7">
            <w:pPr>
              <w:suppressAutoHyphens w:val="0"/>
              <w:spacing w:before="120" w:after="0"/>
              <w:jc w:val="center"/>
              <w:rPr>
                <w:sz w:val="22"/>
                <w:szCs w:val="22"/>
              </w:rPr>
            </w:pPr>
            <w:r w:rsidRPr="00EC39EA">
              <w:rPr>
                <w:rFonts w:ascii="Helvetica" w:hAnsi="Helvetica" w:cs="Helvetica"/>
                <w:bCs/>
                <w:color w:val="000000"/>
                <w:sz w:val="18"/>
                <w:szCs w:val="18"/>
                <w:shd w:val="clear" w:color="auto" w:fill="FFFFFF"/>
              </w:rPr>
              <w:t>29:07:180201:2068</w:t>
            </w:r>
          </w:p>
        </w:tc>
        <w:tc>
          <w:tcPr>
            <w:tcW w:w="1234" w:type="dxa"/>
          </w:tcPr>
          <w:p w:rsidR="009E7A36" w:rsidRDefault="004C123E" w:rsidP="00BF0DD7">
            <w:pPr>
              <w:suppressAutoHyphens w:val="0"/>
              <w:spacing w:before="120" w:after="0"/>
              <w:jc w:val="center"/>
              <w:rPr>
                <w:sz w:val="22"/>
                <w:szCs w:val="22"/>
              </w:rPr>
            </w:pPr>
            <w:r>
              <w:rPr>
                <w:sz w:val="22"/>
                <w:szCs w:val="22"/>
              </w:rPr>
              <w:t>338,1</w:t>
            </w:r>
          </w:p>
          <w:p w:rsidR="004C123E" w:rsidRPr="00EC39EA" w:rsidRDefault="004C123E" w:rsidP="00BF0DD7">
            <w:pPr>
              <w:suppressAutoHyphens w:val="0"/>
              <w:spacing w:before="120" w:after="0"/>
              <w:jc w:val="center"/>
              <w:rPr>
                <w:sz w:val="22"/>
                <w:szCs w:val="22"/>
              </w:rPr>
            </w:pPr>
          </w:p>
        </w:tc>
        <w:tc>
          <w:tcPr>
            <w:tcW w:w="1621" w:type="dxa"/>
          </w:tcPr>
          <w:p w:rsidR="009E7A36" w:rsidRPr="00CF4D04" w:rsidRDefault="004C123E" w:rsidP="00BF0DD7">
            <w:pPr>
              <w:suppressAutoHyphens w:val="0"/>
              <w:spacing w:before="120" w:after="0"/>
              <w:jc w:val="center"/>
              <w:rPr>
                <w:sz w:val="22"/>
                <w:szCs w:val="22"/>
              </w:rPr>
            </w:pPr>
            <w:r>
              <w:rPr>
                <w:sz w:val="22"/>
                <w:szCs w:val="22"/>
              </w:rPr>
              <w:t>338,1</w:t>
            </w:r>
          </w:p>
        </w:tc>
        <w:tc>
          <w:tcPr>
            <w:tcW w:w="1646" w:type="dxa"/>
          </w:tcPr>
          <w:p w:rsidR="009E7A36" w:rsidRPr="00ED6F8A" w:rsidRDefault="00EC39EA" w:rsidP="00BF0DD7">
            <w:pPr>
              <w:suppressAutoHyphens w:val="0"/>
              <w:spacing w:before="120" w:after="0"/>
              <w:jc w:val="center"/>
              <w:rPr>
                <w:sz w:val="22"/>
                <w:szCs w:val="22"/>
              </w:rPr>
            </w:pPr>
            <w:r>
              <w:rPr>
                <w:sz w:val="22"/>
                <w:szCs w:val="22"/>
              </w:rPr>
              <w:t>2013</w:t>
            </w:r>
          </w:p>
        </w:tc>
      </w:tr>
      <w:tr w:rsidR="00FB215A" w:rsidRPr="00ED6F8A" w:rsidTr="00EC39EA">
        <w:tc>
          <w:tcPr>
            <w:tcW w:w="704" w:type="dxa"/>
          </w:tcPr>
          <w:p w:rsidR="00FB215A" w:rsidRDefault="00FB215A" w:rsidP="00BF0DD7">
            <w:pPr>
              <w:suppressAutoHyphens w:val="0"/>
              <w:spacing w:before="120" w:after="0"/>
              <w:jc w:val="center"/>
              <w:rPr>
                <w:sz w:val="22"/>
                <w:szCs w:val="22"/>
              </w:rPr>
            </w:pPr>
            <w:r>
              <w:rPr>
                <w:sz w:val="22"/>
                <w:szCs w:val="22"/>
              </w:rPr>
              <w:t>6</w:t>
            </w:r>
          </w:p>
        </w:tc>
        <w:tc>
          <w:tcPr>
            <w:tcW w:w="828" w:type="dxa"/>
          </w:tcPr>
          <w:p w:rsidR="00FB215A" w:rsidRDefault="00FB215A" w:rsidP="00DA5509">
            <w:pPr>
              <w:suppressAutoHyphens w:val="0"/>
              <w:spacing w:before="120" w:after="0"/>
              <w:jc w:val="center"/>
              <w:rPr>
                <w:sz w:val="22"/>
                <w:szCs w:val="22"/>
              </w:rPr>
            </w:pPr>
            <w:r>
              <w:rPr>
                <w:sz w:val="22"/>
                <w:szCs w:val="22"/>
              </w:rPr>
              <w:t>3</w:t>
            </w:r>
          </w:p>
        </w:tc>
        <w:tc>
          <w:tcPr>
            <w:tcW w:w="1873" w:type="dxa"/>
          </w:tcPr>
          <w:p w:rsidR="00FB215A" w:rsidRPr="00DA5509" w:rsidRDefault="00FB215A" w:rsidP="00FB215A">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Станционная</w:t>
            </w:r>
            <w:r w:rsidRPr="00FB215A">
              <w:rPr>
                <w:sz w:val="22"/>
                <w:szCs w:val="22"/>
              </w:rPr>
              <w:t xml:space="preserve">, д. </w:t>
            </w:r>
            <w:r>
              <w:rPr>
                <w:sz w:val="22"/>
                <w:szCs w:val="22"/>
              </w:rPr>
              <w:t>4</w:t>
            </w:r>
            <w:r w:rsidRPr="00FB215A">
              <w:rPr>
                <w:sz w:val="22"/>
                <w:szCs w:val="22"/>
              </w:rPr>
              <w:t>7</w:t>
            </w:r>
          </w:p>
        </w:tc>
        <w:tc>
          <w:tcPr>
            <w:tcW w:w="1948" w:type="dxa"/>
          </w:tcPr>
          <w:p w:rsidR="00FB215A" w:rsidRPr="00CD69B0" w:rsidRDefault="00FB215A" w:rsidP="00FB215A">
            <w:pPr>
              <w:jc w:val="center"/>
            </w:pPr>
            <w:r w:rsidRPr="00CD69B0">
              <w:t>29:07:000000:0000:11:227:002:000016770</w:t>
            </w:r>
          </w:p>
        </w:tc>
        <w:tc>
          <w:tcPr>
            <w:tcW w:w="1234" w:type="dxa"/>
          </w:tcPr>
          <w:p w:rsidR="00FB215A" w:rsidRPr="00CD69B0" w:rsidRDefault="00FB215A" w:rsidP="00FB215A">
            <w:pPr>
              <w:jc w:val="center"/>
            </w:pPr>
            <w:r>
              <w:t>146,3</w:t>
            </w:r>
          </w:p>
        </w:tc>
        <w:tc>
          <w:tcPr>
            <w:tcW w:w="1621" w:type="dxa"/>
          </w:tcPr>
          <w:p w:rsidR="00FB215A" w:rsidRPr="00CD69B0" w:rsidRDefault="00FB215A" w:rsidP="00FB215A">
            <w:pPr>
              <w:jc w:val="center"/>
            </w:pPr>
            <w:r>
              <w:t>146,3</w:t>
            </w:r>
          </w:p>
        </w:tc>
        <w:tc>
          <w:tcPr>
            <w:tcW w:w="1646" w:type="dxa"/>
          </w:tcPr>
          <w:p w:rsidR="00FB215A" w:rsidRPr="00CD69B0" w:rsidRDefault="00FB215A" w:rsidP="00FB215A">
            <w:pPr>
              <w:jc w:val="center"/>
            </w:pPr>
            <w:r>
              <w:t>1940</w:t>
            </w:r>
          </w:p>
        </w:tc>
      </w:tr>
      <w:tr w:rsidR="00FB215A" w:rsidRPr="00ED6F8A" w:rsidTr="00EC39EA">
        <w:tc>
          <w:tcPr>
            <w:tcW w:w="704" w:type="dxa"/>
          </w:tcPr>
          <w:p w:rsidR="00FB215A" w:rsidRDefault="00FB215A" w:rsidP="00BF0DD7">
            <w:pPr>
              <w:suppressAutoHyphens w:val="0"/>
              <w:spacing w:before="120" w:after="0"/>
              <w:jc w:val="center"/>
              <w:rPr>
                <w:sz w:val="22"/>
                <w:szCs w:val="22"/>
              </w:rPr>
            </w:pPr>
            <w:r>
              <w:rPr>
                <w:sz w:val="22"/>
                <w:szCs w:val="22"/>
              </w:rPr>
              <w:t>7</w:t>
            </w:r>
          </w:p>
        </w:tc>
        <w:tc>
          <w:tcPr>
            <w:tcW w:w="828" w:type="dxa"/>
          </w:tcPr>
          <w:p w:rsidR="00FB215A" w:rsidRDefault="00FB215A" w:rsidP="00DA5509">
            <w:pPr>
              <w:suppressAutoHyphens w:val="0"/>
              <w:spacing w:before="120" w:after="0"/>
              <w:jc w:val="center"/>
              <w:rPr>
                <w:sz w:val="22"/>
                <w:szCs w:val="22"/>
              </w:rPr>
            </w:pPr>
            <w:r>
              <w:rPr>
                <w:sz w:val="22"/>
                <w:szCs w:val="22"/>
              </w:rPr>
              <w:t>4</w:t>
            </w:r>
          </w:p>
        </w:tc>
        <w:tc>
          <w:tcPr>
            <w:tcW w:w="1873" w:type="dxa"/>
          </w:tcPr>
          <w:p w:rsidR="00FB215A" w:rsidRPr="00FB215A" w:rsidRDefault="00FB215A" w:rsidP="00FB215A">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lastRenderedPageBreak/>
              <w:t>Черемушский</w:t>
            </w:r>
            <w:proofErr w:type="spellEnd"/>
            <w:r w:rsidRPr="00FB215A">
              <w:rPr>
                <w:sz w:val="22"/>
                <w:szCs w:val="22"/>
              </w:rPr>
              <w:t xml:space="preserve">, ул. </w:t>
            </w:r>
            <w:r>
              <w:rPr>
                <w:sz w:val="22"/>
                <w:szCs w:val="22"/>
              </w:rPr>
              <w:t>Комсомольская, д. 10</w:t>
            </w:r>
          </w:p>
        </w:tc>
        <w:tc>
          <w:tcPr>
            <w:tcW w:w="1948" w:type="dxa"/>
          </w:tcPr>
          <w:p w:rsidR="00FB215A" w:rsidRPr="00EC39EA" w:rsidRDefault="0053186E" w:rsidP="00BF0DD7">
            <w:pPr>
              <w:suppressAutoHyphens w:val="0"/>
              <w:spacing w:before="120" w:after="0"/>
              <w:jc w:val="center"/>
              <w:rPr>
                <w:rFonts w:ascii="Helvetica" w:hAnsi="Helvetica" w:cs="Helvetica"/>
                <w:bCs/>
                <w:color w:val="000000"/>
                <w:sz w:val="18"/>
                <w:szCs w:val="18"/>
                <w:shd w:val="clear" w:color="auto" w:fill="FFFFFF"/>
              </w:rPr>
            </w:pPr>
            <w:r w:rsidRPr="0053186E">
              <w:rPr>
                <w:rFonts w:ascii="Helvetica" w:hAnsi="Helvetica" w:cs="Helvetica"/>
                <w:bCs/>
                <w:color w:val="000000"/>
                <w:sz w:val="18"/>
                <w:szCs w:val="18"/>
                <w:shd w:val="clear" w:color="auto" w:fill="FFFFFF"/>
              </w:rPr>
              <w:lastRenderedPageBreak/>
              <w:t>29:07:180201:2442</w:t>
            </w:r>
          </w:p>
        </w:tc>
        <w:tc>
          <w:tcPr>
            <w:tcW w:w="1234" w:type="dxa"/>
          </w:tcPr>
          <w:p w:rsidR="00FB215A" w:rsidRDefault="002F6E8C" w:rsidP="00BF0DD7">
            <w:pPr>
              <w:suppressAutoHyphens w:val="0"/>
              <w:spacing w:before="120" w:after="0"/>
              <w:jc w:val="center"/>
              <w:rPr>
                <w:sz w:val="22"/>
                <w:szCs w:val="22"/>
              </w:rPr>
            </w:pPr>
            <w:r>
              <w:rPr>
                <w:sz w:val="22"/>
                <w:szCs w:val="22"/>
              </w:rPr>
              <w:t>111,3</w:t>
            </w:r>
          </w:p>
        </w:tc>
        <w:tc>
          <w:tcPr>
            <w:tcW w:w="1621" w:type="dxa"/>
          </w:tcPr>
          <w:p w:rsidR="00FB215A" w:rsidRDefault="002F6E8C" w:rsidP="00BF0DD7">
            <w:pPr>
              <w:suppressAutoHyphens w:val="0"/>
              <w:spacing w:before="120" w:after="0"/>
              <w:jc w:val="center"/>
              <w:rPr>
                <w:sz w:val="22"/>
                <w:szCs w:val="22"/>
              </w:rPr>
            </w:pPr>
            <w:r>
              <w:rPr>
                <w:sz w:val="22"/>
                <w:szCs w:val="22"/>
              </w:rPr>
              <w:t>129,4</w:t>
            </w:r>
          </w:p>
        </w:tc>
        <w:tc>
          <w:tcPr>
            <w:tcW w:w="1646" w:type="dxa"/>
          </w:tcPr>
          <w:p w:rsidR="00FB215A" w:rsidRDefault="002F6E8C" w:rsidP="00BF0DD7">
            <w:pPr>
              <w:suppressAutoHyphens w:val="0"/>
              <w:spacing w:before="120" w:after="0"/>
              <w:jc w:val="center"/>
              <w:rPr>
                <w:sz w:val="22"/>
                <w:szCs w:val="22"/>
              </w:rPr>
            </w:pPr>
            <w:r>
              <w:rPr>
                <w:sz w:val="22"/>
                <w:szCs w:val="22"/>
              </w:rPr>
              <w:t>1961</w:t>
            </w:r>
          </w:p>
        </w:tc>
      </w:tr>
    </w:tbl>
    <w:p w:rsidR="00BF0DD7" w:rsidRPr="00ED6F8A" w:rsidRDefault="00BF0DD7" w:rsidP="00BF0DD7">
      <w:pPr>
        <w:suppressAutoHyphens w:val="0"/>
        <w:spacing w:before="120" w:after="0"/>
        <w:jc w:val="center"/>
        <w:rPr>
          <w:b/>
          <w:sz w:val="22"/>
          <w:szCs w:val="22"/>
        </w:rPr>
      </w:pPr>
    </w:p>
    <w:p w:rsidR="002A5771" w:rsidRPr="00ED6F8A" w:rsidRDefault="002A5771" w:rsidP="00BF0DD7">
      <w:pPr>
        <w:suppressAutoHyphens w:val="0"/>
        <w:spacing w:before="120" w:after="0"/>
        <w:jc w:val="center"/>
        <w:rPr>
          <w:b/>
          <w:sz w:val="22"/>
          <w:szCs w:val="22"/>
          <w:lang w:eastAsia="ru-RU"/>
        </w:rPr>
      </w:pPr>
    </w:p>
    <w:p w:rsidR="00D82613" w:rsidRDefault="00BF0DD7" w:rsidP="00780069">
      <w:pPr>
        <w:autoSpaceDE w:val="0"/>
        <w:spacing w:after="0"/>
        <w:contextualSpacing/>
        <w:jc w:val="center"/>
        <w:rPr>
          <w:sz w:val="22"/>
          <w:szCs w:val="22"/>
        </w:rPr>
      </w:pPr>
      <w:r w:rsidRPr="00ED6F8A">
        <w:rPr>
          <w:sz w:val="22"/>
          <w:szCs w:val="22"/>
        </w:rPr>
        <w:t xml:space="preserve">                                                                                       </w:t>
      </w:r>
    </w:p>
    <w:p w:rsidR="00D82613" w:rsidRDefault="00D82613">
      <w:pPr>
        <w:suppressAutoHyphens w:val="0"/>
        <w:spacing w:after="0"/>
        <w:jc w:val="left"/>
        <w:rPr>
          <w:sz w:val="22"/>
          <w:szCs w:val="22"/>
        </w:rPr>
      </w:pPr>
      <w:r>
        <w:rPr>
          <w:sz w:val="22"/>
          <w:szCs w:val="22"/>
        </w:rPr>
        <w:br w:type="page"/>
      </w:r>
    </w:p>
    <w:p w:rsidR="00A10972" w:rsidRDefault="00A10972" w:rsidP="00A10972">
      <w:pPr>
        <w:autoSpaceDE w:val="0"/>
        <w:spacing w:after="0"/>
        <w:ind w:left="4956" w:firstLine="708"/>
        <w:contextualSpacing/>
        <w:jc w:val="center"/>
        <w:rPr>
          <w:b/>
          <w:sz w:val="22"/>
          <w:szCs w:val="22"/>
        </w:rPr>
      </w:pPr>
      <w:r>
        <w:rPr>
          <w:sz w:val="22"/>
          <w:szCs w:val="22"/>
        </w:rPr>
        <w:lastRenderedPageBreak/>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(должность, ф.и.о. руководителя органа</w:t>
      </w:r>
      <w:proofErr w:type="gramEnd"/>
    </w:p>
    <w:p w:rsidR="00A10972" w:rsidRDefault="00A10972" w:rsidP="00A10972">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3</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before="400" w:after="0"/>
        <w:jc w:val="center"/>
        <w:outlineLvl w:val="0"/>
        <w:rPr>
          <w:b/>
          <w:bCs/>
          <w:sz w:val="22"/>
          <w:szCs w:val="22"/>
          <w:lang w:eastAsia="ru-RU"/>
        </w:rPr>
      </w:pPr>
    </w:p>
    <w:p w:rsidR="00A10972" w:rsidRDefault="00A10972" w:rsidP="00A10972">
      <w:pPr>
        <w:suppressAutoHyphens w:val="0"/>
        <w:spacing w:after="0"/>
        <w:jc w:val="right"/>
        <w:rPr>
          <w:rFonts w:cs="Arial"/>
          <w:sz w:val="20"/>
          <w:szCs w:val="20"/>
          <w:lang w:eastAsia="ru-RU"/>
        </w:rPr>
      </w:pPr>
      <w:r>
        <w:rPr>
          <w:rFonts w:cs="Arial"/>
          <w:sz w:val="20"/>
          <w:szCs w:val="20"/>
          <w:lang w:eastAsia="ru-RU"/>
        </w:rPr>
        <w:t>Приложение  № 2 (ЛОТ 1)</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2023  г.</w:t>
      </w:r>
    </w:p>
    <w:p w:rsidR="00A10972" w:rsidRDefault="00A10972" w:rsidP="00A1097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(должность, ф.и.о. руководителя органа</w:t>
      </w:r>
      <w:proofErr w:type="gramEnd"/>
    </w:p>
    <w:p w:rsidR="00A10972" w:rsidRDefault="00A10972" w:rsidP="00A10972">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A10972"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A1097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3</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A10972" w:rsidRDefault="00A10972" w:rsidP="00A10972">
      <w:pPr>
        <w:spacing w:before="400"/>
        <w:jc w:val="center"/>
        <w:outlineLvl w:val="0"/>
        <w:rPr>
          <w:rFonts w:cs="Arial"/>
          <w:b/>
          <w:bCs/>
          <w:sz w:val="26"/>
          <w:szCs w:val="26"/>
          <w:lang w:eastAsia="ru-RU"/>
        </w:rPr>
      </w:pPr>
      <w:r>
        <w:rPr>
          <w:rFonts w:cs="Arial"/>
          <w:b/>
          <w:bCs/>
          <w:sz w:val="26"/>
          <w:szCs w:val="26"/>
          <w:lang w:eastAsia="ru-RU"/>
        </w:rPr>
        <w:t>АКТ</w:t>
      </w:r>
    </w:p>
    <w:p w:rsidR="00A10972" w:rsidRDefault="00A10972" w:rsidP="00A10972">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A10972" w:rsidRDefault="00A10972" w:rsidP="00A10972">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A10972" w:rsidRDefault="00A10972" w:rsidP="00A10972">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район,  МО «Черемушское», пос. </w:t>
      </w:r>
      <w:proofErr w:type="spellStart"/>
      <w:r>
        <w:rPr>
          <w:rFonts w:cs="Arial"/>
          <w:u w:val="single"/>
          <w:lang w:eastAsia="ru-RU"/>
        </w:rPr>
        <w:t>Черемушский</w:t>
      </w:r>
      <w:proofErr w:type="spellEnd"/>
      <w:r>
        <w:rPr>
          <w:rFonts w:cs="Arial"/>
          <w:u w:val="single"/>
          <w:lang w:eastAsia="ru-RU"/>
        </w:rPr>
        <w:t>, ул. Песчаная, д. 16 «А»</w:t>
      </w:r>
    </w:p>
    <w:p w:rsidR="00A10972" w:rsidRDefault="00A10972" w:rsidP="00A10972">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A10972" w:rsidRDefault="00A10972" w:rsidP="00A10972">
      <w:pPr>
        <w:suppressAutoHyphens w:val="0"/>
        <w:spacing w:after="0"/>
        <w:ind w:firstLine="567"/>
        <w:jc w:val="left"/>
        <w:rPr>
          <w:rFonts w:cs="Arial"/>
          <w:b/>
          <w:lang w:eastAsia="ru-RU"/>
        </w:rPr>
      </w:pPr>
      <w:r>
        <w:rPr>
          <w:rFonts w:cs="Arial"/>
          <w:lang w:eastAsia="ru-RU"/>
        </w:rPr>
        <w:t xml:space="preserve">3. Серия, тип постройки  </w:t>
      </w:r>
      <w:r>
        <w:rPr>
          <w:rFonts w:cs="Arial"/>
          <w:b/>
          <w:lang w:eastAsia="ru-RU"/>
        </w:rPr>
        <w:t xml:space="preserve">Малоэтажный жилой дом </w:t>
      </w:r>
    </w:p>
    <w:p w:rsidR="00A10972" w:rsidRDefault="00A10972" w:rsidP="00A10972">
      <w:pPr>
        <w:pBdr>
          <w:top w:val="single" w:sz="4" w:space="1" w:color="auto"/>
        </w:pBdr>
        <w:suppressAutoHyphens w:val="0"/>
        <w:spacing w:after="0"/>
        <w:ind w:left="3175"/>
        <w:jc w:val="left"/>
        <w:rPr>
          <w:rFonts w:cs="Arial"/>
          <w:sz w:val="2"/>
          <w:szCs w:val="2"/>
          <w:lang w:eastAsia="ru-RU"/>
        </w:rPr>
      </w:pPr>
    </w:p>
    <w:p w:rsidR="00A10972" w:rsidRDefault="00A10972" w:rsidP="00A10972">
      <w:pPr>
        <w:suppressAutoHyphens w:val="0"/>
        <w:spacing w:after="0"/>
        <w:ind w:firstLine="567"/>
        <w:jc w:val="left"/>
        <w:rPr>
          <w:rFonts w:cs="Arial"/>
          <w:b/>
          <w:lang w:eastAsia="ru-RU"/>
        </w:rPr>
      </w:pPr>
      <w:r>
        <w:rPr>
          <w:rFonts w:cs="Arial"/>
          <w:lang w:eastAsia="ru-RU"/>
        </w:rPr>
        <w:t xml:space="preserve">4. Год постройки  </w:t>
      </w:r>
      <w:r>
        <w:rPr>
          <w:rFonts w:cs="Arial"/>
          <w:b/>
          <w:lang w:eastAsia="ru-RU"/>
        </w:rPr>
        <w:t>2012</w:t>
      </w:r>
    </w:p>
    <w:p w:rsidR="00A10972" w:rsidRDefault="00A10972" w:rsidP="00A10972">
      <w:pPr>
        <w:pBdr>
          <w:top w:val="single" w:sz="4" w:space="1" w:color="auto"/>
        </w:pBdr>
        <w:suppressAutoHyphens w:val="0"/>
        <w:spacing w:after="0"/>
        <w:ind w:left="2438"/>
        <w:jc w:val="left"/>
        <w:rPr>
          <w:rFonts w:cs="Arial"/>
          <w:sz w:val="2"/>
          <w:szCs w:val="2"/>
          <w:lang w:eastAsia="ru-RU"/>
        </w:rPr>
      </w:pPr>
    </w:p>
    <w:p w:rsidR="00A10972" w:rsidRDefault="00A10972" w:rsidP="00A10972">
      <w:pPr>
        <w:suppressAutoHyphens w:val="0"/>
        <w:spacing w:after="0"/>
        <w:ind w:firstLine="567"/>
        <w:jc w:val="left"/>
        <w:rPr>
          <w:rFonts w:cs="Arial"/>
          <w:b/>
          <w:lang w:eastAsia="ru-RU"/>
        </w:rPr>
      </w:pPr>
      <w:r>
        <w:rPr>
          <w:rFonts w:cs="Arial"/>
          <w:lang w:eastAsia="ru-RU"/>
        </w:rPr>
        <w:t xml:space="preserve">5. Степень износа по данным государственного технического учета  </w:t>
      </w:r>
    </w:p>
    <w:p w:rsidR="00A10972" w:rsidRDefault="00A10972" w:rsidP="00A10972">
      <w:pPr>
        <w:pBdr>
          <w:top w:val="single" w:sz="4" w:space="1" w:color="auto"/>
        </w:pBdr>
        <w:suppressAutoHyphens w:val="0"/>
        <w:spacing w:after="0"/>
        <w:ind w:left="7598"/>
        <w:jc w:val="left"/>
        <w:rPr>
          <w:rFonts w:cs="Arial"/>
          <w:sz w:val="2"/>
          <w:szCs w:val="2"/>
          <w:lang w:eastAsia="ru-RU"/>
        </w:rPr>
      </w:pPr>
    </w:p>
    <w:p w:rsidR="00A10972" w:rsidRDefault="00A10972" w:rsidP="00A10972">
      <w:pPr>
        <w:suppressAutoHyphens w:val="0"/>
        <w:spacing w:after="0"/>
        <w:ind w:left="567"/>
        <w:jc w:val="left"/>
        <w:rPr>
          <w:rFonts w:cs="Arial"/>
          <w:lang w:eastAsia="ru-RU"/>
        </w:rPr>
      </w:pPr>
    </w:p>
    <w:p w:rsidR="00A10972" w:rsidRDefault="00A10972" w:rsidP="00A10972">
      <w:pPr>
        <w:pBdr>
          <w:top w:val="single" w:sz="4" w:space="1" w:color="auto"/>
        </w:pBdr>
        <w:suppressAutoHyphens w:val="0"/>
        <w:spacing w:after="0"/>
        <w:ind w:left="567"/>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6. Степень фактического износа  </w:t>
      </w:r>
    </w:p>
    <w:p w:rsidR="00A10972" w:rsidRDefault="00A10972" w:rsidP="00A10972">
      <w:pPr>
        <w:pBdr>
          <w:top w:val="single" w:sz="4" w:space="1" w:color="auto"/>
        </w:pBdr>
        <w:suppressAutoHyphens w:val="0"/>
        <w:spacing w:after="0"/>
        <w:ind w:left="3969"/>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7. Год последнего капитального ремонта  </w:t>
      </w:r>
    </w:p>
    <w:p w:rsidR="00A10972" w:rsidRDefault="00A10972" w:rsidP="00A10972">
      <w:pPr>
        <w:pBdr>
          <w:top w:val="single" w:sz="4" w:space="1" w:color="auto"/>
        </w:pBdr>
        <w:suppressAutoHyphens w:val="0"/>
        <w:spacing w:after="0"/>
        <w:ind w:left="4865"/>
        <w:jc w:val="left"/>
        <w:rPr>
          <w:rFonts w:cs="Arial"/>
          <w:sz w:val="2"/>
          <w:szCs w:val="2"/>
          <w:lang w:eastAsia="ru-RU"/>
        </w:rPr>
      </w:pPr>
    </w:p>
    <w:p w:rsidR="00A10972" w:rsidRDefault="00A10972" w:rsidP="00A10972">
      <w:pPr>
        <w:suppressAutoHyphens w:val="0"/>
        <w:spacing w:after="0"/>
        <w:ind w:firstLine="567"/>
        <w:rPr>
          <w:rFonts w:cs="Arial"/>
          <w:lang w:eastAsia="ru-RU"/>
        </w:rPr>
      </w:pPr>
      <w:r>
        <w:rPr>
          <w:rFonts w:cs="Arial"/>
          <w:lang w:eastAsia="ru-RU"/>
        </w:rPr>
        <w:lastRenderedPageBreak/>
        <w:t xml:space="preserve">8. Реквизиты правового акта о признании многоквартирного дома аварийным и подлежащим сносу  </w:t>
      </w:r>
    </w:p>
    <w:p w:rsidR="00A10972" w:rsidRDefault="00A10972" w:rsidP="00A10972">
      <w:pPr>
        <w:pBdr>
          <w:top w:val="single" w:sz="4" w:space="1" w:color="auto"/>
        </w:pBdr>
        <w:suppressAutoHyphens w:val="0"/>
        <w:spacing w:after="0"/>
        <w:ind w:left="709"/>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9. Количество этажей  </w:t>
      </w:r>
      <w:r>
        <w:rPr>
          <w:rFonts w:cs="Arial"/>
          <w:b/>
          <w:lang w:eastAsia="ru-RU"/>
        </w:rPr>
        <w:t>1</w:t>
      </w:r>
    </w:p>
    <w:p w:rsidR="00A10972" w:rsidRDefault="00A10972" w:rsidP="00A10972">
      <w:pPr>
        <w:pBdr>
          <w:top w:val="single" w:sz="4" w:space="1" w:color="auto"/>
        </w:pBdr>
        <w:suppressAutoHyphens w:val="0"/>
        <w:spacing w:after="0"/>
        <w:ind w:left="2920"/>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10. Наличие подвала  </w:t>
      </w:r>
      <w:r>
        <w:rPr>
          <w:rFonts w:cs="Arial"/>
          <w:b/>
          <w:lang w:eastAsia="ru-RU"/>
        </w:rPr>
        <w:t>нет</w:t>
      </w:r>
    </w:p>
    <w:p w:rsidR="00A10972" w:rsidRDefault="00A10972" w:rsidP="00A10972">
      <w:pPr>
        <w:pBdr>
          <w:top w:val="single" w:sz="4" w:space="1" w:color="auto"/>
        </w:pBdr>
        <w:suppressAutoHyphens w:val="0"/>
        <w:spacing w:after="0"/>
        <w:ind w:left="2835"/>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11. Наличие цокольного этажа  </w:t>
      </w:r>
    </w:p>
    <w:p w:rsidR="00A10972" w:rsidRDefault="00A10972" w:rsidP="00A10972">
      <w:pPr>
        <w:pBdr>
          <w:top w:val="single" w:sz="4" w:space="1" w:color="auto"/>
        </w:pBdr>
        <w:suppressAutoHyphens w:val="0"/>
        <w:spacing w:after="0"/>
        <w:ind w:left="3828"/>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12. Наличие мансарды  </w:t>
      </w:r>
    </w:p>
    <w:p w:rsidR="00A10972" w:rsidRDefault="00A10972" w:rsidP="00A10972">
      <w:pPr>
        <w:pBdr>
          <w:top w:val="single" w:sz="4" w:space="1" w:color="auto"/>
        </w:pBdr>
        <w:suppressAutoHyphens w:val="0"/>
        <w:spacing w:after="0"/>
        <w:ind w:left="3005"/>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13. Наличие мезонина  </w:t>
      </w:r>
    </w:p>
    <w:p w:rsidR="00A10972" w:rsidRDefault="00A10972" w:rsidP="00A10972">
      <w:pPr>
        <w:pBdr>
          <w:top w:val="single" w:sz="4" w:space="1" w:color="auto"/>
        </w:pBdr>
        <w:suppressAutoHyphens w:val="0"/>
        <w:spacing w:after="0"/>
        <w:ind w:left="2977"/>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14. Количество квартир  </w:t>
      </w:r>
      <w:r>
        <w:rPr>
          <w:rFonts w:cs="Arial"/>
          <w:b/>
          <w:lang w:eastAsia="ru-RU"/>
        </w:rPr>
        <w:t>8</w:t>
      </w:r>
    </w:p>
    <w:p w:rsidR="00A10972" w:rsidRDefault="00A10972" w:rsidP="00A10972">
      <w:pPr>
        <w:pBdr>
          <w:top w:val="single" w:sz="4" w:space="1" w:color="auto"/>
        </w:pBdr>
        <w:suppressAutoHyphens w:val="0"/>
        <w:spacing w:after="0"/>
        <w:ind w:left="3119"/>
        <w:jc w:val="left"/>
        <w:rPr>
          <w:rFonts w:cs="Arial"/>
          <w:sz w:val="2"/>
          <w:szCs w:val="2"/>
          <w:lang w:eastAsia="ru-RU"/>
        </w:rPr>
      </w:pPr>
    </w:p>
    <w:p w:rsidR="00A10972" w:rsidRDefault="00A10972" w:rsidP="00A10972">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r>
        <w:rPr>
          <w:rFonts w:cs="Arial"/>
          <w:lang w:eastAsia="ru-RU"/>
        </w:rPr>
        <w:br/>
      </w:r>
    </w:p>
    <w:p w:rsidR="00A10972" w:rsidRDefault="00A10972" w:rsidP="00A10972">
      <w:pPr>
        <w:suppressAutoHyphens w:val="0"/>
        <w:spacing w:after="0"/>
        <w:ind w:left="567"/>
        <w:jc w:val="left"/>
        <w:rPr>
          <w:rFonts w:cs="Arial"/>
          <w:lang w:eastAsia="ru-RU"/>
        </w:rPr>
      </w:pPr>
    </w:p>
    <w:p w:rsidR="00A10972" w:rsidRDefault="00A10972" w:rsidP="00A10972">
      <w:pPr>
        <w:pBdr>
          <w:top w:val="single" w:sz="4" w:space="1" w:color="auto"/>
        </w:pBdr>
        <w:suppressAutoHyphens w:val="0"/>
        <w:spacing w:after="0"/>
        <w:ind w:left="567"/>
        <w:jc w:val="left"/>
        <w:rPr>
          <w:rFonts w:cs="Arial"/>
          <w:sz w:val="2"/>
          <w:szCs w:val="2"/>
          <w:lang w:eastAsia="ru-RU"/>
        </w:rPr>
      </w:pPr>
    </w:p>
    <w:p w:rsidR="00A10972" w:rsidRDefault="00A10972" w:rsidP="00A10972">
      <w:pPr>
        <w:suppressAutoHyphens w:val="0"/>
        <w:spacing w:after="0"/>
        <w:ind w:firstLine="567"/>
        <w:rPr>
          <w:rFonts w:cs="Arial"/>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A10972" w:rsidRDefault="00A10972" w:rsidP="00A10972">
      <w:pPr>
        <w:pBdr>
          <w:top w:val="single" w:sz="4" w:space="1" w:color="auto"/>
        </w:pBdr>
        <w:suppressAutoHyphens w:val="0"/>
        <w:spacing w:after="0"/>
        <w:ind w:left="3374"/>
        <w:jc w:val="left"/>
        <w:rPr>
          <w:rFonts w:cs="Arial"/>
          <w:sz w:val="2"/>
          <w:szCs w:val="2"/>
          <w:lang w:eastAsia="ru-RU"/>
        </w:rPr>
      </w:pPr>
    </w:p>
    <w:p w:rsidR="00A10972" w:rsidRDefault="00A10972" w:rsidP="00A10972">
      <w:pPr>
        <w:suppressAutoHyphens w:val="0"/>
        <w:spacing w:after="0"/>
        <w:jc w:val="left"/>
        <w:rPr>
          <w:rFonts w:cs="Arial"/>
          <w:lang w:eastAsia="ru-RU"/>
        </w:rPr>
      </w:pPr>
    </w:p>
    <w:p w:rsidR="00A10972" w:rsidRDefault="00A10972" w:rsidP="00A10972">
      <w:pPr>
        <w:pBdr>
          <w:top w:val="single" w:sz="4" w:space="1" w:color="auto"/>
        </w:pBdr>
        <w:suppressAutoHyphens w:val="0"/>
        <w:spacing w:after="0"/>
        <w:jc w:val="left"/>
        <w:rPr>
          <w:rFonts w:cs="Arial"/>
          <w:sz w:val="2"/>
          <w:szCs w:val="2"/>
          <w:lang w:eastAsia="ru-RU"/>
        </w:rPr>
      </w:pPr>
    </w:p>
    <w:p w:rsidR="00A10972" w:rsidRDefault="00A10972" w:rsidP="00A10972">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Pr>
          <w:rFonts w:cs="Arial"/>
          <w:lang w:eastAsia="ru-RU"/>
        </w:rPr>
        <w:br/>
      </w:r>
    </w:p>
    <w:p w:rsidR="00A10972" w:rsidRDefault="00A10972" w:rsidP="00A10972">
      <w:pPr>
        <w:suppressAutoHyphens w:val="0"/>
        <w:spacing w:after="0"/>
        <w:jc w:val="left"/>
        <w:rPr>
          <w:rFonts w:cs="Arial"/>
          <w:lang w:eastAsia="ru-RU"/>
        </w:rPr>
      </w:pPr>
    </w:p>
    <w:p w:rsidR="00A10972" w:rsidRDefault="00A10972" w:rsidP="00A10972">
      <w:pPr>
        <w:pBdr>
          <w:top w:val="single" w:sz="4" w:space="1" w:color="auto"/>
        </w:pBdr>
        <w:suppressAutoHyphens w:val="0"/>
        <w:spacing w:after="0"/>
        <w:jc w:val="left"/>
        <w:rPr>
          <w:rFonts w:cs="Arial"/>
          <w:sz w:val="2"/>
          <w:szCs w:val="2"/>
          <w:lang w:eastAsia="ru-RU"/>
        </w:rPr>
      </w:pP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781 </w:t>
      </w:r>
      <w:r>
        <w:rPr>
          <w:rFonts w:cs="Arial"/>
          <w:lang w:eastAsia="ru-RU"/>
        </w:rPr>
        <w:t>куб. м</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A10972" w:rsidRDefault="00A10972" w:rsidP="00A10972">
      <w:pPr>
        <w:tabs>
          <w:tab w:val="center" w:pos="2835"/>
          <w:tab w:val="left" w:pos="4678"/>
        </w:tabs>
        <w:suppressAutoHyphens w:val="0"/>
        <w:spacing w:after="0"/>
        <w:ind w:firstLine="567"/>
        <w:rPr>
          <w:rFonts w:cs="Arial"/>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258,5</w:t>
      </w:r>
      <w:r>
        <w:rPr>
          <w:rFonts w:cs="Arial"/>
          <w:lang w:eastAsia="ru-RU"/>
        </w:rPr>
        <w:tab/>
      </w:r>
      <w:r>
        <w:rPr>
          <w:rFonts w:cs="Arial"/>
          <w:lang w:eastAsia="ru-RU"/>
        </w:rPr>
        <w:tab/>
        <w:t>кв. м</w:t>
      </w:r>
    </w:p>
    <w:p w:rsidR="00A10972" w:rsidRDefault="00A10972" w:rsidP="00A10972">
      <w:pPr>
        <w:pBdr>
          <w:top w:val="single" w:sz="4" w:space="1" w:color="auto"/>
        </w:pBdr>
        <w:suppressAutoHyphens w:val="0"/>
        <w:spacing w:after="0"/>
        <w:ind w:left="1049" w:right="5642"/>
        <w:jc w:val="left"/>
        <w:rPr>
          <w:rFonts w:cs="Arial"/>
          <w:sz w:val="2"/>
          <w:szCs w:val="2"/>
          <w:lang w:eastAsia="ru-RU"/>
        </w:rPr>
      </w:pPr>
    </w:p>
    <w:p w:rsidR="00A10972" w:rsidRDefault="00A10972" w:rsidP="00A10972">
      <w:pPr>
        <w:tabs>
          <w:tab w:val="center" w:pos="7598"/>
          <w:tab w:val="right" w:pos="10206"/>
        </w:tabs>
        <w:suppressAutoHyphens w:val="0"/>
        <w:spacing w:after="0"/>
        <w:ind w:firstLine="567"/>
        <w:jc w:val="left"/>
        <w:rPr>
          <w:rFonts w:cs="Arial"/>
          <w:lang w:eastAsia="ru-RU"/>
        </w:rPr>
      </w:pPr>
      <w:r>
        <w:rPr>
          <w:rFonts w:cs="Arial"/>
          <w:lang w:eastAsia="ru-RU"/>
        </w:rPr>
        <w:t xml:space="preserve">б) жилых помещений (общая площадь квартир)  </w:t>
      </w:r>
      <w:r w:rsidR="004C123E">
        <w:rPr>
          <w:rFonts w:cs="Arial"/>
          <w:b/>
          <w:lang w:eastAsia="ru-RU"/>
        </w:rPr>
        <w:t>258,5</w:t>
      </w:r>
      <w:r>
        <w:rPr>
          <w:rFonts w:cs="Arial"/>
          <w:lang w:eastAsia="ru-RU"/>
        </w:rPr>
        <w:tab/>
      </w:r>
      <w:r>
        <w:rPr>
          <w:rFonts w:cs="Arial"/>
          <w:lang w:eastAsia="ru-RU"/>
        </w:rPr>
        <w:tab/>
        <w:t>кв. м</w:t>
      </w:r>
    </w:p>
    <w:p w:rsidR="00A10972" w:rsidRDefault="00A10972" w:rsidP="00A10972">
      <w:pPr>
        <w:pBdr>
          <w:top w:val="single" w:sz="4" w:space="1" w:color="auto"/>
        </w:pBdr>
        <w:suppressAutoHyphens w:val="0"/>
        <w:spacing w:after="0"/>
        <w:ind w:left="5585" w:right="624"/>
        <w:jc w:val="left"/>
        <w:rPr>
          <w:rFonts w:cs="Arial"/>
          <w:sz w:val="2"/>
          <w:szCs w:val="2"/>
          <w:lang w:eastAsia="ru-RU"/>
        </w:rPr>
      </w:pPr>
    </w:p>
    <w:p w:rsidR="00A10972" w:rsidRDefault="00A10972" w:rsidP="00A10972">
      <w:pPr>
        <w:tabs>
          <w:tab w:val="center" w:pos="6096"/>
          <w:tab w:val="left" w:pos="8080"/>
        </w:tabs>
        <w:suppressAutoHyphens w:val="0"/>
        <w:spacing w:after="0"/>
        <w:ind w:firstLine="567"/>
        <w:rPr>
          <w:rFonts w:cs="Arial"/>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r>
      <w:r>
        <w:rPr>
          <w:rFonts w:cs="Arial"/>
          <w:lang w:eastAsia="ru-RU"/>
        </w:rPr>
        <w:tab/>
        <w:t>кв. м</w:t>
      </w:r>
    </w:p>
    <w:p w:rsidR="00A10972" w:rsidRDefault="00A10972" w:rsidP="00A10972">
      <w:pPr>
        <w:pBdr>
          <w:top w:val="single" w:sz="4" w:space="1" w:color="auto"/>
        </w:pBdr>
        <w:suppressAutoHyphens w:val="0"/>
        <w:spacing w:after="0"/>
        <w:ind w:left="3941" w:right="2240"/>
        <w:jc w:val="left"/>
        <w:rPr>
          <w:rFonts w:cs="Arial"/>
          <w:sz w:val="2"/>
          <w:szCs w:val="2"/>
          <w:lang w:eastAsia="ru-RU"/>
        </w:rPr>
      </w:pPr>
    </w:p>
    <w:p w:rsidR="00A10972" w:rsidRDefault="00A10972" w:rsidP="00A10972">
      <w:pPr>
        <w:tabs>
          <w:tab w:val="center" w:pos="6804"/>
          <w:tab w:val="left" w:pos="8931"/>
        </w:tabs>
        <w:suppressAutoHyphens w:val="0"/>
        <w:spacing w:after="0"/>
        <w:ind w:firstLine="567"/>
        <w:rPr>
          <w:rFonts w:cs="Arial"/>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A10972" w:rsidRDefault="00A10972" w:rsidP="00A10972">
      <w:pPr>
        <w:pBdr>
          <w:top w:val="single" w:sz="4" w:space="1" w:color="auto"/>
        </w:pBdr>
        <w:suppressAutoHyphens w:val="0"/>
        <w:spacing w:after="0"/>
        <w:ind w:left="4734" w:right="1389"/>
        <w:jc w:val="left"/>
        <w:rPr>
          <w:rFonts w:cs="Arial"/>
          <w:sz w:val="2"/>
          <w:szCs w:val="2"/>
          <w:lang w:eastAsia="ru-RU"/>
        </w:rPr>
      </w:pPr>
    </w:p>
    <w:p w:rsidR="00A10972" w:rsidRDefault="00A10972" w:rsidP="00A10972">
      <w:pPr>
        <w:tabs>
          <w:tab w:val="center" w:pos="5245"/>
          <w:tab w:val="left" w:pos="7088"/>
        </w:tabs>
        <w:suppressAutoHyphens w:val="0"/>
        <w:spacing w:after="0"/>
        <w:ind w:firstLine="567"/>
        <w:jc w:val="left"/>
        <w:rPr>
          <w:rFonts w:cs="Arial"/>
          <w:lang w:eastAsia="ru-RU"/>
        </w:rPr>
      </w:pPr>
      <w:r>
        <w:rPr>
          <w:rFonts w:cs="Arial"/>
          <w:lang w:eastAsia="ru-RU"/>
        </w:rPr>
        <w:t xml:space="preserve">20. Количество лестниц  </w:t>
      </w:r>
      <w:r>
        <w:rPr>
          <w:rFonts w:cs="Arial"/>
          <w:b/>
          <w:lang w:eastAsia="ru-RU"/>
        </w:rPr>
        <w:t>0</w:t>
      </w:r>
      <w:r>
        <w:rPr>
          <w:rFonts w:cs="Arial"/>
          <w:lang w:eastAsia="ru-RU"/>
        </w:rPr>
        <w:tab/>
      </w:r>
      <w:r>
        <w:rPr>
          <w:rFonts w:cs="Arial"/>
          <w:lang w:eastAsia="ru-RU"/>
        </w:rPr>
        <w:tab/>
        <w:t>шт.</w:t>
      </w:r>
    </w:p>
    <w:p w:rsidR="00A10972" w:rsidRDefault="00A10972" w:rsidP="00A10972">
      <w:pPr>
        <w:pBdr>
          <w:top w:val="single" w:sz="4" w:space="1" w:color="auto"/>
        </w:pBdr>
        <w:suppressAutoHyphens w:val="0"/>
        <w:spacing w:after="0"/>
        <w:ind w:left="3147" w:right="3232"/>
        <w:jc w:val="left"/>
        <w:rPr>
          <w:rFonts w:cs="Arial"/>
          <w:sz w:val="2"/>
          <w:szCs w:val="2"/>
          <w:lang w:eastAsia="ru-RU"/>
        </w:rPr>
      </w:pPr>
    </w:p>
    <w:p w:rsidR="00A10972" w:rsidRDefault="00A10972" w:rsidP="00A1097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A10972" w:rsidRDefault="00A10972" w:rsidP="00A10972">
      <w:pPr>
        <w:tabs>
          <w:tab w:val="left" w:pos="3969"/>
        </w:tabs>
        <w:suppressAutoHyphens w:val="0"/>
        <w:spacing w:after="0"/>
        <w:jc w:val="left"/>
        <w:rPr>
          <w:rFonts w:cs="Arial"/>
          <w:lang w:eastAsia="ru-RU"/>
        </w:rPr>
      </w:pPr>
      <w:r>
        <w:rPr>
          <w:rFonts w:cs="Arial"/>
          <w:lang w:eastAsia="ru-RU"/>
        </w:rPr>
        <w:t xml:space="preserve">   кв. м</w:t>
      </w:r>
    </w:p>
    <w:p w:rsidR="00A10972" w:rsidRDefault="00A10972" w:rsidP="00A10972">
      <w:pPr>
        <w:pBdr>
          <w:top w:val="single" w:sz="4" w:space="1" w:color="auto"/>
        </w:pBdr>
        <w:suppressAutoHyphens w:val="0"/>
        <w:spacing w:after="0"/>
        <w:ind w:right="6350"/>
        <w:jc w:val="left"/>
        <w:rPr>
          <w:rFonts w:cs="Arial"/>
          <w:sz w:val="2"/>
          <w:szCs w:val="2"/>
          <w:lang w:eastAsia="ru-RU"/>
        </w:rPr>
      </w:pPr>
    </w:p>
    <w:p w:rsidR="00A10972" w:rsidRDefault="00A10972" w:rsidP="00A10972">
      <w:pPr>
        <w:tabs>
          <w:tab w:val="center" w:pos="7230"/>
          <w:tab w:val="left" w:pos="9356"/>
        </w:tabs>
        <w:suppressAutoHyphens w:val="0"/>
        <w:spacing w:after="0"/>
        <w:ind w:firstLine="567"/>
        <w:jc w:val="left"/>
        <w:rPr>
          <w:rFonts w:cs="Arial"/>
          <w:lang w:eastAsia="ru-RU"/>
        </w:rPr>
      </w:pPr>
      <w:r>
        <w:rPr>
          <w:rFonts w:cs="Arial"/>
          <w:lang w:eastAsia="ru-RU"/>
        </w:rPr>
        <w:t>22. Уборочная площадь общих коридоров   кв. м</w:t>
      </w:r>
    </w:p>
    <w:p w:rsidR="00A10972" w:rsidRDefault="00A10972" w:rsidP="00A10972">
      <w:pPr>
        <w:pBdr>
          <w:top w:val="single" w:sz="4" w:space="1" w:color="auto"/>
        </w:pBdr>
        <w:suppressAutoHyphens w:val="0"/>
        <w:spacing w:after="0"/>
        <w:ind w:left="4990" w:right="964"/>
        <w:jc w:val="left"/>
        <w:rPr>
          <w:rFonts w:cs="Arial"/>
          <w:sz w:val="2"/>
          <w:szCs w:val="2"/>
          <w:lang w:eastAsia="ru-RU"/>
        </w:rPr>
      </w:pPr>
    </w:p>
    <w:p w:rsidR="00A10972" w:rsidRDefault="00A10972" w:rsidP="00A10972">
      <w:pPr>
        <w:tabs>
          <w:tab w:val="center" w:pos="6379"/>
          <w:tab w:val="left" w:pos="8505"/>
        </w:tabs>
        <w:suppressAutoHyphens w:val="0"/>
        <w:spacing w:after="0"/>
        <w:ind w:firstLine="567"/>
        <w:rPr>
          <w:rFonts w:cs="Arial"/>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A10972" w:rsidRDefault="00A10972" w:rsidP="00A10972">
      <w:pPr>
        <w:pBdr>
          <w:top w:val="single" w:sz="4" w:space="1" w:color="auto"/>
        </w:pBdr>
        <w:suppressAutoHyphens w:val="0"/>
        <w:spacing w:after="0"/>
        <w:ind w:left="4082" w:right="1814"/>
        <w:jc w:val="left"/>
        <w:rPr>
          <w:rFonts w:cs="Arial"/>
          <w:sz w:val="2"/>
          <w:szCs w:val="2"/>
          <w:lang w:eastAsia="ru-RU"/>
        </w:rPr>
      </w:pPr>
    </w:p>
    <w:p w:rsidR="00A10972" w:rsidRDefault="00A10972" w:rsidP="00A10972">
      <w:pPr>
        <w:suppressAutoHyphens w:val="0"/>
        <w:spacing w:after="0"/>
        <w:ind w:firstLine="567"/>
        <w:rPr>
          <w:rFonts w:cs="Arial"/>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r>
        <w:rPr>
          <w:rFonts w:cs="Arial"/>
          <w:lang w:eastAsia="ru-RU"/>
        </w:rPr>
        <w:t>кв.м.</w:t>
      </w:r>
    </w:p>
    <w:p w:rsidR="00A10972" w:rsidRDefault="00A10972" w:rsidP="00A10972">
      <w:pPr>
        <w:pBdr>
          <w:top w:val="single" w:sz="4" w:space="1" w:color="auto"/>
        </w:pBdr>
        <w:suppressAutoHyphens w:val="0"/>
        <w:spacing w:after="0"/>
        <w:ind w:left="601"/>
        <w:jc w:val="left"/>
        <w:rPr>
          <w:rFonts w:cs="Arial"/>
          <w:sz w:val="2"/>
          <w:szCs w:val="2"/>
          <w:lang w:eastAsia="ru-RU"/>
        </w:rPr>
      </w:pPr>
    </w:p>
    <w:p w:rsidR="00A10972" w:rsidRDefault="00A10972" w:rsidP="00A10972">
      <w:pPr>
        <w:suppressAutoHyphens w:val="0"/>
        <w:spacing w:after="0"/>
        <w:ind w:firstLine="567"/>
        <w:jc w:val="left"/>
        <w:rPr>
          <w:rFonts w:cs="Arial"/>
          <w:lang w:eastAsia="ru-RU"/>
        </w:rPr>
      </w:pPr>
      <w:r>
        <w:rPr>
          <w:rFonts w:cs="Arial"/>
          <w:lang w:eastAsia="ru-RU"/>
        </w:rPr>
        <w:t xml:space="preserve">25. Кадастровый номер земельного участка (при его наличии)  </w:t>
      </w:r>
    </w:p>
    <w:p w:rsidR="00A10972" w:rsidRDefault="00A10972" w:rsidP="00A10972">
      <w:pPr>
        <w:pBdr>
          <w:top w:val="single" w:sz="4" w:space="1" w:color="auto"/>
        </w:pBdr>
        <w:suppressAutoHyphens w:val="0"/>
        <w:spacing w:after="0"/>
        <w:ind w:left="7059"/>
        <w:jc w:val="left"/>
        <w:rPr>
          <w:rFonts w:cs="Arial"/>
          <w:sz w:val="2"/>
          <w:szCs w:val="2"/>
          <w:lang w:eastAsia="ru-RU"/>
        </w:rPr>
      </w:pPr>
    </w:p>
    <w:p w:rsidR="00A10972" w:rsidRDefault="00A10972" w:rsidP="00A10972">
      <w:pPr>
        <w:suppressAutoHyphens w:val="0"/>
        <w:spacing w:after="0"/>
        <w:jc w:val="left"/>
        <w:rPr>
          <w:rFonts w:cs="Arial"/>
          <w:lang w:eastAsia="ru-RU"/>
        </w:rPr>
      </w:pPr>
    </w:p>
    <w:p w:rsidR="00A10972" w:rsidRDefault="00A10972" w:rsidP="00A10972">
      <w:pPr>
        <w:pBdr>
          <w:top w:val="single" w:sz="4" w:space="1" w:color="auto"/>
        </w:pBdr>
        <w:suppressAutoHyphens w:val="0"/>
        <w:spacing w:after="0"/>
        <w:jc w:val="left"/>
        <w:rPr>
          <w:rFonts w:cs="Arial"/>
          <w:sz w:val="2"/>
          <w:szCs w:val="2"/>
          <w:lang w:eastAsia="ru-RU"/>
        </w:rPr>
      </w:pPr>
    </w:p>
    <w:p w:rsidR="00A10972" w:rsidRDefault="00A10972" w:rsidP="00A10972">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Tr="00A10972">
        <w:tc>
          <w:tcPr>
            <w:tcW w:w="3685"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Каркасные с </w:t>
            </w:r>
            <w:r w:rsidR="00E04613">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lastRenderedPageBreak/>
              <w:t>чердачные</w:t>
            </w: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A10972" w:rsidRDefault="00EC6FB8">
            <w:pPr>
              <w:suppressAutoHyphens w:val="0"/>
              <w:spacing w:after="0"/>
              <w:jc w:val="left"/>
              <w:rPr>
                <w:rFonts w:cs="Arial"/>
                <w:szCs w:val="20"/>
                <w:lang w:eastAsia="ru-RU"/>
              </w:rPr>
            </w:pPr>
            <w:r>
              <w:rPr>
                <w:rFonts w:cs="Arial"/>
                <w:lang w:eastAsia="ru-RU"/>
              </w:rPr>
              <w:t>Хорошее</w:t>
            </w:r>
          </w:p>
          <w:p w:rsidR="00A10972" w:rsidRDefault="00A10972">
            <w:pPr>
              <w:suppressAutoHyphens w:val="0"/>
              <w:spacing w:after="0"/>
              <w:jc w:val="left"/>
              <w:rPr>
                <w:rFonts w:cs="Arial"/>
                <w:szCs w:val="20"/>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A10972" w:rsidRDefault="00A10972">
            <w:pPr>
              <w:suppressAutoHyphens w:val="0"/>
              <w:spacing w:after="0"/>
              <w:jc w:val="left"/>
              <w:rPr>
                <w:rFonts w:cs="Arial"/>
                <w:lang w:eastAsia="ru-RU"/>
              </w:rPr>
            </w:pPr>
          </w:p>
          <w:p w:rsidR="00A10972" w:rsidRDefault="00EC6FB8">
            <w:pPr>
              <w:suppressAutoHyphens w:val="0"/>
              <w:spacing w:after="0"/>
              <w:jc w:val="left"/>
              <w:rPr>
                <w:rFonts w:cs="Arial"/>
                <w:szCs w:val="20"/>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A10972" w:rsidRDefault="00EC6FB8">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A10972" w:rsidRDefault="00EC6FB8" w:rsidP="00EC6FB8">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EC6FB8">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Хорошее</w:t>
            </w: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A10972" w:rsidRDefault="00A10972">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tcPr>
          <w:p w:rsidR="00A10972" w:rsidRDefault="00A10972">
            <w:pPr>
              <w:suppressAutoHyphens w:val="0"/>
              <w:spacing w:after="0"/>
              <w:ind w:left="993"/>
              <w:jc w:val="left"/>
              <w:rPr>
                <w:rFonts w:cs="Arial"/>
                <w:lang w:eastAsia="ru-RU"/>
              </w:rPr>
            </w:pPr>
          </w:p>
          <w:p w:rsidR="00A10972" w:rsidRDefault="00A10972">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Требуется ремонт</w:t>
            </w:r>
          </w:p>
        </w:tc>
      </w:tr>
    </w:tbl>
    <w:p w:rsidR="00A10972" w:rsidRDefault="00A10972" w:rsidP="00A10972">
      <w:pPr>
        <w:suppressAutoHyphens w:val="0"/>
        <w:spacing w:before="120" w:after="0"/>
        <w:jc w:val="center"/>
        <w:rPr>
          <w:rFonts w:cs="Arial"/>
          <w:lang w:eastAsia="ru-RU"/>
        </w:rPr>
      </w:pPr>
    </w:p>
    <w:p w:rsidR="00A10972" w:rsidRDefault="00A10972" w:rsidP="00A10972">
      <w:pPr>
        <w:suppressAutoHyphens w:val="0"/>
        <w:spacing w:before="120" w:after="0"/>
        <w:jc w:val="center"/>
        <w:rPr>
          <w:rFonts w:cs="Arial"/>
          <w:lang w:eastAsia="ru-RU"/>
        </w:rPr>
      </w:pPr>
      <w:r>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A10972" w:rsidRDefault="00A10972" w:rsidP="00A10972">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A10972" w:rsidRDefault="00A10972" w:rsidP="00A10972">
      <w:pPr>
        <w:suppressAutoHyphens w:val="0"/>
        <w:spacing w:after="0"/>
        <w:jc w:val="center"/>
        <w:rPr>
          <w:rFonts w:cs="Arial"/>
          <w:lang w:eastAsia="ru-RU"/>
        </w:rPr>
      </w:pPr>
    </w:p>
    <w:p w:rsidR="00A10972" w:rsidRDefault="00A10972" w:rsidP="00A10972">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Tr="00A10972">
        <w:tc>
          <w:tcPr>
            <w:tcW w:w="2580"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83" w:type="dxa"/>
            <w:vAlign w:val="bottom"/>
          </w:tcPr>
          <w:p w:rsidR="00A10972" w:rsidRDefault="00A1097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A10972" w:rsidRDefault="00A10972">
            <w:pPr>
              <w:suppressAutoHyphens w:val="0"/>
              <w:spacing w:after="0"/>
              <w:jc w:val="center"/>
              <w:rPr>
                <w:rFonts w:cs="Arial"/>
                <w:lang w:eastAsia="ru-RU"/>
              </w:rPr>
            </w:pPr>
            <w:r>
              <w:rPr>
                <w:rFonts w:cs="Arial"/>
                <w:lang w:eastAsia="ru-RU"/>
              </w:rPr>
              <w:t>В.П.Проскуряков</w:t>
            </w:r>
          </w:p>
        </w:tc>
      </w:tr>
      <w:tr w:rsidR="00A10972" w:rsidTr="00A10972">
        <w:tc>
          <w:tcPr>
            <w:tcW w:w="2580"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A10972" w:rsidRDefault="00A10972">
            <w:pPr>
              <w:suppressAutoHyphens w:val="0"/>
              <w:spacing w:after="0"/>
              <w:jc w:val="left"/>
              <w:rPr>
                <w:rFonts w:cs="Arial"/>
                <w:sz w:val="18"/>
                <w:szCs w:val="18"/>
                <w:lang w:eastAsia="ru-RU"/>
              </w:rPr>
            </w:pPr>
          </w:p>
        </w:tc>
        <w:tc>
          <w:tcPr>
            <w:tcW w:w="3402"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(ф.и.о.)</w:t>
            </w:r>
          </w:p>
        </w:tc>
      </w:tr>
    </w:tbl>
    <w:p w:rsidR="00A10972" w:rsidRDefault="00A10972" w:rsidP="00A10972">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Tr="00A10972">
        <w:tc>
          <w:tcPr>
            <w:tcW w:w="187"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55"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465" w:type="dxa"/>
            <w:vAlign w:val="bottom"/>
            <w:hideMark/>
          </w:tcPr>
          <w:p w:rsidR="00A10972" w:rsidRDefault="00A10972">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A10972" w:rsidRDefault="00A10972">
            <w:pPr>
              <w:suppressAutoHyphens w:val="0"/>
              <w:spacing w:after="0"/>
              <w:jc w:val="left"/>
              <w:rPr>
                <w:rFonts w:cs="Arial"/>
                <w:lang w:eastAsia="ru-RU"/>
              </w:rPr>
            </w:pPr>
          </w:p>
        </w:tc>
        <w:tc>
          <w:tcPr>
            <w:tcW w:w="255" w:type="dxa"/>
            <w:vAlign w:val="bottom"/>
            <w:hideMark/>
          </w:tcPr>
          <w:p w:rsidR="00A10972" w:rsidRDefault="00A10972">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A10972" w:rsidRDefault="00A10972" w:rsidP="00A10972">
      <w:pPr>
        <w:suppressAutoHyphens w:val="0"/>
        <w:spacing w:before="400" w:after="0"/>
        <w:jc w:val="left"/>
        <w:rPr>
          <w:rFonts w:cs="Arial"/>
          <w:lang w:eastAsia="ru-RU"/>
        </w:rPr>
      </w:pPr>
      <w:r>
        <w:rPr>
          <w:rFonts w:cs="Arial"/>
          <w:lang w:eastAsia="ru-RU"/>
        </w:rPr>
        <w:t>М.П.</w:t>
      </w:r>
    </w:p>
    <w:p w:rsidR="00EC6FB8" w:rsidRDefault="00EC6FB8" w:rsidP="00EC6FB8">
      <w:pPr>
        <w:spacing w:before="400"/>
        <w:jc w:val="center"/>
        <w:outlineLvl w:val="0"/>
        <w:rPr>
          <w:rFonts w:cs="Arial"/>
          <w:b/>
          <w:bCs/>
          <w:sz w:val="26"/>
          <w:szCs w:val="26"/>
          <w:lang w:eastAsia="ru-RU"/>
        </w:rPr>
      </w:pPr>
      <w:r>
        <w:rPr>
          <w:rFonts w:cs="Arial"/>
          <w:b/>
          <w:bCs/>
          <w:sz w:val="26"/>
          <w:szCs w:val="26"/>
          <w:lang w:eastAsia="ru-RU"/>
        </w:rPr>
        <w:t>АКТ</w:t>
      </w:r>
    </w:p>
    <w:p w:rsidR="00EC6FB8" w:rsidRDefault="00EC6FB8" w:rsidP="00EC6FB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C6FB8" w:rsidRDefault="00EC6FB8" w:rsidP="00EC6FB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C6FB8" w:rsidRDefault="00EC6FB8" w:rsidP="00EC6FB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район,  МО «Черемушское», пос. </w:t>
      </w:r>
      <w:proofErr w:type="spellStart"/>
      <w:r>
        <w:rPr>
          <w:rFonts w:cs="Arial"/>
          <w:u w:val="single"/>
          <w:lang w:eastAsia="ru-RU"/>
        </w:rPr>
        <w:t>Черемушский</w:t>
      </w:r>
      <w:proofErr w:type="spellEnd"/>
      <w:r>
        <w:rPr>
          <w:rFonts w:cs="Arial"/>
          <w:u w:val="single"/>
          <w:lang w:eastAsia="ru-RU"/>
        </w:rPr>
        <w:t>, ул. Песчаная, д. 16 «А», корпус 1</w:t>
      </w:r>
    </w:p>
    <w:p w:rsidR="00EC6FB8" w:rsidRDefault="00EC6FB8" w:rsidP="00EC6FB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EC6FB8" w:rsidRDefault="00EC6FB8" w:rsidP="008C0424">
      <w:pPr>
        <w:suppressAutoHyphens w:val="0"/>
        <w:spacing w:after="0"/>
        <w:ind w:firstLine="567"/>
        <w:jc w:val="left"/>
        <w:rPr>
          <w:rFonts w:cs="Arial"/>
          <w:sz w:val="2"/>
          <w:szCs w:val="2"/>
          <w:lang w:eastAsia="ru-RU"/>
        </w:rPr>
      </w:pPr>
      <w:r>
        <w:rPr>
          <w:rFonts w:cs="Arial"/>
          <w:lang w:eastAsia="ru-RU"/>
        </w:rPr>
        <w:t>5. Степень износа по данным государственного технического учет</w:t>
      </w:r>
      <w:r w:rsidR="008C0424">
        <w:rPr>
          <w:rFonts w:cs="Arial"/>
          <w:lang w:eastAsia="ru-RU"/>
        </w:rPr>
        <w:t>а</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EC6FB8" w:rsidRDefault="00EC6FB8" w:rsidP="008C0424">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EC6FB8" w:rsidRDefault="00EC6FB8" w:rsidP="008C042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EC6FB8" w:rsidRDefault="00EC6FB8" w:rsidP="00EC6FB8">
      <w:pPr>
        <w:suppressAutoHyphens w:val="0"/>
        <w:spacing w:after="0"/>
        <w:ind w:firstLine="567"/>
        <w:jc w:val="left"/>
        <w:rPr>
          <w:rFonts w:cs="Arial"/>
          <w:lang w:eastAsia="ru-RU"/>
        </w:rPr>
      </w:pPr>
      <w:r>
        <w:rPr>
          <w:rFonts w:cs="Arial"/>
          <w:lang w:eastAsia="ru-RU"/>
        </w:rPr>
        <w:t xml:space="preserve">13. Наличие мезонина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EC6FB8" w:rsidRDefault="00EC6FB8" w:rsidP="008C042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EC6FB8" w:rsidRDefault="00EC6FB8" w:rsidP="008C042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EC6FB8" w:rsidRDefault="00EC6FB8" w:rsidP="008C042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496108">
        <w:rPr>
          <w:rFonts w:cs="Arial"/>
          <w:b/>
          <w:lang w:eastAsia="ru-RU"/>
        </w:rPr>
        <w:t>1290</w:t>
      </w:r>
      <w:r>
        <w:rPr>
          <w:rFonts w:cs="Arial"/>
          <w:b/>
          <w:lang w:eastAsia="ru-RU"/>
        </w:rPr>
        <w:t xml:space="preserve"> </w:t>
      </w:r>
      <w:r>
        <w:rPr>
          <w:rFonts w:cs="Arial"/>
          <w:lang w:eastAsia="ru-RU"/>
        </w:rPr>
        <w:t>куб. м</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C6FB8" w:rsidRDefault="00EC6FB8" w:rsidP="008C042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496108">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r>
      <w:r>
        <w:rPr>
          <w:rFonts w:cs="Arial"/>
          <w:lang w:eastAsia="ru-RU"/>
        </w:rPr>
        <w:tab/>
        <w:t>шт.</w:t>
      </w:r>
    </w:p>
    <w:p w:rsidR="00EC6FB8" w:rsidRDefault="00EC6FB8" w:rsidP="008C042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EC6FB8" w:rsidRDefault="00EC6FB8" w:rsidP="008C042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C6FB8" w:rsidRDefault="00EC6FB8" w:rsidP="008C042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EC6FB8" w:rsidRDefault="00EC6FB8" w:rsidP="008C042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C6FB8" w:rsidRDefault="00EC6FB8" w:rsidP="00EC6FB8">
      <w:pPr>
        <w:suppressAutoHyphens w:val="0"/>
        <w:spacing w:before="360" w:after="240"/>
        <w:jc w:val="center"/>
        <w:outlineLvl w:val="0"/>
        <w:rPr>
          <w:rFonts w:cs="Arial"/>
          <w:lang w:eastAsia="ru-RU"/>
        </w:rPr>
      </w:pPr>
      <w:r>
        <w:rPr>
          <w:rFonts w:cs="Arial"/>
          <w:lang w:val="en-US" w:eastAsia="ru-RU"/>
        </w:rPr>
        <w:lastRenderedPageBreak/>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C6FB8" w:rsidTr="00F06571">
        <w:tc>
          <w:tcPr>
            <w:tcW w:w="3685"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F06571">
        <w:trPr>
          <w:cantSplit/>
        </w:trPr>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F06571">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xml:space="preserve">, покрыты </w:t>
            </w:r>
            <w:r w:rsidR="00EC6FB8">
              <w:rPr>
                <w:rFonts w:cs="Arial"/>
                <w:lang w:eastAsia="ru-RU"/>
              </w:rPr>
              <w:t>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EC6FB8" w:rsidRDefault="00EC6FB8" w:rsidP="00F06571">
            <w:pPr>
              <w:suppressAutoHyphens w:val="0"/>
              <w:spacing w:after="0"/>
              <w:jc w:val="left"/>
              <w:rPr>
                <w:rFonts w:cs="Arial"/>
                <w:szCs w:val="20"/>
                <w:lang w:eastAsia="ru-RU"/>
              </w:rPr>
            </w:pPr>
            <w:r>
              <w:rPr>
                <w:rFonts w:cs="Arial"/>
                <w:lang w:eastAsia="ru-RU"/>
              </w:rPr>
              <w:t>Хорошее</w:t>
            </w:r>
          </w:p>
          <w:p w:rsidR="00EC6FB8" w:rsidRDefault="00EC6FB8" w:rsidP="00F06571">
            <w:pPr>
              <w:suppressAutoHyphens w:val="0"/>
              <w:spacing w:after="0"/>
              <w:jc w:val="left"/>
              <w:rPr>
                <w:rFonts w:cs="Arial"/>
                <w:szCs w:val="20"/>
                <w:lang w:eastAsia="ru-RU"/>
              </w:rPr>
            </w:pPr>
          </w:p>
        </w:tc>
      </w:tr>
      <w:tr w:rsidR="00EC6FB8"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EC6FB8" w:rsidRDefault="00EC6FB8" w:rsidP="00F06571">
            <w:pPr>
              <w:suppressAutoHyphens w:val="0"/>
              <w:spacing w:after="0"/>
              <w:jc w:val="left"/>
              <w:rPr>
                <w:rFonts w:cs="Arial"/>
                <w:lang w:eastAsia="ru-RU"/>
              </w:rPr>
            </w:pPr>
          </w:p>
          <w:p w:rsidR="00EC6FB8" w:rsidRDefault="00EC6FB8" w:rsidP="00F06571">
            <w:pPr>
              <w:suppressAutoHyphens w:val="0"/>
              <w:spacing w:after="0"/>
              <w:jc w:val="left"/>
              <w:rPr>
                <w:rFonts w:cs="Arial"/>
                <w:szCs w:val="20"/>
                <w:lang w:eastAsia="ru-RU"/>
              </w:rPr>
            </w:pPr>
            <w:r>
              <w:rPr>
                <w:rFonts w:cs="Arial"/>
                <w:lang w:eastAsia="ru-RU"/>
              </w:rPr>
              <w:t>Хорошее</w:t>
            </w:r>
          </w:p>
        </w:tc>
      </w:tr>
      <w:tr w:rsidR="00EC6FB8" w:rsidTr="00F06571">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szCs w:val="20"/>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F06571">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Хорошее</w:t>
            </w:r>
          </w:p>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p>
        </w:tc>
      </w:tr>
      <w:tr w:rsidR="00EC6FB8"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F06571">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F06571">
        <w:tc>
          <w:tcPr>
            <w:tcW w:w="3685" w:type="dxa"/>
            <w:tcBorders>
              <w:top w:val="nil"/>
              <w:left w:val="single" w:sz="4" w:space="0" w:color="auto"/>
              <w:bottom w:val="nil"/>
              <w:right w:val="single" w:sz="4" w:space="0" w:color="auto"/>
            </w:tcBorders>
            <w:vAlign w:val="bottom"/>
          </w:tcPr>
          <w:p w:rsidR="00EC6FB8" w:rsidRDefault="00EC6FB8" w:rsidP="00F06571">
            <w:pPr>
              <w:suppressAutoHyphens w:val="0"/>
              <w:spacing w:after="0"/>
              <w:ind w:left="993"/>
              <w:jc w:val="left"/>
              <w:rPr>
                <w:rFonts w:cs="Arial"/>
                <w:lang w:eastAsia="ru-RU"/>
              </w:rPr>
            </w:pPr>
          </w:p>
          <w:p w:rsidR="00EC6FB8" w:rsidRDefault="00EC6FB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lastRenderedPageBreak/>
              <w:t>водоотведение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Требуется ремонт</w:t>
            </w:r>
          </w:p>
        </w:tc>
      </w:tr>
    </w:tbl>
    <w:p w:rsidR="00EC6FB8" w:rsidRDefault="00EC6FB8" w:rsidP="00EC6FB8">
      <w:pPr>
        <w:suppressAutoHyphens w:val="0"/>
        <w:spacing w:before="120" w:after="0"/>
        <w:jc w:val="center"/>
        <w:rPr>
          <w:rFonts w:cs="Arial"/>
          <w:lang w:eastAsia="ru-RU"/>
        </w:rPr>
      </w:pPr>
    </w:p>
    <w:p w:rsidR="00EC6FB8" w:rsidRDefault="00EC6FB8" w:rsidP="00EC6FB8">
      <w:pPr>
        <w:suppressAutoHyphens w:val="0"/>
        <w:spacing w:before="120" w:after="0"/>
        <w:jc w:val="center"/>
        <w:rPr>
          <w:rFonts w:cs="Arial"/>
          <w:lang w:eastAsia="ru-RU"/>
        </w:rPr>
      </w:pPr>
      <w:r>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EC6FB8" w:rsidRDefault="00EC6FB8" w:rsidP="00EC6FB8">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EC6FB8" w:rsidRDefault="00EC6FB8" w:rsidP="00EC6FB8">
      <w:pPr>
        <w:suppressAutoHyphens w:val="0"/>
        <w:spacing w:after="0"/>
        <w:jc w:val="center"/>
        <w:rPr>
          <w:rFonts w:cs="Arial"/>
          <w:lang w:eastAsia="ru-RU"/>
        </w:rPr>
      </w:pPr>
    </w:p>
    <w:p w:rsidR="00EC6FB8" w:rsidRDefault="00EC6FB8" w:rsidP="00EC6FB8">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EC6FB8" w:rsidTr="00F06571">
        <w:tc>
          <w:tcPr>
            <w:tcW w:w="2580" w:type="dxa"/>
            <w:tcBorders>
              <w:top w:val="nil"/>
              <w:left w:val="nil"/>
              <w:bottom w:val="single" w:sz="4" w:space="0" w:color="auto"/>
              <w:right w:val="nil"/>
            </w:tcBorders>
            <w:vAlign w:val="bottom"/>
          </w:tcPr>
          <w:p w:rsidR="00EC6FB8" w:rsidRDefault="00EC6FB8" w:rsidP="00F06571">
            <w:pPr>
              <w:suppressAutoHyphens w:val="0"/>
              <w:spacing w:after="0"/>
              <w:jc w:val="center"/>
              <w:rPr>
                <w:rFonts w:cs="Arial"/>
                <w:lang w:eastAsia="ru-RU"/>
              </w:rPr>
            </w:pPr>
          </w:p>
        </w:tc>
        <w:tc>
          <w:tcPr>
            <w:tcW w:w="283" w:type="dxa"/>
            <w:vAlign w:val="bottom"/>
          </w:tcPr>
          <w:p w:rsidR="00EC6FB8" w:rsidRDefault="00EC6FB8" w:rsidP="00F06571">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6FB8" w:rsidRDefault="00EC6FB8" w:rsidP="00F06571">
            <w:pPr>
              <w:suppressAutoHyphens w:val="0"/>
              <w:spacing w:after="0"/>
              <w:jc w:val="center"/>
              <w:rPr>
                <w:rFonts w:cs="Arial"/>
                <w:lang w:eastAsia="ru-RU"/>
              </w:rPr>
            </w:pPr>
            <w:r>
              <w:rPr>
                <w:rFonts w:cs="Arial"/>
                <w:lang w:eastAsia="ru-RU"/>
              </w:rPr>
              <w:t>В.П.Проскуряков</w:t>
            </w:r>
          </w:p>
        </w:tc>
      </w:tr>
      <w:tr w:rsidR="00EC6FB8" w:rsidTr="00F06571">
        <w:tc>
          <w:tcPr>
            <w:tcW w:w="2580" w:type="dxa"/>
            <w:hideMark/>
          </w:tcPr>
          <w:p w:rsidR="00EC6FB8" w:rsidRDefault="00EC6FB8" w:rsidP="00F06571">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EC6FB8" w:rsidRDefault="00EC6FB8" w:rsidP="00F06571">
            <w:pPr>
              <w:suppressAutoHyphens w:val="0"/>
              <w:spacing w:after="0"/>
              <w:jc w:val="left"/>
              <w:rPr>
                <w:rFonts w:cs="Arial"/>
                <w:sz w:val="18"/>
                <w:szCs w:val="18"/>
                <w:lang w:eastAsia="ru-RU"/>
              </w:rPr>
            </w:pPr>
          </w:p>
        </w:tc>
        <w:tc>
          <w:tcPr>
            <w:tcW w:w="3402" w:type="dxa"/>
            <w:hideMark/>
          </w:tcPr>
          <w:p w:rsidR="00EC6FB8" w:rsidRDefault="00EC6FB8" w:rsidP="00F06571">
            <w:pPr>
              <w:suppressAutoHyphens w:val="0"/>
              <w:spacing w:after="0"/>
              <w:jc w:val="center"/>
              <w:rPr>
                <w:rFonts w:cs="Arial"/>
                <w:sz w:val="18"/>
                <w:szCs w:val="18"/>
                <w:lang w:eastAsia="ru-RU"/>
              </w:rPr>
            </w:pPr>
            <w:r>
              <w:rPr>
                <w:rFonts w:cs="Arial"/>
                <w:sz w:val="18"/>
                <w:szCs w:val="18"/>
                <w:lang w:eastAsia="ru-RU"/>
              </w:rPr>
              <w:t>(ф.и.о.)</w:t>
            </w:r>
          </w:p>
        </w:tc>
      </w:tr>
    </w:tbl>
    <w:p w:rsidR="00EC6FB8" w:rsidRDefault="00EC6FB8" w:rsidP="00EC6FB8">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EC6FB8" w:rsidTr="00F06571">
        <w:tc>
          <w:tcPr>
            <w:tcW w:w="187" w:type="dxa"/>
            <w:vAlign w:val="bottom"/>
            <w:hideMark/>
          </w:tcPr>
          <w:p w:rsidR="00EC6FB8" w:rsidRDefault="00EC6FB8" w:rsidP="00F06571">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EC6FB8" w:rsidRDefault="00EC6FB8" w:rsidP="00F06571">
            <w:pPr>
              <w:suppressAutoHyphens w:val="0"/>
              <w:spacing w:after="0"/>
              <w:jc w:val="center"/>
              <w:rPr>
                <w:rFonts w:cs="Arial"/>
                <w:lang w:eastAsia="ru-RU"/>
              </w:rPr>
            </w:pPr>
          </w:p>
        </w:tc>
        <w:tc>
          <w:tcPr>
            <w:tcW w:w="255" w:type="dxa"/>
            <w:vAlign w:val="bottom"/>
            <w:hideMark/>
          </w:tcPr>
          <w:p w:rsidR="00EC6FB8" w:rsidRDefault="00EC6FB8" w:rsidP="00F06571">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EC6FB8" w:rsidRDefault="00EC6FB8" w:rsidP="00F06571">
            <w:pPr>
              <w:suppressAutoHyphens w:val="0"/>
              <w:spacing w:after="0"/>
              <w:jc w:val="center"/>
              <w:rPr>
                <w:rFonts w:cs="Arial"/>
                <w:lang w:eastAsia="ru-RU"/>
              </w:rPr>
            </w:pPr>
          </w:p>
        </w:tc>
        <w:tc>
          <w:tcPr>
            <w:tcW w:w="465" w:type="dxa"/>
            <w:vAlign w:val="bottom"/>
            <w:hideMark/>
          </w:tcPr>
          <w:p w:rsidR="00EC6FB8" w:rsidRDefault="00EC6FB8" w:rsidP="00F06571">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EC6FB8" w:rsidRDefault="00EC6FB8" w:rsidP="00F06571">
            <w:pPr>
              <w:suppressAutoHyphens w:val="0"/>
              <w:spacing w:after="0"/>
              <w:jc w:val="left"/>
              <w:rPr>
                <w:rFonts w:cs="Arial"/>
                <w:lang w:eastAsia="ru-RU"/>
              </w:rPr>
            </w:pPr>
          </w:p>
        </w:tc>
        <w:tc>
          <w:tcPr>
            <w:tcW w:w="255" w:type="dxa"/>
            <w:vAlign w:val="bottom"/>
            <w:hideMark/>
          </w:tcPr>
          <w:p w:rsidR="00EC6FB8" w:rsidRDefault="00EC6FB8" w:rsidP="00F06571">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EC6FB8" w:rsidRDefault="00EC6FB8" w:rsidP="00EC6FB8">
      <w:pPr>
        <w:suppressAutoHyphens w:val="0"/>
        <w:spacing w:before="400" w:after="0"/>
        <w:jc w:val="left"/>
        <w:rPr>
          <w:rFonts w:cs="Arial"/>
          <w:lang w:eastAsia="ru-RU"/>
        </w:rPr>
      </w:pPr>
      <w:r>
        <w:rPr>
          <w:rFonts w:cs="Arial"/>
          <w:lang w:eastAsia="ru-RU"/>
        </w:rPr>
        <w:t>М.П.</w:t>
      </w:r>
    </w:p>
    <w:p w:rsidR="00496108" w:rsidRDefault="00496108">
      <w:pPr>
        <w:suppressAutoHyphens w:val="0"/>
        <w:spacing w:after="0"/>
        <w:jc w:val="left"/>
        <w:rPr>
          <w:rFonts w:cs="Arial"/>
          <w:b/>
          <w:bCs/>
          <w:sz w:val="26"/>
          <w:szCs w:val="26"/>
          <w:lang w:eastAsia="ru-RU"/>
        </w:rPr>
      </w:pPr>
      <w:r>
        <w:rPr>
          <w:rFonts w:cs="Arial"/>
          <w:b/>
          <w:bCs/>
          <w:sz w:val="26"/>
          <w:szCs w:val="26"/>
          <w:lang w:eastAsia="ru-RU"/>
        </w:rPr>
        <w:br w:type="page"/>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район,  МО «Черемушское», пос. </w:t>
      </w:r>
      <w:proofErr w:type="spellStart"/>
      <w:r>
        <w:rPr>
          <w:rFonts w:cs="Arial"/>
          <w:u w:val="single"/>
          <w:lang w:eastAsia="ru-RU"/>
        </w:rPr>
        <w:t>Черемушский</w:t>
      </w:r>
      <w:proofErr w:type="spellEnd"/>
      <w:r>
        <w:rPr>
          <w:rFonts w:cs="Arial"/>
          <w:u w:val="single"/>
          <w:lang w:eastAsia="ru-RU"/>
        </w:rPr>
        <w:t>, ул. Песчаная, д. 16 «А», корпус 2</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9-ти квартирный малоэтажный жилой дом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496108" w:rsidRDefault="00496108" w:rsidP="006A0C47">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1465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453,1</w:t>
      </w:r>
      <w:r>
        <w:rPr>
          <w:rFonts w:cs="Arial"/>
          <w:lang w:eastAsia="ru-RU"/>
        </w:rPr>
        <w:t xml:space="preserve"> 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453,1</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6A0C47">
        <w:rPr>
          <w:rFonts w:cs="Arial"/>
          <w:lang w:eastAsia="ru-RU"/>
        </w:rPr>
        <w:t xml:space="preserve"> </w:t>
      </w:r>
      <w:r>
        <w:rPr>
          <w:rFonts w:cs="Arial"/>
          <w:lang w:eastAsia="ru-RU"/>
        </w:rPr>
        <w:t>шт.</w:t>
      </w:r>
    </w:p>
    <w:p w:rsidR="00496108" w:rsidRDefault="00496108" w:rsidP="00496108">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496108" w:rsidRDefault="00496108" w:rsidP="006A0C47">
      <w:pPr>
        <w:tabs>
          <w:tab w:val="left" w:pos="3969"/>
        </w:tabs>
        <w:suppressAutoHyphens w:val="0"/>
        <w:spacing w:after="0"/>
        <w:jc w:val="left"/>
        <w:rPr>
          <w:rFonts w:cs="Arial"/>
          <w:sz w:val="2"/>
          <w:szCs w:val="2"/>
          <w:lang w:eastAsia="ru-RU"/>
        </w:rPr>
      </w:pPr>
      <w:r>
        <w:rPr>
          <w:rFonts w:cs="Arial"/>
          <w:lang w:eastAsia="ru-RU"/>
        </w:rPr>
        <w:t xml:space="preserve">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F06571">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Железобетонная монолитная плита, цоколь – шлакобетонные блоки, </w:t>
            </w:r>
            <w:r>
              <w:rPr>
                <w:rFonts w:cs="Arial"/>
                <w:lang w:eastAsia="ru-RU"/>
              </w:rPr>
              <w:lastRenderedPageBreak/>
              <w:t>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lastRenderedPageBreak/>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496108" w:rsidRDefault="00496108" w:rsidP="00496108">
      <w:pPr>
        <w:suppressAutoHyphens w:val="0"/>
        <w:spacing w:before="120" w:after="0"/>
        <w:jc w:val="center"/>
        <w:rPr>
          <w:rFonts w:cs="Arial"/>
          <w:lang w:eastAsia="ru-RU"/>
        </w:rPr>
      </w:pPr>
    </w:p>
    <w:p w:rsidR="00496108" w:rsidRDefault="00496108" w:rsidP="00496108">
      <w:pPr>
        <w:suppressAutoHyphens w:val="0"/>
        <w:spacing w:before="120" w:after="0"/>
        <w:jc w:val="center"/>
        <w:rPr>
          <w:rFonts w:cs="Arial"/>
          <w:lang w:eastAsia="ru-RU"/>
        </w:rPr>
      </w:pPr>
      <w:r>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96108" w:rsidRDefault="00496108" w:rsidP="00496108">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496108" w:rsidRDefault="00496108" w:rsidP="00496108">
      <w:pPr>
        <w:suppressAutoHyphens w:val="0"/>
        <w:spacing w:after="0"/>
        <w:jc w:val="center"/>
        <w:rPr>
          <w:rFonts w:cs="Arial"/>
          <w:lang w:eastAsia="ru-RU"/>
        </w:rPr>
      </w:pPr>
    </w:p>
    <w:p w:rsidR="00496108" w:rsidRDefault="00496108" w:rsidP="00496108">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Tr="00F06571">
        <w:tc>
          <w:tcPr>
            <w:tcW w:w="2580"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83" w:type="dxa"/>
            <w:vAlign w:val="bottom"/>
          </w:tcPr>
          <w:p w:rsidR="00496108" w:rsidRDefault="00496108" w:rsidP="00F06571">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496108" w:rsidRDefault="00496108" w:rsidP="00F06571">
            <w:pPr>
              <w:suppressAutoHyphens w:val="0"/>
              <w:spacing w:after="0"/>
              <w:jc w:val="center"/>
              <w:rPr>
                <w:rFonts w:cs="Arial"/>
                <w:lang w:eastAsia="ru-RU"/>
              </w:rPr>
            </w:pPr>
            <w:r>
              <w:rPr>
                <w:rFonts w:cs="Arial"/>
                <w:lang w:eastAsia="ru-RU"/>
              </w:rPr>
              <w:t>В.П.Проскуряков</w:t>
            </w:r>
          </w:p>
        </w:tc>
      </w:tr>
      <w:tr w:rsidR="00496108" w:rsidTr="00F06571">
        <w:tc>
          <w:tcPr>
            <w:tcW w:w="2580"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496108" w:rsidRDefault="00496108" w:rsidP="00F06571">
            <w:pPr>
              <w:suppressAutoHyphens w:val="0"/>
              <w:spacing w:after="0"/>
              <w:jc w:val="left"/>
              <w:rPr>
                <w:rFonts w:cs="Arial"/>
                <w:sz w:val="18"/>
                <w:szCs w:val="18"/>
                <w:lang w:eastAsia="ru-RU"/>
              </w:rPr>
            </w:pPr>
          </w:p>
        </w:tc>
        <w:tc>
          <w:tcPr>
            <w:tcW w:w="3402"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(ф.и.о.)</w:t>
            </w:r>
          </w:p>
        </w:tc>
      </w:tr>
    </w:tbl>
    <w:p w:rsidR="00496108" w:rsidRDefault="00496108" w:rsidP="00496108">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Tr="00F06571">
        <w:tc>
          <w:tcPr>
            <w:tcW w:w="187"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55"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465" w:type="dxa"/>
            <w:vAlign w:val="bottom"/>
            <w:hideMark/>
          </w:tcPr>
          <w:p w:rsidR="00496108" w:rsidRDefault="00496108" w:rsidP="00F06571">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496108" w:rsidRDefault="00496108" w:rsidP="00F06571">
            <w:pPr>
              <w:suppressAutoHyphens w:val="0"/>
              <w:spacing w:after="0"/>
              <w:jc w:val="left"/>
              <w:rPr>
                <w:rFonts w:cs="Arial"/>
                <w:lang w:eastAsia="ru-RU"/>
              </w:rPr>
            </w:pPr>
          </w:p>
        </w:tc>
        <w:tc>
          <w:tcPr>
            <w:tcW w:w="255" w:type="dxa"/>
            <w:vAlign w:val="bottom"/>
            <w:hideMark/>
          </w:tcPr>
          <w:p w:rsidR="00496108" w:rsidRDefault="00496108" w:rsidP="00F06571">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496108" w:rsidRDefault="00496108" w:rsidP="00496108">
      <w:pPr>
        <w:suppressAutoHyphens w:val="0"/>
        <w:spacing w:before="400" w:after="0"/>
        <w:jc w:val="left"/>
        <w:rPr>
          <w:rFonts w:cs="Arial"/>
          <w:lang w:eastAsia="ru-RU"/>
        </w:rPr>
      </w:pPr>
      <w:r>
        <w:rPr>
          <w:rFonts w:cs="Arial"/>
          <w:lang w:eastAsia="ru-RU"/>
        </w:rPr>
        <w:t>М.П.</w:t>
      </w:r>
    </w:p>
    <w:p w:rsidR="00496108" w:rsidRDefault="00496108" w:rsidP="00496108">
      <w:pPr>
        <w:suppressAutoHyphens w:val="0"/>
        <w:spacing w:before="400" w:after="0"/>
        <w:jc w:val="left"/>
        <w:rPr>
          <w:rFonts w:cs="Arial"/>
          <w:lang w:eastAsia="ru-RU"/>
        </w:rPr>
      </w:pPr>
    </w:p>
    <w:p w:rsidR="006A0C47" w:rsidRDefault="006A0C47">
      <w:pPr>
        <w:suppressAutoHyphens w:val="0"/>
        <w:spacing w:after="0"/>
        <w:jc w:val="left"/>
        <w:rPr>
          <w:rFonts w:cs="Arial"/>
          <w:b/>
          <w:bCs/>
          <w:sz w:val="26"/>
          <w:szCs w:val="26"/>
          <w:lang w:eastAsia="ru-RU"/>
        </w:rPr>
      </w:pPr>
      <w:r>
        <w:rPr>
          <w:rFonts w:cs="Arial"/>
          <w:b/>
          <w:bCs/>
          <w:sz w:val="26"/>
          <w:szCs w:val="26"/>
          <w:lang w:eastAsia="ru-RU"/>
        </w:rPr>
        <w:br w:type="page"/>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район,  МО «Черемушское», пос. </w:t>
      </w:r>
      <w:proofErr w:type="spellStart"/>
      <w:r>
        <w:rPr>
          <w:rFonts w:cs="Arial"/>
          <w:u w:val="single"/>
          <w:lang w:eastAsia="ru-RU"/>
        </w:rPr>
        <w:t>Черемушский</w:t>
      </w:r>
      <w:proofErr w:type="spellEnd"/>
      <w:r>
        <w:rPr>
          <w:rFonts w:cs="Arial"/>
          <w:u w:val="single"/>
          <w:lang w:eastAsia="ru-RU"/>
        </w:rPr>
        <w:t>, ул. Песчаная, д. 16 «А», корпус 3</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9-ти 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821</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266,5</w:t>
      </w:r>
      <w:r>
        <w:rPr>
          <w:rFonts w:cs="Arial"/>
          <w:lang w:eastAsia="ru-RU"/>
        </w:rPr>
        <w:tab/>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266,5</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25. Кадастровый номер земельного участка (при его наличии)</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F06571">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496108" w:rsidRDefault="00496108" w:rsidP="00496108">
      <w:pPr>
        <w:suppressAutoHyphens w:val="0"/>
        <w:spacing w:before="120" w:after="0"/>
        <w:jc w:val="center"/>
        <w:rPr>
          <w:rFonts w:cs="Arial"/>
          <w:lang w:eastAsia="ru-RU"/>
        </w:rPr>
      </w:pPr>
    </w:p>
    <w:p w:rsidR="00496108" w:rsidRDefault="00496108" w:rsidP="00496108">
      <w:pPr>
        <w:suppressAutoHyphens w:val="0"/>
        <w:spacing w:before="120" w:after="0"/>
        <w:jc w:val="center"/>
        <w:rPr>
          <w:rFonts w:cs="Arial"/>
          <w:lang w:eastAsia="ru-RU"/>
        </w:rPr>
      </w:pPr>
      <w:r>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96108" w:rsidRDefault="00496108" w:rsidP="00496108">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496108" w:rsidRDefault="00496108" w:rsidP="00496108">
      <w:pPr>
        <w:suppressAutoHyphens w:val="0"/>
        <w:spacing w:after="0"/>
        <w:jc w:val="center"/>
        <w:rPr>
          <w:rFonts w:cs="Arial"/>
          <w:lang w:eastAsia="ru-RU"/>
        </w:rPr>
      </w:pPr>
    </w:p>
    <w:p w:rsidR="00496108" w:rsidRDefault="00496108" w:rsidP="00496108">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Tr="00F06571">
        <w:tc>
          <w:tcPr>
            <w:tcW w:w="2580"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83" w:type="dxa"/>
            <w:vAlign w:val="bottom"/>
          </w:tcPr>
          <w:p w:rsidR="00496108" w:rsidRDefault="00496108" w:rsidP="00F06571">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496108" w:rsidRDefault="00496108" w:rsidP="00F06571">
            <w:pPr>
              <w:suppressAutoHyphens w:val="0"/>
              <w:spacing w:after="0"/>
              <w:jc w:val="center"/>
              <w:rPr>
                <w:rFonts w:cs="Arial"/>
                <w:lang w:eastAsia="ru-RU"/>
              </w:rPr>
            </w:pPr>
            <w:r>
              <w:rPr>
                <w:rFonts w:cs="Arial"/>
                <w:lang w:eastAsia="ru-RU"/>
              </w:rPr>
              <w:t>В.П.Проскуряков</w:t>
            </w:r>
          </w:p>
        </w:tc>
      </w:tr>
      <w:tr w:rsidR="00496108" w:rsidTr="00F06571">
        <w:tc>
          <w:tcPr>
            <w:tcW w:w="2580"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496108" w:rsidRDefault="00496108" w:rsidP="00F06571">
            <w:pPr>
              <w:suppressAutoHyphens w:val="0"/>
              <w:spacing w:after="0"/>
              <w:jc w:val="left"/>
              <w:rPr>
                <w:rFonts w:cs="Arial"/>
                <w:sz w:val="18"/>
                <w:szCs w:val="18"/>
                <w:lang w:eastAsia="ru-RU"/>
              </w:rPr>
            </w:pPr>
          </w:p>
        </w:tc>
        <w:tc>
          <w:tcPr>
            <w:tcW w:w="3402"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(ф.и.о.)</w:t>
            </w:r>
          </w:p>
        </w:tc>
      </w:tr>
    </w:tbl>
    <w:p w:rsidR="00496108" w:rsidRDefault="00496108" w:rsidP="00496108">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Tr="00F06571">
        <w:tc>
          <w:tcPr>
            <w:tcW w:w="187"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55"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465" w:type="dxa"/>
            <w:vAlign w:val="bottom"/>
            <w:hideMark/>
          </w:tcPr>
          <w:p w:rsidR="00496108" w:rsidRDefault="00496108" w:rsidP="00F06571">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496108" w:rsidRDefault="00496108" w:rsidP="00F06571">
            <w:pPr>
              <w:suppressAutoHyphens w:val="0"/>
              <w:spacing w:after="0"/>
              <w:jc w:val="left"/>
              <w:rPr>
                <w:rFonts w:cs="Arial"/>
                <w:lang w:eastAsia="ru-RU"/>
              </w:rPr>
            </w:pPr>
          </w:p>
        </w:tc>
        <w:tc>
          <w:tcPr>
            <w:tcW w:w="255" w:type="dxa"/>
            <w:vAlign w:val="bottom"/>
            <w:hideMark/>
          </w:tcPr>
          <w:p w:rsidR="00496108" w:rsidRDefault="00496108" w:rsidP="00F06571">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496108" w:rsidRDefault="00496108" w:rsidP="00496108">
      <w:pPr>
        <w:suppressAutoHyphens w:val="0"/>
        <w:spacing w:before="400" w:after="0"/>
        <w:jc w:val="left"/>
        <w:rPr>
          <w:rFonts w:cs="Arial"/>
          <w:lang w:eastAsia="ru-RU"/>
        </w:rPr>
      </w:pPr>
      <w:r>
        <w:rPr>
          <w:rFonts w:cs="Arial"/>
          <w:lang w:eastAsia="ru-RU"/>
        </w:rPr>
        <w:t>М.П.</w:t>
      </w:r>
    </w:p>
    <w:p w:rsidR="00496108" w:rsidRDefault="00496108">
      <w:pPr>
        <w:suppressAutoHyphens w:val="0"/>
        <w:spacing w:after="0"/>
        <w:jc w:val="left"/>
        <w:rPr>
          <w:sz w:val="22"/>
          <w:szCs w:val="22"/>
          <w:lang w:eastAsia="ru-RU"/>
        </w:rPr>
      </w:pPr>
      <w:r>
        <w:rPr>
          <w:sz w:val="22"/>
          <w:szCs w:val="22"/>
          <w:lang w:eastAsia="ru-RU"/>
        </w:rPr>
        <w:br w:type="page"/>
      </w:r>
    </w:p>
    <w:p w:rsidR="00F06571" w:rsidRDefault="00F06571" w:rsidP="00F06571">
      <w:pPr>
        <w:suppressAutoHyphens w:val="0"/>
        <w:spacing w:after="0"/>
        <w:jc w:val="right"/>
        <w:rPr>
          <w:rFonts w:cs="Arial"/>
          <w:sz w:val="20"/>
          <w:szCs w:val="20"/>
          <w:lang w:eastAsia="ru-RU"/>
        </w:rPr>
      </w:pPr>
      <w:r>
        <w:rPr>
          <w:rFonts w:cs="Arial"/>
          <w:sz w:val="20"/>
          <w:szCs w:val="20"/>
          <w:lang w:eastAsia="ru-RU"/>
        </w:rPr>
        <w:lastRenderedPageBreak/>
        <w:t>Приложение  № 2 (ЛОТ 2)</w:t>
      </w:r>
    </w:p>
    <w:p w:rsidR="00F06571" w:rsidRDefault="00F06571" w:rsidP="00F06571">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2023  г.</w:t>
      </w:r>
    </w:p>
    <w:p w:rsidR="00F06571" w:rsidRDefault="00F06571" w:rsidP="00F06571">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(должность, ф.и.о. руководителя органа</w:t>
      </w:r>
      <w:proofErr w:type="gramEnd"/>
    </w:p>
    <w:p w:rsidR="00F06571" w:rsidRDefault="00F06571" w:rsidP="00F06571">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Tr="00F06571">
        <w:tc>
          <w:tcPr>
            <w:tcW w:w="187"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3</w:t>
            </w:r>
          </w:p>
        </w:tc>
        <w:tc>
          <w:tcPr>
            <w:tcW w:w="25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F06571" w:rsidRDefault="00F06571" w:rsidP="00F06571">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F06571" w:rsidRDefault="00F06571" w:rsidP="00496108">
      <w:pPr>
        <w:spacing w:before="400"/>
        <w:jc w:val="center"/>
        <w:outlineLvl w:val="0"/>
        <w:rPr>
          <w:rFonts w:cs="Arial"/>
          <w:b/>
          <w:bCs/>
          <w:sz w:val="26"/>
          <w:szCs w:val="26"/>
          <w:lang w:eastAsia="ru-RU"/>
        </w:rPr>
      </w:pP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район,  МО «Черемушское», пос. </w:t>
      </w:r>
      <w:proofErr w:type="spellStart"/>
      <w:r>
        <w:rPr>
          <w:rFonts w:cs="Arial"/>
          <w:u w:val="single"/>
          <w:lang w:eastAsia="ru-RU"/>
        </w:rPr>
        <w:t>Черемушский</w:t>
      </w:r>
      <w:proofErr w:type="spellEnd"/>
      <w:r>
        <w:rPr>
          <w:rFonts w:cs="Arial"/>
          <w:u w:val="single"/>
          <w:lang w:eastAsia="ru-RU"/>
        </w:rPr>
        <w:t>, ул. Механизаторов, д. 7</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2013</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A0C47" w:rsidRDefault="00496108" w:rsidP="00496108">
      <w:pPr>
        <w:suppressAutoHyphens w:val="0"/>
        <w:spacing w:after="0"/>
        <w:ind w:firstLine="567"/>
        <w:jc w:val="left"/>
        <w:rPr>
          <w:rFonts w:cs="Arial"/>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sidR="00BC2408">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BC2408">
        <w:rPr>
          <w:rFonts w:cs="Arial"/>
          <w:b/>
          <w:lang w:eastAsia="ru-RU"/>
        </w:rPr>
        <w:t>10</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BC2408">
        <w:rPr>
          <w:rFonts w:cs="Arial"/>
          <w:b/>
          <w:lang w:eastAsia="ru-RU"/>
        </w:rPr>
        <w:t>1133</w:t>
      </w:r>
      <w:r>
        <w:rPr>
          <w:rFonts w:cs="Arial"/>
          <w:b/>
          <w:lang w:eastAsia="ru-RU"/>
        </w:rPr>
        <w:t xml:space="preserve">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BC2408">
        <w:rPr>
          <w:rFonts w:cs="Arial"/>
          <w:b/>
          <w:lang w:eastAsia="ru-RU"/>
        </w:rPr>
        <w:t>338,1</w:t>
      </w:r>
      <w:r w:rsidR="006A0C47">
        <w:rPr>
          <w:rFonts w:cs="Arial"/>
          <w:b/>
          <w:lang w:eastAsia="ru-RU"/>
        </w:rPr>
        <w:t xml:space="preserve"> </w:t>
      </w:r>
      <w:r>
        <w:rPr>
          <w:rFonts w:cs="Arial"/>
          <w:lang w:eastAsia="ru-RU"/>
        </w:rPr>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338,1</w:t>
      </w:r>
      <w:r w:rsidR="00BC2408">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lastRenderedPageBreak/>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sidR="00BC2408">
        <w:rPr>
          <w:rFonts w:cs="Arial"/>
          <w:b/>
          <w:lang w:eastAsia="ru-RU"/>
        </w:rPr>
        <w:t>2918</w:t>
      </w:r>
      <w:r>
        <w:rPr>
          <w:rFonts w:cs="Arial"/>
          <w:b/>
          <w:lang w:eastAsia="ru-RU"/>
        </w:rPr>
        <w:t xml:space="preserve">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F06571">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BC240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Default="00496108" w:rsidP="00BC2408">
            <w:pPr>
              <w:suppressAutoHyphens w:val="0"/>
              <w:spacing w:after="0"/>
              <w:ind w:left="57"/>
              <w:jc w:val="left"/>
              <w:rPr>
                <w:rFonts w:cs="Arial"/>
                <w:lang w:eastAsia="ru-RU"/>
              </w:rPr>
            </w:pPr>
            <w:r>
              <w:rPr>
                <w:rFonts w:cs="Arial"/>
                <w:lang w:eastAsia="ru-RU"/>
              </w:rPr>
              <w:t xml:space="preserve">Деревянные </w:t>
            </w:r>
            <w:r w:rsidR="00BC2408">
              <w:rPr>
                <w:rFonts w:cs="Arial"/>
                <w:lang w:eastAsia="ru-RU"/>
              </w:rPr>
              <w:t>отепленные</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 xml:space="preserve">Фанера, покрыта ламинатом, в сан </w:t>
            </w:r>
            <w:proofErr w:type="gramStart"/>
            <w:r>
              <w:rPr>
                <w:rFonts w:cs="Arial"/>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w:t>
            </w:r>
            <w:r w:rsidR="00BC2408">
              <w:rPr>
                <w:rFonts w:cs="Arial"/>
                <w:lang w:eastAsia="ru-RU"/>
              </w:rPr>
              <w:t>ГВЛ, оклеено обоями, окрашено</w:t>
            </w:r>
          </w:p>
          <w:p w:rsidR="00496108" w:rsidRDefault="00496108" w:rsidP="00BC2408">
            <w:pPr>
              <w:suppressAutoHyphens w:val="0"/>
              <w:spacing w:after="0"/>
              <w:jc w:val="left"/>
              <w:rPr>
                <w:rFonts w:cs="Arial"/>
                <w:lang w:eastAsia="ru-RU"/>
              </w:rPr>
            </w:pPr>
            <w:r>
              <w:rPr>
                <w:rFonts w:cs="Arial"/>
                <w:lang w:eastAsia="ru-RU"/>
              </w:rPr>
              <w:t xml:space="preserve">Обшито </w:t>
            </w:r>
            <w:proofErr w:type="spellStart"/>
            <w:r w:rsidR="00BC2408">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9507F8" w:rsidP="00F06571">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w:t>
            </w:r>
            <w:proofErr w:type="gramStart"/>
            <w:r>
              <w:rPr>
                <w:rFonts w:cs="Arial"/>
                <w:lang w:eastAsia="ru-RU"/>
              </w:rPr>
              <w:t>узлах</w:t>
            </w:r>
            <w:proofErr w:type="gramEnd"/>
            <w:r>
              <w:rPr>
                <w:rFonts w:cs="Arial"/>
                <w:lang w:eastAsia="ru-RU"/>
              </w:rPr>
              <w:t>)</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496108" w:rsidRDefault="00496108" w:rsidP="00496108">
      <w:pPr>
        <w:suppressAutoHyphens w:val="0"/>
        <w:spacing w:before="120" w:after="0"/>
        <w:jc w:val="center"/>
        <w:rPr>
          <w:rFonts w:cs="Arial"/>
          <w:lang w:eastAsia="ru-RU"/>
        </w:rPr>
      </w:pPr>
    </w:p>
    <w:p w:rsidR="00496108" w:rsidRDefault="00496108" w:rsidP="00496108">
      <w:pPr>
        <w:suppressAutoHyphens w:val="0"/>
        <w:spacing w:before="120" w:after="0"/>
        <w:jc w:val="center"/>
        <w:rPr>
          <w:rFonts w:cs="Arial"/>
          <w:lang w:eastAsia="ru-RU"/>
        </w:rPr>
      </w:pPr>
      <w:r>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96108" w:rsidRDefault="00496108" w:rsidP="00496108">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496108" w:rsidRDefault="00496108" w:rsidP="00496108">
      <w:pPr>
        <w:suppressAutoHyphens w:val="0"/>
        <w:spacing w:after="0"/>
        <w:jc w:val="center"/>
        <w:rPr>
          <w:rFonts w:cs="Arial"/>
          <w:lang w:eastAsia="ru-RU"/>
        </w:rPr>
      </w:pPr>
    </w:p>
    <w:p w:rsidR="00496108" w:rsidRDefault="00496108" w:rsidP="00496108">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Tr="00F06571">
        <w:tc>
          <w:tcPr>
            <w:tcW w:w="2580"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83" w:type="dxa"/>
            <w:vAlign w:val="bottom"/>
          </w:tcPr>
          <w:p w:rsidR="00496108" w:rsidRDefault="00496108" w:rsidP="00F06571">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496108" w:rsidRDefault="00496108" w:rsidP="00F06571">
            <w:pPr>
              <w:suppressAutoHyphens w:val="0"/>
              <w:spacing w:after="0"/>
              <w:jc w:val="center"/>
              <w:rPr>
                <w:rFonts w:cs="Arial"/>
                <w:lang w:eastAsia="ru-RU"/>
              </w:rPr>
            </w:pPr>
            <w:r>
              <w:rPr>
                <w:rFonts w:cs="Arial"/>
                <w:lang w:eastAsia="ru-RU"/>
              </w:rPr>
              <w:t>В.П.Проскуряков</w:t>
            </w:r>
          </w:p>
        </w:tc>
      </w:tr>
      <w:tr w:rsidR="00496108" w:rsidTr="00F06571">
        <w:tc>
          <w:tcPr>
            <w:tcW w:w="2580"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496108" w:rsidRDefault="00496108" w:rsidP="00F06571">
            <w:pPr>
              <w:suppressAutoHyphens w:val="0"/>
              <w:spacing w:after="0"/>
              <w:jc w:val="left"/>
              <w:rPr>
                <w:rFonts w:cs="Arial"/>
                <w:sz w:val="18"/>
                <w:szCs w:val="18"/>
                <w:lang w:eastAsia="ru-RU"/>
              </w:rPr>
            </w:pPr>
          </w:p>
        </w:tc>
        <w:tc>
          <w:tcPr>
            <w:tcW w:w="3402" w:type="dxa"/>
            <w:hideMark/>
          </w:tcPr>
          <w:p w:rsidR="00496108" w:rsidRDefault="00496108" w:rsidP="00F06571">
            <w:pPr>
              <w:suppressAutoHyphens w:val="0"/>
              <w:spacing w:after="0"/>
              <w:jc w:val="center"/>
              <w:rPr>
                <w:rFonts w:cs="Arial"/>
                <w:sz w:val="18"/>
                <w:szCs w:val="18"/>
                <w:lang w:eastAsia="ru-RU"/>
              </w:rPr>
            </w:pPr>
            <w:r>
              <w:rPr>
                <w:rFonts w:cs="Arial"/>
                <w:sz w:val="18"/>
                <w:szCs w:val="18"/>
                <w:lang w:eastAsia="ru-RU"/>
              </w:rPr>
              <w:t>(ф.и.о.)</w:t>
            </w:r>
          </w:p>
        </w:tc>
      </w:tr>
    </w:tbl>
    <w:p w:rsidR="00496108" w:rsidRDefault="00496108" w:rsidP="00496108">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Tr="00F06571">
        <w:tc>
          <w:tcPr>
            <w:tcW w:w="187"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255" w:type="dxa"/>
            <w:vAlign w:val="bottom"/>
            <w:hideMark/>
          </w:tcPr>
          <w:p w:rsidR="00496108" w:rsidRDefault="00496108" w:rsidP="00F06571">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496108" w:rsidRDefault="00496108" w:rsidP="00F06571">
            <w:pPr>
              <w:suppressAutoHyphens w:val="0"/>
              <w:spacing w:after="0"/>
              <w:jc w:val="center"/>
              <w:rPr>
                <w:rFonts w:cs="Arial"/>
                <w:lang w:eastAsia="ru-RU"/>
              </w:rPr>
            </w:pPr>
          </w:p>
        </w:tc>
        <w:tc>
          <w:tcPr>
            <w:tcW w:w="465" w:type="dxa"/>
            <w:vAlign w:val="bottom"/>
            <w:hideMark/>
          </w:tcPr>
          <w:p w:rsidR="00496108" w:rsidRDefault="00496108" w:rsidP="00F06571">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496108" w:rsidRDefault="00496108" w:rsidP="00F06571">
            <w:pPr>
              <w:suppressAutoHyphens w:val="0"/>
              <w:spacing w:after="0"/>
              <w:jc w:val="left"/>
              <w:rPr>
                <w:rFonts w:cs="Arial"/>
                <w:lang w:eastAsia="ru-RU"/>
              </w:rPr>
            </w:pPr>
          </w:p>
        </w:tc>
        <w:tc>
          <w:tcPr>
            <w:tcW w:w="255" w:type="dxa"/>
            <w:vAlign w:val="bottom"/>
            <w:hideMark/>
          </w:tcPr>
          <w:p w:rsidR="00496108" w:rsidRDefault="00496108" w:rsidP="00F06571">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2F6E8C" w:rsidRDefault="00496108" w:rsidP="00496108">
      <w:pPr>
        <w:suppressAutoHyphens w:val="0"/>
        <w:spacing w:before="400" w:after="0"/>
        <w:jc w:val="left"/>
        <w:rPr>
          <w:rFonts w:cs="Arial"/>
          <w:lang w:eastAsia="ru-RU"/>
        </w:rPr>
      </w:pPr>
      <w:r>
        <w:rPr>
          <w:rFonts w:cs="Arial"/>
          <w:lang w:eastAsia="ru-RU"/>
        </w:rPr>
        <w:t>М.П.</w:t>
      </w:r>
    </w:p>
    <w:p w:rsidR="002F6E8C" w:rsidRDefault="002F6E8C">
      <w:pPr>
        <w:suppressAutoHyphens w:val="0"/>
        <w:spacing w:after="0"/>
        <w:jc w:val="left"/>
        <w:rPr>
          <w:rFonts w:cs="Arial"/>
          <w:lang w:eastAsia="ru-RU"/>
        </w:rPr>
      </w:pPr>
      <w:r>
        <w:rPr>
          <w:rFonts w:cs="Arial"/>
          <w:lang w:eastAsia="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2023  г.</w:t>
      </w:r>
    </w:p>
    <w:p w:rsidR="002F6E8C" w:rsidRDefault="002F6E8C" w:rsidP="002F6E8C">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2F6E8C" w:rsidRDefault="002F6E8C" w:rsidP="002F6E8C">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2F6E8C" w:rsidRDefault="002F6E8C" w:rsidP="002F6E8C">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2F6E8C" w:rsidRDefault="002F6E8C" w:rsidP="002F6E8C">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F6E8C" w:rsidTr="00B631B9">
        <w:tc>
          <w:tcPr>
            <w:tcW w:w="187" w:type="dxa"/>
            <w:vAlign w:val="bottom"/>
            <w:hideMark/>
          </w:tcPr>
          <w:p w:rsidR="002F6E8C" w:rsidRDefault="002F6E8C"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2F6E8C" w:rsidRDefault="002F6E8C" w:rsidP="00B631B9">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2F6E8C" w:rsidRDefault="002F6E8C"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2F6E8C" w:rsidRDefault="002F6E8C" w:rsidP="00B631B9">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2F6E8C" w:rsidRDefault="002F6E8C" w:rsidP="00B631B9">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F6E8C" w:rsidRDefault="002F6E8C"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3</w:t>
            </w:r>
          </w:p>
        </w:tc>
        <w:tc>
          <w:tcPr>
            <w:tcW w:w="255" w:type="dxa"/>
            <w:vAlign w:val="bottom"/>
            <w:hideMark/>
          </w:tcPr>
          <w:p w:rsidR="002F6E8C" w:rsidRDefault="002F6E8C" w:rsidP="00B631B9">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Pr="00FC55FE">
        <w:rPr>
          <w:u w:val="single"/>
        </w:rPr>
        <w:t>Котласский р</w:t>
      </w:r>
      <w:r>
        <w:rPr>
          <w:u w:val="single"/>
        </w:rPr>
        <w:t>ай</w:t>
      </w:r>
      <w:r w:rsidRPr="00FC55FE">
        <w:rPr>
          <w:u w:val="single"/>
        </w:rPr>
        <w:t>он,</w:t>
      </w:r>
      <w:r>
        <w:rPr>
          <w:u w:val="single"/>
        </w:rPr>
        <w:t xml:space="preserve">  </w:t>
      </w:r>
      <w:r w:rsidRPr="00FC55FE">
        <w:rPr>
          <w:u w:val="single"/>
        </w:rPr>
        <w:t>МО</w:t>
      </w:r>
      <w:r>
        <w:rPr>
          <w:u w:val="single"/>
        </w:rPr>
        <w:t xml:space="preserve"> </w:t>
      </w:r>
      <w:r w:rsidRPr="00FC55FE">
        <w:rPr>
          <w:u w:val="single"/>
        </w:rPr>
        <w:t xml:space="preserve">«Черемушское»,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Станционная</w:t>
      </w:r>
      <w:r w:rsidRPr="004148F1">
        <w:rPr>
          <w:u w:val="single"/>
        </w:rPr>
        <w:t>, д.</w:t>
      </w:r>
      <w:r>
        <w:rPr>
          <w:u w:val="single"/>
        </w:rPr>
        <w:t>47</w:t>
      </w:r>
    </w:p>
    <w:p w:rsidR="002F6E8C" w:rsidRDefault="002F6E8C" w:rsidP="002F6E8C">
      <w:pPr>
        <w:ind w:firstLine="567"/>
      </w:pPr>
      <w:r>
        <w:t xml:space="preserve">2. Кадастровый номер многоквартирного дома (при его наличии) </w:t>
      </w:r>
    </w:p>
    <w:p w:rsidR="002F6E8C" w:rsidRPr="00487CB3" w:rsidRDefault="002F6E8C" w:rsidP="002F6E8C">
      <w:pPr>
        <w:rPr>
          <w:u w:val="single"/>
        </w:rPr>
      </w:pPr>
      <w:r w:rsidRPr="00487CB3">
        <w:rPr>
          <w:u w:val="single"/>
        </w:rPr>
        <w:t>29:07:00 00 00:0000:11:227:002:000016770</w:t>
      </w:r>
    </w:p>
    <w:p w:rsidR="002F6E8C" w:rsidRDefault="002F6E8C" w:rsidP="002F6E8C">
      <w:pPr>
        <w:ind w:firstLine="567"/>
        <w:rPr>
          <w:sz w:val="2"/>
          <w:szCs w:val="2"/>
        </w:rPr>
      </w:pPr>
      <w:r>
        <w:t>3. Серия, тип постройки  Одноэтажный брусчатый 4-х квартирный жилой дом</w:t>
      </w:r>
    </w:p>
    <w:p w:rsidR="002F6E8C" w:rsidRDefault="002F6E8C" w:rsidP="002F6E8C">
      <w:pPr>
        <w:ind w:firstLine="567"/>
        <w:rPr>
          <w:sz w:val="2"/>
          <w:szCs w:val="2"/>
        </w:rPr>
      </w:pPr>
      <w:r>
        <w:t>4. Год постройки  1940</w:t>
      </w:r>
    </w:p>
    <w:p w:rsidR="002F6E8C" w:rsidRDefault="002F6E8C" w:rsidP="002F6E8C">
      <w:pPr>
        <w:ind w:firstLine="567"/>
        <w:rPr>
          <w:sz w:val="2"/>
          <w:szCs w:val="2"/>
        </w:rPr>
      </w:pPr>
      <w:r>
        <w:t>5. Степень износа по данным государственного технического учета  65%</w:t>
      </w:r>
    </w:p>
    <w:p w:rsidR="002F6E8C" w:rsidRDefault="002F6E8C" w:rsidP="002F6E8C">
      <w:pPr>
        <w:ind w:firstLine="567"/>
        <w:rPr>
          <w:sz w:val="2"/>
          <w:szCs w:val="2"/>
        </w:rPr>
      </w:pPr>
      <w:r>
        <w:t xml:space="preserve">6. Степень фактического износа  </w:t>
      </w:r>
    </w:p>
    <w:p w:rsidR="002F6E8C" w:rsidRDefault="002F6E8C" w:rsidP="002F6E8C">
      <w:pPr>
        <w:ind w:firstLine="567"/>
        <w:rPr>
          <w:sz w:val="2"/>
          <w:szCs w:val="2"/>
        </w:rPr>
      </w:pPr>
      <w:r>
        <w:t xml:space="preserve">7. Год последнего капитального ремонта  </w:t>
      </w:r>
    </w:p>
    <w:p w:rsidR="002F6E8C" w:rsidRDefault="002F6E8C" w:rsidP="002F6E8C">
      <w:pPr>
        <w:ind w:firstLine="567"/>
        <w:rPr>
          <w:sz w:val="2"/>
          <w:szCs w:val="2"/>
        </w:rPr>
      </w:pPr>
      <w:r>
        <w:t xml:space="preserve">8. Реквизиты правового акта о признании многоквартирного дома аварийным и подлежащим сносу  </w:t>
      </w:r>
    </w:p>
    <w:p w:rsidR="002F6E8C" w:rsidRDefault="002F6E8C" w:rsidP="002F6E8C">
      <w:pPr>
        <w:ind w:firstLine="567"/>
        <w:rPr>
          <w:sz w:val="2"/>
          <w:szCs w:val="2"/>
        </w:rPr>
      </w:pPr>
      <w:r>
        <w:t>9. Количество этажей  1</w:t>
      </w:r>
    </w:p>
    <w:p w:rsidR="002F6E8C" w:rsidRDefault="002F6E8C" w:rsidP="002F6E8C">
      <w:pPr>
        <w:ind w:firstLine="567"/>
        <w:rPr>
          <w:sz w:val="2"/>
          <w:szCs w:val="2"/>
        </w:rPr>
      </w:pPr>
      <w:r>
        <w:t xml:space="preserve">10. Наличие подвала  </w:t>
      </w:r>
    </w:p>
    <w:p w:rsidR="002F6E8C" w:rsidRDefault="002F6E8C" w:rsidP="002F6E8C">
      <w:pPr>
        <w:ind w:firstLine="567"/>
        <w:rPr>
          <w:sz w:val="2"/>
          <w:szCs w:val="2"/>
        </w:rPr>
      </w:pPr>
      <w:r>
        <w:t xml:space="preserve">11. Наличие цокольного этажа  </w:t>
      </w:r>
    </w:p>
    <w:p w:rsidR="002F6E8C" w:rsidRDefault="002F6E8C" w:rsidP="002F6E8C">
      <w:pPr>
        <w:ind w:firstLine="567"/>
        <w:rPr>
          <w:sz w:val="2"/>
          <w:szCs w:val="2"/>
        </w:rPr>
      </w:pPr>
      <w:r>
        <w:t xml:space="preserve">12. Наличие мансарды  </w:t>
      </w:r>
    </w:p>
    <w:p w:rsidR="002F6E8C" w:rsidRDefault="002F6E8C" w:rsidP="002F6E8C">
      <w:pPr>
        <w:ind w:firstLine="567"/>
        <w:rPr>
          <w:sz w:val="2"/>
          <w:szCs w:val="2"/>
        </w:rPr>
      </w:pPr>
      <w:r>
        <w:t xml:space="preserve">13. Наличие мезонина  </w:t>
      </w:r>
    </w:p>
    <w:p w:rsidR="002F6E8C" w:rsidRDefault="002F6E8C" w:rsidP="002F6E8C">
      <w:pPr>
        <w:ind w:firstLine="567"/>
        <w:rPr>
          <w:sz w:val="2"/>
          <w:szCs w:val="2"/>
        </w:rPr>
      </w:pPr>
      <w:r>
        <w:t>14. Количество квартир  4</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2F6E8C" w:rsidP="002F6E8C">
      <w:pPr>
        <w:tabs>
          <w:tab w:val="center" w:pos="5387"/>
          <w:tab w:val="left" w:pos="7371"/>
        </w:tabs>
        <w:ind w:firstLine="567"/>
      </w:pPr>
      <w:r>
        <w:t>18. Строительный объем  560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lastRenderedPageBreak/>
        <w:t>а) многоквартирного дома с лоджиями, балконами, шкафами, коридорами и лестничными клетками  146,3</w:t>
      </w:r>
      <w:r>
        <w:tab/>
      </w:r>
      <w:r>
        <w:tab/>
        <w:t>кв. м</w:t>
      </w:r>
    </w:p>
    <w:p w:rsidR="002F6E8C" w:rsidRDefault="002F6E8C" w:rsidP="002F6E8C">
      <w:pPr>
        <w:tabs>
          <w:tab w:val="center" w:pos="7598"/>
          <w:tab w:val="right" w:pos="10206"/>
        </w:tabs>
        <w:ind w:firstLine="567"/>
        <w:rPr>
          <w:sz w:val="2"/>
          <w:szCs w:val="2"/>
        </w:rPr>
      </w:pPr>
      <w:r>
        <w:t>б) жилых помещений (общая площадь квартир)  146,3 кв. м</w:t>
      </w:r>
    </w:p>
    <w:p w:rsidR="002F6E8C" w:rsidRDefault="002F6E8C" w:rsidP="002F6E8C">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 xml:space="preserve">25. Кадастровый номер земельного участка (при его наличии)  </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Бутовый ленточный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vMerge w:val="restart"/>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vMerge w:val="restart"/>
            <w:tcBorders>
              <w:top w:val="nil"/>
              <w:left w:val="single" w:sz="4" w:space="0" w:color="auto"/>
              <w:bottom w:val="nil"/>
              <w:right w:val="single" w:sz="4" w:space="0" w:color="auto"/>
            </w:tcBorders>
          </w:tcPr>
          <w:p w:rsidR="002F6E8C" w:rsidRDefault="002F6E8C" w:rsidP="00B631B9">
            <w:r w:rsidRPr="00C14B73">
              <w:t>Удовлетворительное</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чердачные</w:t>
            </w:r>
          </w:p>
        </w:tc>
        <w:tc>
          <w:tcPr>
            <w:tcW w:w="3060" w:type="dxa"/>
            <w:vMerge/>
            <w:tcBorders>
              <w:top w:val="nil"/>
              <w:left w:val="single" w:sz="4" w:space="0" w:color="auto"/>
              <w:bottom w:val="nil"/>
              <w:right w:val="single" w:sz="4" w:space="0" w:color="auto"/>
            </w:tcBorders>
          </w:tcPr>
          <w:p w:rsidR="002F6E8C" w:rsidRPr="00BA58D4" w:rsidRDefault="002F6E8C" w:rsidP="00B631B9">
            <w:pPr>
              <w:ind w:left="57"/>
            </w:pPr>
          </w:p>
        </w:tc>
        <w:tc>
          <w:tcPr>
            <w:tcW w:w="3600" w:type="dxa"/>
            <w:vMerge/>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междуэтажные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подвальные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(другое)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proofErr w:type="gramStart"/>
            <w:r w:rsidRPr="00BA58D4">
              <w:t>Шиферная</w:t>
            </w:r>
            <w:proofErr w:type="gramEnd"/>
            <w:r w:rsidRPr="00BA58D4">
              <w:t xml:space="preserve"> по деревянным стропилам</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t>Ремонт крыши</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r w:rsidRPr="00D14B92">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Оштукатурено, окрашено, оклеено обоями, потолки побелены</w:t>
            </w:r>
          </w:p>
        </w:tc>
        <w:tc>
          <w:tcPr>
            <w:tcW w:w="3600" w:type="dxa"/>
            <w:vMerge w:val="restart"/>
            <w:tcBorders>
              <w:top w:val="single" w:sz="4" w:space="0" w:color="auto"/>
              <w:left w:val="nil"/>
              <w:bottom w:val="nil"/>
              <w:right w:val="single" w:sz="4" w:space="0" w:color="auto"/>
            </w:tcBorders>
          </w:tcPr>
          <w:p w:rsidR="002F6E8C" w:rsidRDefault="002F6E8C" w:rsidP="00B631B9">
            <w:r w:rsidRPr="00AD5BFC">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Обшиты и окрашены</w:t>
            </w:r>
          </w:p>
        </w:tc>
        <w:tc>
          <w:tcPr>
            <w:tcW w:w="3600" w:type="dxa"/>
            <w:tcBorders>
              <w:top w:val="nil"/>
              <w:left w:val="nil"/>
              <w:bottom w:val="nil"/>
              <w:right w:val="single" w:sz="4" w:space="0" w:color="auto"/>
            </w:tcBorders>
          </w:tcPr>
          <w:p w:rsidR="002F6E8C" w:rsidRDefault="002F6E8C" w:rsidP="00B631B9">
            <w:r w:rsidRPr="00AD5BFC">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 xml:space="preserve">телефонные сети и </w:t>
            </w:r>
            <w:r w:rsidRPr="00BA58D4">
              <w:lastRenderedPageBreak/>
              <w:t>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lastRenderedPageBreak/>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Печное</w:t>
            </w:r>
          </w:p>
        </w:tc>
        <w:tc>
          <w:tcPr>
            <w:tcW w:w="3600" w:type="dxa"/>
            <w:tcBorders>
              <w:top w:val="nil"/>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A822F7">
              <w:t>Удовлетворительное</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2F6E8C" w:rsidRDefault="002F6E8C">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4)</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2023  г.</w:t>
      </w:r>
    </w:p>
    <w:p w:rsidR="002F6E8C" w:rsidRDefault="002F6E8C" w:rsidP="002F6E8C">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2F6E8C" w:rsidRDefault="002F6E8C" w:rsidP="002F6E8C">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2F6E8C" w:rsidRDefault="002F6E8C" w:rsidP="002F6E8C">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2F6E8C" w:rsidRDefault="002F6E8C" w:rsidP="002F6E8C">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2F6E8C" w:rsidRDefault="002F6E8C" w:rsidP="002F6E8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F6E8C" w:rsidTr="00B631B9">
        <w:tc>
          <w:tcPr>
            <w:tcW w:w="187" w:type="dxa"/>
            <w:vAlign w:val="bottom"/>
            <w:hideMark/>
          </w:tcPr>
          <w:p w:rsidR="002F6E8C" w:rsidRDefault="002F6E8C"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2F6E8C" w:rsidRDefault="002F6E8C" w:rsidP="00B631B9">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2F6E8C" w:rsidRDefault="002F6E8C"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2F6E8C" w:rsidRDefault="002F6E8C" w:rsidP="00B631B9">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2F6E8C" w:rsidRDefault="002F6E8C" w:rsidP="00B631B9">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F6E8C" w:rsidRDefault="002F6E8C" w:rsidP="00B631B9">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3</w:t>
            </w:r>
          </w:p>
        </w:tc>
        <w:tc>
          <w:tcPr>
            <w:tcW w:w="255" w:type="dxa"/>
            <w:vAlign w:val="bottom"/>
            <w:hideMark/>
          </w:tcPr>
          <w:p w:rsidR="002F6E8C" w:rsidRDefault="002F6E8C" w:rsidP="00B631B9">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Pr="00FC55FE">
        <w:rPr>
          <w:u w:val="single"/>
        </w:rPr>
        <w:t>Котласский р</w:t>
      </w:r>
      <w:r>
        <w:rPr>
          <w:u w:val="single"/>
        </w:rPr>
        <w:t>ай</w:t>
      </w:r>
      <w:r w:rsidRPr="00FC55FE">
        <w:rPr>
          <w:u w:val="single"/>
        </w:rPr>
        <w:t>он,</w:t>
      </w:r>
      <w:r>
        <w:rPr>
          <w:u w:val="single"/>
        </w:rPr>
        <w:t xml:space="preserve">  </w:t>
      </w:r>
      <w:r w:rsidRPr="00FC55FE">
        <w:rPr>
          <w:u w:val="single"/>
        </w:rPr>
        <w:t>МО</w:t>
      </w:r>
      <w:r>
        <w:rPr>
          <w:u w:val="single"/>
        </w:rPr>
        <w:t xml:space="preserve"> </w:t>
      </w:r>
      <w:r w:rsidRPr="00FC55FE">
        <w:rPr>
          <w:u w:val="single"/>
        </w:rPr>
        <w:t xml:space="preserve">«Черемушское»,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Комсомольская</w:t>
      </w:r>
      <w:r w:rsidRPr="004148F1">
        <w:rPr>
          <w:u w:val="single"/>
        </w:rPr>
        <w:t>, д.</w:t>
      </w:r>
      <w:r>
        <w:rPr>
          <w:u w:val="single"/>
        </w:rPr>
        <w:t xml:space="preserve"> 10</w:t>
      </w:r>
    </w:p>
    <w:p w:rsidR="0053186E" w:rsidRPr="0053186E" w:rsidRDefault="002F6E8C" w:rsidP="0053186E">
      <w:pPr>
        <w:ind w:firstLine="567"/>
      </w:pPr>
      <w:r>
        <w:t xml:space="preserve">2. Кадастровый номер многоквартирного дома (при его наличии) </w:t>
      </w:r>
      <w:r w:rsidRPr="002F6E8C">
        <w:rPr>
          <w:u w:val="single"/>
        </w:rPr>
        <w:t>29:07:180201:2442</w:t>
      </w:r>
    </w:p>
    <w:p w:rsidR="002F6E8C" w:rsidRDefault="002F6E8C" w:rsidP="002F6E8C">
      <w:pPr>
        <w:ind w:firstLine="567"/>
        <w:rPr>
          <w:sz w:val="2"/>
          <w:szCs w:val="2"/>
        </w:rPr>
      </w:pPr>
      <w:r>
        <w:t>3. Серия, тип постройки  Одноэтажный брусчатый 4-х квартирный жилой дом</w:t>
      </w:r>
    </w:p>
    <w:p w:rsidR="002F6E8C" w:rsidRDefault="0053186E" w:rsidP="002F6E8C">
      <w:pPr>
        <w:ind w:firstLine="567"/>
        <w:rPr>
          <w:sz w:val="2"/>
          <w:szCs w:val="2"/>
        </w:rPr>
      </w:pPr>
      <w:r>
        <w:t>4. Год постройки  1961</w:t>
      </w:r>
    </w:p>
    <w:p w:rsidR="002F6E8C" w:rsidRDefault="002F6E8C" w:rsidP="002F6E8C">
      <w:pPr>
        <w:ind w:firstLine="567"/>
        <w:rPr>
          <w:sz w:val="2"/>
          <w:szCs w:val="2"/>
        </w:rPr>
      </w:pPr>
      <w:r>
        <w:t>5. Степень износа по данным государственного технического учета  65%</w:t>
      </w:r>
    </w:p>
    <w:p w:rsidR="002F6E8C" w:rsidRDefault="00B962E2" w:rsidP="002F6E8C">
      <w:pPr>
        <w:ind w:firstLine="567"/>
        <w:rPr>
          <w:sz w:val="2"/>
          <w:szCs w:val="2"/>
        </w:rPr>
      </w:pPr>
      <w:r>
        <w:t>6. Степень фактического износа</w:t>
      </w:r>
    </w:p>
    <w:p w:rsidR="002F6E8C" w:rsidRDefault="002F6E8C" w:rsidP="002F6E8C">
      <w:pPr>
        <w:ind w:firstLine="567"/>
        <w:rPr>
          <w:sz w:val="2"/>
          <w:szCs w:val="2"/>
        </w:rPr>
      </w:pPr>
      <w:r>
        <w:t>7. Год п</w:t>
      </w:r>
      <w:r w:rsidR="00B962E2">
        <w:t>оследнего капитального ремонта</w:t>
      </w:r>
    </w:p>
    <w:p w:rsidR="002F6E8C" w:rsidRDefault="002F6E8C" w:rsidP="002F6E8C">
      <w:pPr>
        <w:ind w:firstLine="567"/>
        <w:rPr>
          <w:sz w:val="2"/>
          <w:szCs w:val="2"/>
        </w:rPr>
      </w:pPr>
      <w:r>
        <w:t>8. Реквизиты правового акта о признании многоквартирного дом</w:t>
      </w:r>
      <w:r w:rsidR="00B962E2">
        <w:t>а аварийным и подлежащим сносу</w:t>
      </w:r>
    </w:p>
    <w:p w:rsidR="002F6E8C" w:rsidRDefault="002F6E8C" w:rsidP="002F6E8C">
      <w:pPr>
        <w:ind w:firstLine="567"/>
        <w:rPr>
          <w:sz w:val="2"/>
          <w:szCs w:val="2"/>
        </w:rPr>
      </w:pPr>
      <w:r>
        <w:t>9. Количество этажей  1</w:t>
      </w:r>
    </w:p>
    <w:p w:rsidR="002F6E8C" w:rsidRDefault="00B962E2" w:rsidP="002F6E8C">
      <w:pPr>
        <w:ind w:firstLine="567"/>
        <w:rPr>
          <w:sz w:val="2"/>
          <w:szCs w:val="2"/>
        </w:rPr>
      </w:pPr>
      <w:r>
        <w:t>10. Наличие подвала</w:t>
      </w:r>
    </w:p>
    <w:p w:rsidR="002F6E8C" w:rsidRDefault="00B962E2" w:rsidP="002F6E8C">
      <w:pPr>
        <w:ind w:firstLine="567"/>
        <w:rPr>
          <w:sz w:val="2"/>
          <w:szCs w:val="2"/>
        </w:rPr>
      </w:pPr>
      <w:r>
        <w:t>11. Наличие цокольного этажа</w:t>
      </w:r>
    </w:p>
    <w:p w:rsidR="002F6E8C" w:rsidRDefault="00B962E2" w:rsidP="002F6E8C">
      <w:pPr>
        <w:ind w:firstLine="567"/>
        <w:rPr>
          <w:sz w:val="2"/>
          <w:szCs w:val="2"/>
        </w:rPr>
      </w:pPr>
      <w:r>
        <w:t>12. Наличие мансарды</w:t>
      </w:r>
    </w:p>
    <w:p w:rsidR="002F6E8C" w:rsidRDefault="00B962E2" w:rsidP="002F6E8C">
      <w:pPr>
        <w:ind w:firstLine="567"/>
        <w:rPr>
          <w:sz w:val="2"/>
          <w:szCs w:val="2"/>
        </w:rPr>
      </w:pPr>
      <w:r>
        <w:t>13. Наличие мезонина</w:t>
      </w:r>
    </w:p>
    <w:p w:rsidR="002F6E8C" w:rsidRDefault="00B962E2" w:rsidP="002F6E8C">
      <w:pPr>
        <w:ind w:firstLine="567"/>
        <w:rPr>
          <w:sz w:val="2"/>
          <w:szCs w:val="2"/>
        </w:rPr>
      </w:pPr>
      <w:r>
        <w:t xml:space="preserve">14. Количество квартир </w:t>
      </w:r>
      <w:r w:rsidR="002F6E8C">
        <w:t>4</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53186E" w:rsidP="002F6E8C">
      <w:pPr>
        <w:tabs>
          <w:tab w:val="center" w:pos="5387"/>
          <w:tab w:val="left" w:pos="7371"/>
        </w:tabs>
        <w:ind w:firstLine="567"/>
      </w:pPr>
      <w:r>
        <w:t>18. Строительный объем 388</w:t>
      </w:r>
      <w:r w:rsidR="002F6E8C">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lastRenderedPageBreak/>
        <w:t>а) многоквартирного дома с лоджиями, балконами, шкафами, коридора</w:t>
      </w:r>
      <w:r w:rsidR="0053186E">
        <w:t>ми и лестничными клетками  129,4</w:t>
      </w:r>
      <w:r w:rsidR="00B962E2">
        <w:t xml:space="preserve"> </w:t>
      </w:r>
      <w:r>
        <w:t>кв. м</w:t>
      </w:r>
    </w:p>
    <w:p w:rsidR="002F6E8C" w:rsidRDefault="002F6E8C" w:rsidP="002F6E8C">
      <w:pPr>
        <w:tabs>
          <w:tab w:val="center" w:pos="7598"/>
          <w:tab w:val="right" w:pos="10206"/>
        </w:tabs>
        <w:ind w:firstLine="567"/>
        <w:rPr>
          <w:sz w:val="2"/>
          <w:szCs w:val="2"/>
        </w:rPr>
      </w:pPr>
      <w:r>
        <w:t>б) жилых помещени</w:t>
      </w:r>
      <w:r w:rsidR="0053186E">
        <w:t>й (общая площадь квартир) 111,3</w:t>
      </w:r>
      <w:r>
        <w:t xml:space="preserve"> кв. м</w:t>
      </w:r>
    </w:p>
    <w:p w:rsidR="002F6E8C" w:rsidRDefault="002F6E8C" w:rsidP="002F6E8C">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25. Кадастровый номер земель</w:t>
      </w:r>
      <w:r w:rsidR="00B962E2">
        <w:t>ного участка (при его наличии)</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r>
              <w:t>Деревянный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2F6E8C" w:rsidRDefault="0053186E" w:rsidP="00B631B9">
            <w:proofErr w:type="gramStart"/>
            <w:r>
              <w:t>Неу</w:t>
            </w:r>
            <w:r w:rsidR="002F6E8C" w:rsidRPr="00C14B73">
              <w:t>довлетворительное</w:t>
            </w:r>
            <w:proofErr w:type="gramEnd"/>
            <w:r>
              <w:t>, продуваемость</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vMerge w:val="restart"/>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vMerge w:val="restart"/>
            <w:tcBorders>
              <w:top w:val="nil"/>
              <w:left w:val="single" w:sz="4" w:space="0" w:color="auto"/>
              <w:bottom w:val="nil"/>
              <w:right w:val="single" w:sz="4" w:space="0" w:color="auto"/>
            </w:tcBorders>
          </w:tcPr>
          <w:p w:rsidR="002F6E8C" w:rsidRDefault="0053186E" w:rsidP="0053186E">
            <w:proofErr w:type="gramStart"/>
            <w:r>
              <w:t>Неу</w:t>
            </w:r>
            <w:r w:rsidR="002F6E8C" w:rsidRPr="00C14B73">
              <w:t>довлетворительное</w:t>
            </w:r>
            <w:proofErr w:type="gramEnd"/>
            <w:r>
              <w:t>, гниль в соединениях</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чердачные</w:t>
            </w:r>
          </w:p>
        </w:tc>
        <w:tc>
          <w:tcPr>
            <w:tcW w:w="3060" w:type="dxa"/>
            <w:vMerge/>
            <w:tcBorders>
              <w:top w:val="nil"/>
              <w:left w:val="single" w:sz="4" w:space="0" w:color="auto"/>
              <w:bottom w:val="nil"/>
              <w:right w:val="single" w:sz="4" w:space="0" w:color="auto"/>
            </w:tcBorders>
          </w:tcPr>
          <w:p w:rsidR="002F6E8C" w:rsidRPr="00BA58D4" w:rsidRDefault="002F6E8C" w:rsidP="00B631B9">
            <w:pPr>
              <w:ind w:left="57"/>
            </w:pPr>
          </w:p>
        </w:tc>
        <w:tc>
          <w:tcPr>
            <w:tcW w:w="3600" w:type="dxa"/>
            <w:vMerge/>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междуэтажные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подвальные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(другое)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53186E">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t>Ремонт крыши</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r w:rsidRPr="00D14B92">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53186E" w:rsidP="00B631B9">
            <w:pPr>
              <w:ind w:left="57"/>
            </w:pPr>
            <w:r>
              <w:t xml:space="preserve">Стены оклеены, потолок обшит </w:t>
            </w:r>
            <w:proofErr w:type="spellStart"/>
            <w:r>
              <w:t>оргалитом</w:t>
            </w:r>
            <w:proofErr w:type="spellEnd"/>
            <w:r>
              <w:t>, полы окрашены</w:t>
            </w:r>
          </w:p>
        </w:tc>
        <w:tc>
          <w:tcPr>
            <w:tcW w:w="3600" w:type="dxa"/>
            <w:vMerge w:val="restart"/>
            <w:tcBorders>
              <w:top w:val="single" w:sz="4" w:space="0" w:color="auto"/>
              <w:left w:val="nil"/>
              <w:bottom w:val="nil"/>
              <w:right w:val="single" w:sz="4" w:space="0" w:color="auto"/>
            </w:tcBorders>
          </w:tcPr>
          <w:p w:rsidR="002F6E8C" w:rsidRDefault="002F6E8C" w:rsidP="00B631B9">
            <w:r w:rsidRPr="00AD5BFC">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Обшиты и окрашены</w:t>
            </w:r>
          </w:p>
        </w:tc>
        <w:tc>
          <w:tcPr>
            <w:tcW w:w="3600" w:type="dxa"/>
            <w:tcBorders>
              <w:top w:val="nil"/>
              <w:left w:val="nil"/>
              <w:bottom w:val="nil"/>
              <w:right w:val="single" w:sz="4" w:space="0" w:color="auto"/>
            </w:tcBorders>
          </w:tcPr>
          <w:p w:rsidR="002F6E8C" w:rsidRDefault="002F6E8C" w:rsidP="00B631B9">
            <w:r w:rsidRPr="00AD5BFC">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lastRenderedPageBreak/>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Печное</w:t>
            </w:r>
          </w:p>
        </w:tc>
        <w:tc>
          <w:tcPr>
            <w:tcW w:w="3600" w:type="dxa"/>
            <w:tcBorders>
              <w:top w:val="nil"/>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proofErr w:type="gramStart"/>
            <w:r>
              <w:t>неудовлетворительное</w:t>
            </w:r>
            <w:proofErr w:type="gramEnd"/>
            <w:r>
              <w:t>, неровность, гниль</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A10972" w:rsidRDefault="002F6E8C" w:rsidP="00A10972">
      <w:pPr>
        <w:suppressAutoHyphens w:val="0"/>
        <w:spacing w:after="0"/>
        <w:jc w:val="left"/>
        <w:rPr>
          <w:sz w:val="22"/>
          <w:szCs w:val="22"/>
          <w:lang w:eastAsia="ru-RU"/>
        </w:rPr>
      </w:pPr>
      <w:r>
        <w:rPr>
          <w:rFonts w:eastAsia="Arial Unicode MS" w:cs="Arial"/>
          <w:color w:val="000000"/>
          <w:sz w:val="22"/>
          <w:szCs w:val="22"/>
          <w:lang w:eastAsia="ru-RU" w:bidi="ru-RU"/>
        </w:rPr>
        <w:br w:type="page"/>
      </w:r>
    </w:p>
    <w:p w:rsidR="00D27787" w:rsidRPr="00ED6F8A" w:rsidRDefault="006A0C47" w:rsidP="00D27787">
      <w:pPr>
        <w:autoSpaceDE w:val="0"/>
        <w:spacing w:after="0"/>
        <w:ind w:left="5670"/>
        <w:contextualSpacing/>
        <w:jc w:val="center"/>
        <w:rPr>
          <w:b/>
          <w:sz w:val="22"/>
          <w:szCs w:val="22"/>
        </w:rPr>
      </w:pPr>
      <w:r>
        <w:rPr>
          <w:rFonts w:eastAsia="Arial Unicode MS"/>
          <w:color w:val="000000"/>
          <w:sz w:val="22"/>
          <w:szCs w:val="22"/>
          <w:lang w:eastAsia="ru-RU" w:bidi="ru-RU"/>
        </w:rPr>
        <w:lastRenderedPageBreak/>
        <w:t xml:space="preserve">                                                              </w:t>
      </w:r>
      <w:r w:rsidR="00D27787" w:rsidRPr="00ED6F8A">
        <w:rPr>
          <w:b/>
          <w:sz w:val="22"/>
          <w:szCs w:val="22"/>
        </w:rPr>
        <w:t>Приложение № 4</w:t>
      </w:r>
    </w:p>
    <w:p w:rsidR="00D27787" w:rsidRPr="00ED6F8A" w:rsidRDefault="00D27787" w:rsidP="00D27787">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D2778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D27787" w:rsidRPr="00ED6F8A" w:rsidRDefault="00D27787" w:rsidP="00D27787">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w:t>
      </w:r>
      <w:r>
        <w:rPr>
          <w:rFonts w:eastAsia="Arial Unicode MS"/>
          <w:color w:val="000000"/>
          <w:sz w:val="22"/>
          <w:szCs w:val="22"/>
          <w:lang w:eastAsia="ru-RU" w:bidi="ru-RU"/>
        </w:rPr>
        <w:t xml:space="preserve">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27787" w:rsidRPr="00ED6F8A" w:rsidRDefault="00D27787" w:rsidP="00D2778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D27787" w:rsidRPr="00ED6F8A" w:rsidRDefault="00D27787" w:rsidP="00D2778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27787" w:rsidRPr="00ED6F8A" w:rsidRDefault="00D27787" w:rsidP="00D2778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27787" w:rsidRPr="00ED6F8A" w:rsidRDefault="00D27787" w:rsidP="00D2778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27787" w:rsidRPr="00ED6F8A" w:rsidRDefault="00D27787" w:rsidP="00D2778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27787" w:rsidRPr="00ED6F8A" w:rsidRDefault="00D27787" w:rsidP="00D2778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D27787" w:rsidRPr="00ED6F8A" w:rsidRDefault="00D27787" w:rsidP="00D2778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27787" w:rsidRPr="00ED6F8A" w:rsidTr="00B631B9">
        <w:trPr>
          <w:trHeight w:val="347"/>
        </w:trPr>
        <w:tc>
          <w:tcPr>
            <w:tcW w:w="187" w:type="dxa"/>
            <w:vAlign w:val="bottom"/>
            <w:hideMark/>
          </w:tcPr>
          <w:p w:rsidR="00D27787" w:rsidRPr="00ED6F8A" w:rsidRDefault="00D27787"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27787" w:rsidRPr="00ED6F8A" w:rsidRDefault="00D27787" w:rsidP="00B631B9">
            <w:pPr>
              <w:widowControl w:val="0"/>
              <w:suppressAutoHyphens w:val="0"/>
              <w:autoSpaceDE w:val="0"/>
              <w:autoSpaceDN w:val="0"/>
              <w:spacing w:after="0"/>
              <w:jc w:val="center"/>
              <w:rPr>
                <w:rFonts w:eastAsia="Arial Unicode MS"/>
                <w:color w:val="000000"/>
                <w:lang w:eastAsia="ru-RU" w:bidi="ru-RU"/>
              </w:rPr>
            </w:pPr>
            <w:r>
              <w:rPr>
                <w:rFonts w:eastAsia="Arial Unicode MS"/>
                <w:color w:val="000000"/>
                <w:sz w:val="22"/>
                <w:szCs w:val="22"/>
                <w:lang w:eastAsia="ru-RU" w:bidi="ru-RU"/>
              </w:rPr>
              <w:t xml:space="preserve">1 </w:t>
            </w:r>
          </w:p>
        </w:tc>
        <w:tc>
          <w:tcPr>
            <w:tcW w:w="255" w:type="dxa"/>
            <w:vAlign w:val="bottom"/>
            <w:hideMark/>
          </w:tcPr>
          <w:p w:rsidR="00D27787" w:rsidRPr="00ED6F8A" w:rsidRDefault="00D27787"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27787" w:rsidRPr="00ED6F8A" w:rsidRDefault="00D27787" w:rsidP="00B631B9">
            <w:pPr>
              <w:widowControl w:val="0"/>
              <w:suppressAutoHyphens w:val="0"/>
              <w:autoSpaceDE w:val="0"/>
              <w:autoSpaceDN w:val="0"/>
              <w:spacing w:after="0"/>
              <w:jc w:val="center"/>
              <w:rPr>
                <w:rFonts w:eastAsia="Arial Unicode MS"/>
                <w:color w:val="000000"/>
                <w:lang w:eastAsia="ru-RU" w:bidi="ru-RU"/>
              </w:rPr>
            </w:pPr>
            <w:r>
              <w:rPr>
                <w:rFonts w:eastAsia="Arial Unicode MS"/>
                <w:color w:val="000000"/>
                <w:sz w:val="22"/>
                <w:szCs w:val="22"/>
                <w:lang w:eastAsia="ru-RU" w:bidi="ru-RU"/>
              </w:rPr>
              <w:t>сентября</w:t>
            </w:r>
          </w:p>
        </w:tc>
        <w:tc>
          <w:tcPr>
            <w:tcW w:w="465" w:type="dxa"/>
            <w:vAlign w:val="bottom"/>
            <w:hideMark/>
          </w:tcPr>
          <w:p w:rsidR="00D27787" w:rsidRPr="00ED6F8A" w:rsidRDefault="00D27787" w:rsidP="00B631B9">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27787" w:rsidRPr="00ED6F8A" w:rsidRDefault="00D27787"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27787" w:rsidRPr="00ED6F8A" w:rsidRDefault="00D27787" w:rsidP="00B631B9">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27787" w:rsidRPr="00ED6F8A" w:rsidRDefault="00D27787" w:rsidP="00D2778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D27787" w:rsidRDefault="006A0C47" w:rsidP="006A0C47">
      <w:pPr>
        <w:autoSpaceDE w:val="0"/>
        <w:spacing w:after="0"/>
        <w:contextualSpacing/>
        <w:jc w:val="center"/>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B350B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C19BC" w:rsidRPr="00ED6F8A" w:rsidRDefault="00AC19BC" w:rsidP="00B962E2">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(должность, ф.и.о. руководителя органа</w:t>
      </w:r>
    </w:p>
    <w:p w:rsidR="00AC19BC" w:rsidRPr="00ED6F8A" w:rsidRDefault="00AC19BC" w:rsidP="00CA4F7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ED6F8A" w:rsidTr="00BF0DD7">
        <w:tc>
          <w:tcPr>
            <w:tcW w:w="187"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г.</w:t>
            </w:r>
          </w:p>
        </w:tc>
      </w:tr>
    </w:tbl>
    <w:p w:rsidR="00AC19BC" w:rsidRPr="00ED6F8A" w:rsidRDefault="00AC19BC" w:rsidP="00CA4F7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2023 г</w:t>
      </w:r>
    </w:p>
    <w:p w:rsidR="00A22164" w:rsidRPr="00ED6F8A" w:rsidRDefault="00A22164" w:rsidP="00AC19BC">
      <w:pPr>
        <w:widowControl w:val="0"/>
        <w:suppressAutoHyphens w:val="0"/>
        <w:spacing w:after="0" w:line="304" w:lineRule="auto"/>
        <w:jc w:val="center"/>
        <w:rPr>
          <w:b/>
          <w:bCs/>
          <w:sz w:val="22"/>
          <w:szCs w:val="22"/>
          <w:lang w:eastAsia="ru-RU"/>
        </w:rPr>
      </w:pPr>
    </w:p>
    <w:p w:rsidR="00905553" w:rsidRPr="00ED6F8A"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r w:rsidR="00F06571">
        <w:rPr>
          <w:b/>
          <w:bCs/>
          <w:sz w:val="22"/>
          <w:szCs w:val="22"/>
          <w:lang w:eastAsia="ru-RU"/>
        </w:rPr>
        <w:t xml:space="preserve">пос. </w:t>
      </w:r>
      <w:proofErr w:type="spellStart"/>
      <w:r w:rsidR="00F06571">
        <w:rPr>
          <w:b/>
          <w:bCs/>
          <w:sz w:val="22"/>
          <w:szCs w:val="22"/>
          <w:lang w:eastAsia="ru-RU"/>
        </w:rPr>
        <w:t>Черемушский</w:t>
      </w:r>
      <w:proofErr w:type="spellEnd"/>
      <w:r w:rsidR="002A5771" w:rsidRPr="00ED6F8A">
        <w:rPr>
          <w:b/>
          <w:bCs/>
          <w:sz w:val="22"/>
          <w:szCs w:val="22"/>
          <w:lang w:eastAsia="ru-RU"/>
        </w:rPr>
        <w:t xml:space="preserve">, ул. </w:t>
      </w:r>
      <w:r w:rsidR="00F06571">
        <w:rPr>
          <w:b/>
          <w:bCs/>
          <w:sz w:val="22"/>
          <w:szCs w:val="22"/>
          <w:lang w:eastAsia="ru-RU"/>
        </w:rPr>
        <w:t>Песчаная</w:t>
      </w:r>
    </w:p>
    <w:p w:rsidR="00EE18F7" w:rsidRPr="00ED6F8A" w:rsidRDefault="002A5771" w:rsidP="00AC19BC">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F06571">
        <w:rPr>
          <w:b/>
          <w:bCs/>
          <w:sz w:val="22"/>
          <w:szCs w:val="22"/>
          <w:lang w:eastAsia="ru-RU"/>
        </w:rPr>
        <w:t>16 «А»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493BA7" w:rsidRPr="00ED6F8A" w:rsidTr="000B3460">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493BA7" w:rsidRPr="00ED6F8A" w:rsidRDefault="00493BA7" w:rsidP="00493BA7">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lang w:eastAsia="ru-RU"/>
              </w:rPr>
            </w:pPr>
            <w:r w:rsidRPr="00ED6F8A">
              <w:rPr>
                <w:color w:val="000000"/>
                <w:sz w:val="22"/>
                <w:szCs w:val="22"/>
                <w:lang w:eastAsia="ru-RU"/>
              </w:rPr>
              <w:t> </w:t>
            </w: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6A0C6A">
        <w:trPr>
          <w:trHeight w:val="651"/>
        </w:trPr>
        <w:tc>
          <w:tcPr>
            <w:tcW w:w="760" w:type="dxa"/>
            <w:tcBorders>
              <w:top w:val="nil"/>
              <w:left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6A0C6A" w:rsidRPr="00ED6F8A" w:rsidTr="006A0C6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6A0C6A" w:rsidRDefault="006A0C6A" w:rsidP="006A0C6A">
            <w:pPr>
              <w:suppressAutoHyphens w:val="0"/>
              <w:spacing w:after="0"/>
              <w:jc w:val="center"/>
              <w:rPr>
                <w:color w:val="000000"/>
                <w:lang w:eastAsia="ru-RU"/>
              </w:rPr>
            </w:pPr>
          </w:p>
        </w:tc>
      </w:tr>
      <w:tr w:rsidR="006A0C6A" w:rsidRPr="00ED6F8A"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Default="006A0C6A" w:rsidP="006A0C6A">
            <w:pPr>
              <w:suppressAutoHyphens w:val="0"/>
              <w:spacing w:after="0"/>
              <w:jc w:val="center"/>
              <w:rPr>
                <w:color w:val="000000"/>
                <w:lang w:eastAsia="ru-RU"/>
              </w:rPr>
            </w:pPr>
          </w:p>
        </w:tc>
      </w:tr>
      <w:tr w:rsidR="00163B2F"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ED6F8A" w:rsidRDefault="00163B2F"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6A0C6A" w:rsidRDefault="00163B2F" w:rsidP="00493BA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Default="00163B2F" w:rsidP="00163B2F">
            <w:pPr>
              <w:suppressAutoHyphens w:val="0"/>
              <w:spacing w:after="0"/>
              <w:jc w:val="center"/>
              <w:rPr>
                <w:color w:val="000000"/>
                <w:lang w:eastAsia="ru-RU"/>
              </w:rPr>
            </w:pPr>
          </w:p>
        </w:tc>
      </w:tr>
      <w:tr w:rsidR="00406D87"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6D87" w:rsidRPr="00ED6F8A" w:rsidRDefault="00406D87"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06D87" w:rsidRDefault="00406D87" w:rsidP="00493BA7">
            <w:pPr>
              <w:suppressAutoHyphens w:val="0"/>
              <w:spacing w:after="0"/>
              <w:jc w:val="left"/>
              <w:rPr>
                <w:color w:val="212529"/>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06D87" w:rsidRDefault="00406D87"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06D87" w:rsidRDefault="00406D87" w:rsidP="00493BA7">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06D87" w:rsidRDefault="00406D87" w:rsidP="00163B2F">
            <w:pPr>
              <w:suppressAutoHyphens w:val="0"/>
              <w:spacing w:after="0"/>
              <w:jc w:val="center"/>
              <w:rPr>
                <w:color w:val="000000"/>
                <w:lang w:eastAsia="ru-RU"/>
              </w:rPr>
            </w:pP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493BA7" w:rsidRPr="00ED6F8A" w:rsidRDefault="00493BA7" w:rsidP="005273F3">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1</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F06571" w:rsidRPr="00ED6F8A"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ED6F8A" w:rsidRDefault="00F06571" w:rsidP="00F06571">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r>
      <w:tr w:rsidR="00F06571" w:rsidRPr="00ED6F8A"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nil"/>
              <w:left w:val="nil"/>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Default="00F06571" w:rsidP="00F06571">
            <w:pPr>
              <w:suppressAutoHyphens w:val="0"/>
              <w:spacing w:after="0"/>
              <w:jc w:val="left"/>
              <w:rPr>
                <w:color w:val="212529"/>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bl>
    <w:p w:rsidR="00F06571" w:rsidRPr="00ED6F8A" w:rsidRDefault="00F06571" w:rsidP="00F06571">
      <w:pPr>
        <w:autoSpaceDE w:val="0"/>
        <w:spacing w:after="0"/>
        <w:ind w:left="284"/>
        <w:contextualSpacing/>
        <w:jc w:val="left"/>
        <w:rPr>
          <w:sz w:val="22"/>
          <w:szCs w:val="22"/>
        </w:rPr>
      </w:pPr>
    </w:p>
    <w:p w:rsidR="00F06571" w:rsidRDefault="00F06571" w:rsidP="00F06571">
      <w:pPr>
        <w:autoSpaceDE w:val="0"/>
        <w:spacing w:after="0"/>
        <w:ind w:left="5670"/>
        <w:contextualSpacing/>
        <w:jc w:val="center"/>
        <w:rPr>
          <w:b/>
          <w:sz w:val="22"/>
          <w:szCs w:val="22"/>
        </w:rPr>
      </w:pPr>
    </w:p>
    <w:p w:rsidR="00F06571" w:rsidRDefault="00F06571" w:rsidP="00F06571">
      <w:pPr>
        <w:widowControl w:val="0"/>
        <w:suppressAutoHyphens w:val="0"/>
        <w:spacing w:after="0" w:line="304" w:lineRule="auto"/>
        <w:jc w:val="center"/>
        <w:rPr>
          <w:b/>
          <w:bCs/>
          <w:sz w:val="22"/>
          <w:szCs w:val="22"/>
          <w:lang w:eastAsia="ru-RU"/>
        </w:rPr>
      </w:pPr>
    </w:p>
    <w:p w:rsidR="00F06571" w:rsidRDefault="00F06571" w:rsidP="00F06571">
      <w:pPr>
        <w:widowControl w:val="0"/>
        <w:suppressAutoHyphens w:val="0"/>
        <w:spacing w:after="0" w:line="304" w:lineRule="auto"/>
        <w:jc w:val="center"/>
        <w:rPr>
          <w:b/>
          <w:bCs/>
          <w:sz w:val="22"/>
          <w:szCs w:val="22"/>
          <w:lang w:eastAsia="ru-RU"/>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2</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F06571" w:rsidRPr="00ED6F8A"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ED6F8A" w:rsidRDefault="00F06571" w:rsidP="00F06571">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r>
      <w:tr w:rsidR="00F06571" w:rsidRPr="00ED6F8A"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Default="00F06571" w:rsidP="00F06571">
            <w:pPr>
              <w:suppressAutoHyphens w:val="0"/>
              <w:spacing w:after="0"/>
              <w:jc w:val="left"/>
              <w:rPr>
                <w:color w:val="212529"/>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bl>
    <w:p w:rsidR="00F06571" w:rsidRPr="00ED6F8A" w:rsidRDefault="00F06571"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CA1B66">
      <w:pPr>
        <w:suppressAutoHyphens w:val="0"/>
        <w:spacing w:after="0"/>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3</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F06571" w:rsidRPr="00ED6F8A"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ED6F8A" w:rsidRDefault="00F06571" w:rsidP="00F06571">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r>
      <w:tr w:rsidR="00F06571" w:rsidRPr="00ED6F8A"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Default="00F06571" w:rsidP="00F06571">
            <w:pPr>
              <w:suppressAutoHyphens w:val="0"/>
              <w:spacing w:after="0"/>
              <w:jc w:val="left"/>
              <w:rPr>
                <w:color w:val="212529"/>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bl>
    <w:p w:rsidR="00F06571" w:rsidRPr="00ED6F8A" w:rsidRDefault="00F06571"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ind w:left="5670"/>
        <w:contextualSpacing/>
        <w:jc w:val="center"/>
        <w:rPr>
          <w:b/>
          <w:sz w:val="22"/>
          <w:szCs w:val="22"/>
        </w:rPr>
      </w:pPr>
    </w:p>
    <w:p w:rsidR="00F06571" w:rsidRDefault="00F06571" w:rsidP="00F06571">
      <w:pPr>
        <w:suppressAutoHyphens w:val="0"/>
        <w:spacing w:after="0"/>
        <w:jc w:val="left"/>
        <w:rPr>
          <w:b/>
          <w:sz w:val="22"/>
          <w:szCs w:val="22"/>
        </w:rPr>
      </w:pPr>
      <w:r>
        <w:rPr>
          <w:b/>
          <w:sz w:val="22"/>
          <w:szCs w:val="22"/>
        </w:rPr>
        <w:br w:type="page"/>
      </w:r>
    </w:p>
    <w:p w:rsidR="00F06571" w:rsidRDefault="00F06571" w:rsidP="00F06571">
      <w:pPr>
        <w:suppressAutoHyphens w:val="0"/>
        <w:spacing w:after="0"/>
        <w:jc w:val="left"/>
        <w:rPr>
          <w:b/>
          <w:sz w:val="22"/>
          <w:szCs w:val="22"/>
        </w:rPr>
      </w:pPr>
    </w:p>
    <w:p w:rsidR="00163B2F" w:rsidRDefault="00163B2F">
      <w:pPr>
        <w:suppressAutoHyphens w:val="0"/>
        <w:spacing w:after="0"/>
        <w:jc w:val="left"/>
        <w:rPr>
          <w:b/>
          <w:sz w:val="22"/>
          <w:szCs w:val="22"/>
        </w:rPr>
      </w:pPr>
    </w:p>
    <w:p w:rsidR="00F06571" w:rsidRPr="00ED6F8A" w:rsidRDefault="00F06571" w:rsidP="00F0657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F06571" w:rsidRPr="00ED6F8A" w:rsidRDefault="00F06571" w:rsidP="00F06571">
      <w:pPr>
        <w:pStyle w:val="a9"/>
        <w:jc w:val="right"/>
        <w:rPr>
          <w:sz w:val="22"/>
          <w:szCs w:val="22"/>
        </w:rPr>
      </w:pPr>
      <w:r w:rsidRPr="00ED6F8A">
        <w:rPr>
          <w:sz w:val="22"/>
          <w:szCs w:val="22"/>
        </w:rPr>
        <w:t>к договору управления</w:t>
      </w:r>
    </w:p>
    <w:p w:rsidR="00F06571" w:rsidRPr="00ED6F8A" w:rsidRDefault="00F06571" w:rsidP="00F06571">
      <w:pPr>
        <w:pStyle w:val="a9"/>
        <w:jc w:val="right"/>
        <w:rPr>
          <w:sz w:val="22"/>
          <w:szCs w:val="22"/>
        </w:rPr>
      </w:pPr>
      <w:r w:rsidRPr="00ED6F8A">
        <w:rPr>
          <w:sz w:val="22"/>
          <w:szCs w:val="22"/>
        </w:rPr>
        <w:t>многоквартирными домами</w:t>
      </w:r>
    </w:p>
    <w:p w:rsidR="00F06571" w:rsidRPr="00ED6F8A" w:rsidRDefault="00F06571" w:rsidP="00F06571">
      <w:pPr>
        <w:pStyle w:val="a9"/>
        <w:jc w:val="right"/>
        <w:rPr>
          <w:sz w:val="22"/>
          <w:szCs w:val="22"/>
        </w:rPr>
      </w:pPr>
      <w:r w:rsidRPr="00ED6F8A">
        <w:rPr>
          <w:sz w:val="22"/>
          <w:szCs w:val="22"/>
        </w:rPr>
        <w:t>от «___» __________ 2023 г</w:t>
      </w:r>
    </w:p>
    <w:p w:rsidR="00F06571" w:rsidRPr="00ED6F8A" w:rsidRDefault="00F06571" w:rsidP="00F06571">
      <w:pPr>
        <w:widowControl w:val="0"/>
        <w:suppressAutoHyphens w:val="0"/>
        <w:spacing w:after="0" w:line="304" w:lineRule="auto"/>
        <w:jc w:val="center"/>
        <w:rPr>
          <w:b/>
          <w:bCs/>
          <w:sz w:val="22"/>
          <w:szCs w:val="22"/>
          <w:lang w:eastAsia="ru-RU"/>
        </w:rPr>
      </w:pPr>
    </w:p>
    <w:p w:rsidR="00F06571"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sidR="00CA1B66">
        <w:rPr>
          <w:b/>
          <w:bCs/>
          <w:sz w:val="22"/>
          <w:szCs w:val="22"/>
          <w:lang w:eastAsia="ru-RU"/>
        </w:rPr>
        <w:t>Механизаторов, д. 7</w:t>
      </w:r>
    </w:p>
    <w:p w:rsidR="00CA1B66" w:rsidRPr="00ED6F8A" w:rsidRDefault="00CA1B66" w:rsidP="00F06571">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F06571" w:rsidRPr="00ED6F8A"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ED6F8A" w:rsidRDefault="00F06571" w:rsidP="00F06571">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r>
      <w:tr w:rsidR="00F06571" w:rsidRPr="00ED6F8A"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Default="00F06571" w:rsidP="00F06571">
            <w:pPr>
              <w:suppressAutoHyphens w:val="0"/>
              <w:spacing w:after="0"/>
              <w:jc w:val="left"/>
              <w:rPr>
                <w:color w:val="212529"/>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bl>
    <w:p w:rsidR="00F06571" w:rsidRDefault="00F06571" w:rsidP="00F06571">
      <w:pPr>
        <w:autoSpaceDE w:val="0"/>
        <w:spacing w:after="0"/>
        <w:ind w:left="284"/>
        <w:contextualSpacing/>
        <w:jc w:val="left"/>
        <w:rPr>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3)</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B350B7" w:rsidP="00B350B7">
      <w:pPr>
        <w:pStyle w:val="a9"/>
        <w:jc w:val="right"/>
        <w:rPr>
          <w:sz w:val="22"/>
          <w:szCs w:val="22"/>
        </w:rPr>
      </w:pPr>
      <w:r w:rsidRPr="00ED6F8A">
        <w:rPr>
          <w:sz w:val="22"/>
          <w:szCs w:val="22"/>
        </w:rPr>
        <w:t>от «___» __________ 2023 г</w:t>
      </w:r>
    </w:p>
    <w:p w:rsidR="00B350B7" w:rsidRPr="00ED6F8A"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Станционная, д. 47</w:t>
      </w:r>
      <w:r w:rsidRPr="00ED6F8A">
        <w:rPr>
          <w:b/>
          <w:bCs/>
          <w:sz w:val="22"/>
          <w:szCs w:val="22"/>
          <w:lang w:eastAsia="ru-RU"/>
        </w:rPr>
        <w:t xml:space="preserve">, </w:t>
      </w:r>
    </w:p>
    <w:p w:rsidR="00B350B7" w:rsidRPr="00ED6F8A" w:rsidRDefault="00B350B7" w:rsidP="00B350B7">
      <w:pPr>
        <w:widowControl w:val="0"/>
        <w:suppressAutoHyphens w:val="0"/>
        <w:spacing w:after="0" w:line="304" w:lineRule="auto"/>
        <w:jc w:val="center"/>
        <w:rPr>
          <w:b/>
          <w:bCs/>
          <w:sz w:val="22"/>
          <w:szCs w:val="22"/>
          <w:lang w:eastAsia="ru-RU"/>
        </w:rPr>
      </w:pPr>
      <w:r>
        <w:rPr>
          <w:b/>
          <w:bCs/>
          <w:sz w:val="22"/>
          <w:szCs w:val="22"/>
          <w:lang w:eastAsia="ru-RU"/>
        </w:rPr>
        <w:t xml:space="preserve">С                                             </w:t>
      </w:r>
      <w:r w:rsidRPr="00ED6F8A">
        <w:rPr>
          <w:b/>
          <w:bCs/>
          <w:sz w:val="22"/>
          <w:szCs w:val="22"/>
          <w:lang w:eastAsia="ru-RU"/>
        </w:rPr>
        <w:t>2023 года</w:t>
      </w:r>
    </w:p>
    <w:tbl>
      <w:tblPr>
        <w:tblW w:w="9788" w:type="dxa"/>
        <w:tblInd w:w="113" w:type="dxa"/>
        <w:tblLook w:val="04A0" w:firstRow="1" w:lastRow="0" w:firstColumn="1" w:lastColumn="0" w:noHBand="0" w:noVBand="1"/>
      </w:tblPr>
      <w:tblGrid>
        <w:gridCol w:w="1270"/>
        <w:gridCol w:w="6386"/>
        <w:gridCol w:w="2132"/>
      </w:tblGrid>
      <w:tr w:rsidR="00B350B7" w:rsidRPr="00ED6F8A" w:rsidTr="00B631B9">
        <w:trPr>
          <w:trHeight w:val="307"/>
        </w:trPr>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6386" w:type="dxa"/>
            <w:tcBorders>
              <w:top w:val="single" w:sz="4" w:space="0" w:color="auto"/>
              <w:left w:val="nil"/>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132" w:type="dxa"/>
            <w:tcBorders>
              <w:top w:val="single" w:sz="4" w:space="0" w:color="auto"/>
              <w:left w:val="nil"/>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B350B7" w:rsidRPr="00ED6F8A"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C24332" w:rsidRDefault="00B350B7" w:rsidP="00B631B9">
            <w:pPr>
              <w:suppressAutoHyphens w:val="0"/>
              <w:spacing w:after="0"/>
              <w:jc w:val="left"/>
              <w:rPr>
                <w:color w:val="212529"/>
                <w:lang w:eastAsia="ru-RU"/>
              </w:rPr>
            </w:pPr>
            <w:r w:rsidRPr="001A1405">
              <w:rPr>
                <w:color w:val="212529"/>
                <w:lang w:eastAsia="ru-RU"/>
              </w:rPr>
              <w:t>Определение целостности конструкций и проверка работоспособности дымоходов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Default="00B350B7" w:rsidP="00B631B9">
            <w:pPr>
              <w:suppressAutoHyphens w:val="0"/>
              <w:spacing w:after="0"/>
              <w:jc w:val="center"/>
              <w:rPr>
                <w:color w:val="000000"/>
                <w:sz w:val="20"/>
                <w:szCs w:val="20"/>
                <w:lang w:eastAsia="ru-RU"/>
              </w:rPr>
            </w:pPr>
            <w:r>
              <w:rPr>
                <w:color w:val="000000"/>
                <w:sz w:val="20"/>
                <w:szCs w:val="20"/>
              </w:rPr>
              <w:t>0,16</w:t>
            </w:r>
          </w:p>
          <w:p w:rsidR="00B350B7" w:rsidRPr="00ED6F8A" w:rsidRDefault="00B350B7" w:rsidP="00B631B9">
            <w:pPr>
              <w:suppressAutoHyphens w:val="0"/>
              <w:spacing w:after="0"/>
              <w:jc w:val="center"/>
              <w:rPr>
                <w:color w:val="000000"/>
                <w:lang w:eastAsia="ru-RU"/>
              </w:rPr>
            </w:pPr>
          </w:p>
        </w:tc>
      </w:tr>
      <w:tr w:rsidR="00B350B7" w:rsidRPr="00ED6F8A"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C24332" w:rsidRDefault="00B350B7" w:rsidP="00B631B9">
            <w:pPr>
              <w:suppressAutoHyphens w:val="0"/>
              <w:spacing w:after="0"/>
              <w:jc w:val="left"/>
              <w:rPr>
                <w:color w:val="212529"/>
                <w:lang w:eastAsia="ru-RU"/>
              </w:rPr>
            </w:pPr>
            <w:r w:rsidRPr="001A1405">
              <w:rPr>
                <w:color w:val="000000"/>
              </w:rPr>
              <w:t>Очистка от сажи дымоходов и труб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Default="00B350B7" w:rsidP="00B631B9">
            <w:pPr>
              <w:suppressAutoHyphens w:val="0"/>
              <w:spacing w:after="0"/>
              <w:jc w:val="center"/>
              <w:rPr>
                <w:color w:val="000000"/>
                <w:sz w:val="20"/>
                <w:szCs w:val="20"/>
                <w:lang w:eastAsia="ru-RU"/>
              </w:rPr>
            </w:pPr>
            <w:r>
              <w:rPr>
                <w:color w:val="000000"/>
                <w:sz w:val="20"/>
                <w:szCs w:val="20"/>
              </w:rPr>
              <w:t xml:space="preserve"> 3,09   </w:t>
            </w:r>
          </w:p>
          <w:p w:rsidR="00B350B7" w:rsidRPr="00ED6F8A" w:rsidRDefault="00B350B7" w:rsidP="00B631B9">
            <w:pPr>
              <w:suppressAutoHyphens w:val="0"/>
              <w:spacing w:after="0"/>
              <w:jc w:val="center"/>
              <w:rPr>
                <w:color w:val="000000"/>
                <w:lang w:eastAsia="ru-RU"/>
              </w:rPr>
            </w:pP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7456D2" w:rsidRDefault="00B350B7" w:rsidP="00B631B9">
            <w:pPr>
              <w:suppressAutoHyphens w:val="0"/>
              <w:spacing w:after="0"/>
              <w:jc w:val="left"/>
              <w:rPr>
                <w:color w:val="000000"/>
              </w:rPr>
            </w:pPr>
            <w:r w:rsidRPr="001A1405">
              <w:rPr>
                <w:color w:val="000000"/>
              </w:rPr>
              <w:t>Проверка состояния и ремонт продухов в цоколях зданий</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0,02</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7456D2" w:rsidRDefault="00B350B7" w:rsidP="00B631B9">
            <w:pPr>
              <w:suppressAutoHyphens w:val="0"/>
              <w:spacing w:after="0"/>
              <w:jc w:val="left"/>
              <w:rPr>
                <w:color w:val="000000"/>
              </w:rPr>
            </w:pPr>
            <w:r w:rsidRPr="001A1405">
              <w:rPr>
                <w:color w:val="000000"/>
              </w:rPr>
              <w:t>Проведение технических осмотров и устранение незначительных неисправностей в системе вентиляции</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0,18</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Default="00B350B7" w:rsidP="00B631B9">
            <w:pPr>
              <w:suppressAutoHyphens w:val="0"/>
              <w:spacing w:after="0"/>
              <w:jc w:val="left"/>
              <w:rPr>
                <w:color w:val="000000"/>
              </w:rPr>
            </w:pPr>
            <w:r w:rsidRPr="001A1405">
              <w:rPr>
                <w:color w:val="000000"/>
              </w:rPr>
              <w:t>Проведение технических осмотров и устранение незначительных неисправностей электротехнических устройств</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0,35</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suppressAutoHyphens w:val="0"/>
              <w:spacing w:after="0"/>
              <w:jc w:val="left"/>
              <w:rPr>
                <w:color w:val="000000"/>
              </w:rPr>
            </w:pPr>
            <w:r w:rsidRPr="001A1405">
              <w:rPr>
                <w:color w:val="000000"/>
              </w:rPr>
              <w:t>Устранение неисправностей печей, каминов и очагов,  а также обледенение оголовков дымовых труб (дымоходов)</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0,59</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suppressAutoHyphens w:val="0"/>
              <w:spacing w:after="0"/>
              <w:jc w:val="left"/>
              <w:rPr>
                <w:color w:val="000000"/>
              </w:rPr>
            </w:pPr>
            <w:r w:rsidRPr="001A1405">
              <w:rPr>
                <w:color w:val="000000"/>
              </w:rPr>
              <w:t>Дератизация</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0,17</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Default="00B350B7" w:rsidP="00B631B9">
            <w:pPr>
              <w:jc w:val="left"/>
              <w:rPr>
                <w:color w:val="000000"/>
                <w:sz w:val="20"/>
                <w:szCs w:val="20"/>
              </w:rPr>
            </w:pPr>
            <w:r>
              <w:rPr>
                <w:color w:val="000000"/>
                <w:sz w:val="20"/>
                <w:szCs w:val="20"/>
              </w:rPr>
              <w:t>Дезинсекция</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0,20</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jc w:val="left"/>
              <w:rPr>
                <w:bCs/>
                <w:color w:val="000000"/>
                <w:sz w:val="20"/>
                <w:szCs w:val="20"/>
              </w:rPr>
            </w:pPr>
            <w:r w:rsidRPr="001A1405">
              <w:rPr>
                <w:bCs/>
                <w:color w:val="000000"/>
                <w:sz w:val="20"/>
                <w:szCs w:val="20"/>
              </w:rPr>
              <w:t xml:space="preserve">Вывоз ЖБО </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3,69</w:t>
            </w:r>
          </w:p>
        </w:tc>
      </w:tr>
    </w:tbl>
    <w:p w:rsidR="00B350B7" w:rsidRPr="00ED6F8A" w:rsidRDefault="00B350B7" w:rsidP="00B350B7">
      <w:pPr>
        <w:pStyle w:val="a9"/>
        <w:jc w:val="right"/>
        <w:rPr>
          <w:sz w:val="22"/>
          <w:szCs w:val="22"/>
        </w:rPr>
      </w:pPr>
    </w:p>
    <w:p w:rsidR="00B350B7" w:rsidRPr="00ED6F8A" w:rsidRDefault="00B350B7"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CA1B66" w:rsidRDefault="00CA1B66">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4)</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B350B7" w:rsidP="00B350B7">
      <w:pPr>
        <w:pStyle w:val="a9"/>
        <w:jc w:val="right"/>
        <w:rPr>
          <w:sz w:val="22"/>
          <w:szCs w:val="22"/>
        </w:rPr>
      </w:pPr>
      <w:r w:rsidRPr="00ED6F8A">
        <w:rPr>
          <w:sz w:val="22"/>
          <w:szCs w:val="22"/>
        </w:rPr>
        <w:t>от «___» __________ 2023 г</w:t>
      </w:r>
    </w:p>
    <w:p w:rsidR="00B350B7" w:rsidRPr="00ED6F8A"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Комсомольская, д. 10</w:t>
      </w:r>
      <w:r w:rsidRPr="00ED6F8A">
        <w:rPr>
          <w:b/>
          <w:bCs/>
          <w:sz w:val="22"/>
          <w:szCs w:val="22"/>
          <w:lang w:eastAsia="ru-RU"/>
        </w:rPr>
        <w:t xml:space="preserve">, </w:t>
      </w:r>
    </w:p>
    <w:p w:rsidR="00B350B7" w:rsidRPr="00ED6F8A" w:rsidRDefault="00B350B7" w:rsidP="00B350B7">
      <w:pPr>
        <w:widowControl w:val="0"/>
        <w:suppressAutoHyphens w:val="0"/>
        <w:spacing w:after="0" w:line="304" w:lineRule="auto"/>
        <w:jc w:val="center"/>
        <w:rPr>
          <w:b/>
          <w:bCs/>
          <w:sz w:val="22"/>
          <w:szCs w:val="22"/>
          <w:lang w:eastAsia="ru-RU"/>
        </w:rPr>
      </w:pPr>
      <w:r>
        <w:rPr>
          <w:b/>
          <w:bCs/>
          <w:sz w:val="22"/>
          <w:szCs w:val="22"/>
          <w:lang w:eastAsia="ru-RU"/>
        </w:rPr>
        <w:t xml:space="preserve">С                                             </w:t>
      </w:r>
      <w:r w:rsidRPr="00ED6F8A">
        <w:rPr>
          <w:b/>
          <w:bCs/>
          <w:sz w:val="22"/>
          <w:szCs w:val="22"/>
          <w:lang w:eastAsia="ru-RU"/>
        </w:rPr>
        <w:t>2023 года</w:t>
      </w:r>
    </w:p>
    <w:tbl>
      <w:tblPr>
        <w:tblW w:w="9788" w:type="dxa"/>
        <w:tblInd w:w="113" w:type="dxa"/>
        <w:tblLook w:val="04A0" w:firstRow="1" w:lastRow="0" w:firstColumn="1" w:lastColumn="0" w:noHBand="0" w:noVBand="1"/>
      </w:tblPr>
      <w:tblGrid>
        <w:gridCol w:w="1270"/>
        <w:gridCol w:w="6386"/>
        <w:gridCol w:w="2132"/>
      </w:tblGrid>
      <w:tr w:rsidR="00B350B7" w:rsidRPr="00ED6F8A" w:rsidTr="00B631B9">
        <w:trPr>
          <w:trHeight w:val="307"/>
        </w:trPr>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6386" w:type="dxa"/>
            <w:tcBorders>
              <w:top w:val="single" w:sz="4" w:space="0" w:color="auto"/>
              <w:left w:val="nil"/>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132" w:type="dxa"/>
            <w:tcBorders>
              <w:top w:val="single" w:sz="4" w:space="0" w:color="auto"/>
              <w:left w:val="nil"/>
              <w:bottom w:val="single" w:sz="4" w:space="0" w:color="auto"/>
              <w:right w:val="single" w:sz="4" w:space="0" w:color="auto"/>
            </w:tcBorders>
            <w:shd w:val="clear" w:color="auto" w:fill="auto"/>
            <w:vAlign w:val="center"/>
          </w:tcPr>
          <w:p w:rsidR="00B350B7" w:rsidRPr="00ED6F8A" w:rsidRDefault="00B350B7" w:rsidP="00B631B9">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B350B7" w:rsidRPr="00ED6F8A"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C24332" w:rsidRDefault="00B350B7" w:rsidP="00B631B9">
            <w:pPr>
              <w:suppressAutoHyphens w:val="0"/>
              <w:spacing w:after="0"/>
              <w:jc w:val="left"/>
              <w:rPr>
                <w:color w:val="212529"/>
                <w:lang w:eastAsia="ru-RU"/>
              </w:rPr>
            </w:pPr>
            <w:r w:rsidRPr="001A1405">
              <w:rPr>
                <w:color w:val="212529"/>
                <w:lang w:eastAsia="ru-RU"/>
              </w:rPr>
              <w:t>Определение целостности конструкций и проверка работоспособности дымоходов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Default="003A67AE" w:rsidP="00B631B9">
            <w:pPr>
              <w:suppressAutoHyphens w:val="0"/>
              <w:spacing w:after="0"/>
              <w:jc w:val="center"/>
              <w:rPr>
                <w:color w:val="000000"/>
                <w:sz w:val="20"/>
                <w:szCs w:val="20"/>
                <w:lang w:eastAsia="ru-RU"/>
              </w:rPr>
            </w:pPr>
            <w:r>
              <w:rPr>
                <w:color w:val="000000"/>
                <w:sz w:val="20"/>
                <w:szCs w:val="20"/>
              </w:rPr>
              <w:t>0,12</w:t>
            </w:r>
          </w:p>
          <w:p w:rsidR="00B350B7" w:rsidRPr="00ED6F8A" w:rsidRDefault="00B350B7" w:rsidP="00B631B9">
            <w:pPr>
              <w:suppressAutoHyphens w:val="0"/>
              <w:spacing w:after="0"/>
              <w:jc w:val="center"/>
              <w:rPr>
                <w:color w:val="000000"/>
                <w:lang w:eastAsia="ru-RU"/>
              </w:rPr>
            </w:pPr>
          </w:p>
        </w:tc>
      </w:tr>
      <w:tr w:rsidR="00B350B7" w:rsidRPr="00ED6F8A"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ED6F8A" w:rsidRDefault="00B350B7" w:rsidP="00B631B9">
            <w:pPr>
              <w:suppressAutoHyphens w:val="0"/>
              <w:spacing w:after="0"/>
              <w:jc w:val="left"/>
              <w:rPr>
                <w:color w:val="000000"/>
                <w:lang w:eastAsia="ru-RU"/>
              </w:rPr>
            </w:pPr>
            <w:r w:rsidRPr="00ED6F8A">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C24332" w:rsidRDefault="00B350B7" w:rsidP="00B631B9">
            <w:pPr>
              <w:suppressAutoHyphens w:val="0"/>
              <w:spacing w:after="0"/>
              <w:jc w:val="left"/>
              <w:rPr>
                <w:color w:val="212529"/>
                <w:lang w:eastAsia="ru-RU"/>
              </w:rPr>
            </w:pPr>
            <w:r w:rsidRPr="001A1405">
              <w:rPr>
                <w:color w:val="000000"/>
              </w:rPr>
              <w:t>Очистка от сажи дымоходов и труб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Default="003A67AE" w:rsidP="00B631B9">
            <w:pPr>
              <w:suppressAutoHyphens w:val="0"/>
              <w:spacing w:after="0"/>
              <w:jc w:val="center"/>
              <w:rPr>
                <w:color w:val="000000"/>
                <w:sz w:val="20"/>
                <w:szCs w:val="20"/>
                <w:lang w:eastAsia="ru-RU"/>
              </w:rPr>
            </w:pPr>
            <w:r>
              <w:rPr>
                <w:color w:val="000000"/>
                <w:sz w:val="20"/>
                <w:szCs w:val="20"/>
              </w:rPr>
              <w:t xml:space="preserve"> 2,35</w:t>
            </w:r>
            <w:r w:rsidR="00B350B7">
              <w:rPr>
                <w:color w:val="000000"/>
                <w:sz w:val="20"/>
                <w:szCs w:val="20"/>
              </w:rPr>
              <w:t xml:space="preserve">   </w:t>
            </w:r>
          </w:p>
          <w:p w:rsidR="00B350B7" w:rsidRPr="00ED6F8A" w:rsidRDefault="00B350B7" w:rsidP="00B631B9">
            <w:pPr>
              <w:suppressAutoHyphens w:val="0"/>
              <w:spacing w:after="0"/>
              <w:jc w:val="center"/>
              <w:rPr>
                <w:color w:val="000000"/>
                <w:lang w:eastAsia="ru-RU"/>
              </w:rPr>
            </w:pP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7456D2" w:rsidRDefault="00B350B7" w:rsidP="00B631B9">
            <w:pPr>
              <w:suppressAutoHyphens w:val="0"/>
              <w:spacing w:after="0"/>
              <w:jc w:val="left"/>
              <w:rPr>
                <w:color w:val="000000"/>
              </w:rPr>
            </w:pPr>
            <w:r w:rsidRPr="001A1405">
              <w:rPr>
                <w:color w:val="000000"/>
              </w:rPr>
              <w:t>Проверка состояния и ремонт продухов в цоколях зданий</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0,01</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7456D2" w:rsidRDefault="00B350B7" w:rsidP="00B631B9">
            <w:pPr>
              <w:suppressAutoHyphens w:val="0"/>
              <w:spacing w:after="0"/>
              <w:jc w:val="left"/>
              <w:rPr>
                <w:color w:val="000000"/>
              </w:rPr>
            </w:pPr>
            <w:r w:rsidRPr="001A1405">
              <w:rPr>
                <w:color w:val="000000"/>
              </w:rPr>
              <w:t>Проведение технических осмотров и устранение незначительных неисправностей в системе вентиляции</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0,14</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Default="00B350B7" w:rsidP="00B631B9">
            <w:pPr>
              <w:suppressAutoHyphens w:val="0"/>
              <w:spacing w:after="0"/>
              <w:jc w:val="left"/>
              <w:rPr>
                <w:color w:val="000000"/>
              </w:rPr>
            </w:pPr>
            <w:r w:rsidRPr="001A1405">
              <w:rPr>
                <w:color w:val="000000"/>
              </w:rPr>
              <w:t>Проведение технических осмотров и устранение незначительных неисправностей электротехнических устройств</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0,27</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suppressAutoHyphens w:val="0"/>
              <w:spacing w:after="0"/>
              <w:jc w:val="left"/>
              <w:rPr>
                <w:color w:val="000000"/>
              </w:rPr>
            </w:pPr>
            <w:r w:rsidRPr="001A1405">
              <w:rPr>
                <w:color w:val="000000"/>
              </w:rPr>
              <w:t>Устранение неисправностей печей, каминов и очагов,  а также обледенение оголовков дымовых труб (дымоходов)</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0,45</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suppressAutoHyphens w:val="0"/>
              <w:spacing w:after="0"/>
              <w:jc w:val="left"/>
              <w:rPr>
                <w:color w:val="000000"/>
              </w:rPr>
            </w:pPr>
            <w:r w:rsidRPr="001A1405">
              <w:rPr>
                <w:color w:val="000000"/>
              </w:rPr>
              <w:t>Дератизация</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0,13</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Default="00B350B7" w:rsidP="00B631B9">
            <w:pPr>
              <w:jc w:val="left"/>
              <w:rPr>
                <w:color w:val="000000"/>
                <w:sz w:val="20"/>
                <w:szCs w:val="20"/>
              </w:rPr>
            </w:pPr>
            <w:r>
              <w:rPr>
                <w:color w:val="000000"/>
                <w:sz w:val="20"/>
                <w:szCs w:val="20"/>
              </w:rPr>
              <w:t>Дезинсекция</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3A67AE" w:rsidP="00B631B9">
            <w:pPr>
              <w:suppressAutoHyphens w:val="0"/>
              <w:spacing w:after="0"/>
              <w:jc w:val="center"/>
              <w:rPr>
                <w:color w:val="000000"/>
                <w:sz w:val="20"/>
                <w:szCs w:val="20"/>
              </w:rPr>
            </w:pPr>
            <w:r>
              <w:rPr>
                <w:color w:val="000000"/>
                <w:sz w:val="20"/>
                <w:szCs w:val="20"/>
              </w:rPr>
              <w:t>0,15</w:t>
            </w:r>
          </w:p>
        </w:tc>
      </w:tr>
      <w:tr w:rsidR="00B350B7" w:rsidRPr="00ED6F8A"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ED6F8A" w:rsidRDefault="00B350B7" w:rsidP="00B631B9">
            <w:pPr>
              <w:suppressAutoHyphens w:val="0"/>
              <w:spacing w:after="0"/>
              <w:jc w:val="left"/>
              <w:rPr>
                <w:color w:val="000000"/>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1A1405" w:rsidRDefault="00B350B7" w:rsidP="00B631B9">
            <w:pPr>
              <w:jc w:val="left"/>
              <w:rPr>
                <w:bCs/>
                <w:color w:val="000000"/>
                <w:sz w:val="20"/>
                <w:szCs w:val="20"/>
              </w:rPr>
            </w:pPr>
            <w:r w:rsidRPr="001A1405">
              <w:rPr>
                <w:bCs/>
                <w:color w:val="000000"/>
                <w:sz w:val="20"/>
                <w:szCs w:val="20"/>
              </w:rPr>
              <w:t xml:space="preserve">Вывоз ЖБО </w:t>
            </w:r>
          </w:p>
          <w:p w:rsidR="00B350B7" w:rsidRPr="001A1405" w:rsidRDefault="00B350B7" w:rsidP="00B631B9">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Default="00B350B7" w:rsidP="00B631B9">
            <w:pPr>
              <w:suppressAutoHyphens w:val="0"/>
              <w:spacing w:after="0"/>
              <w:jc w:val="center"/>
              <w:rPr>
                <w:color w:val="000000"/>
                <w:sz w:val="20"/>
                <w:szCs w:val="20"/>
              </w:rPr>
            </w:pPr>
            <w:r>
              <w:rPr>
                <w:color w:val="000000"/>
                <w:sz w:val="20"/>
                <w:szCs w:val="20"/>
              </w:rPr>
              <w:t>3,69</w:t>
            </w:r>
          </w:p>
        </w:tc>
      </w:tr>
    </w:tbl>
    <w:p w:rsidR="00B350B7" w:rsidRPr="00ED6F8A" w:rsidRDefault="00B350B7" w:rsidP="00B350B7">
      <w:pPr>
        <w:pStyle w:val="a9"/>
        <w:jc w:val="right"/>
        <w:rPr>
          <w:sz w:val="22"/>
          <w:szCs w:val="22"/>
        </w:rPr>
      </w:pPr>
    </w:p>
    <w:p w:rsidR="00B350B7" w:rsidRPr="00ED6F8A" w:rsidRDefault="00B350B7" w:rsidP="00B350B7">
      <w:pPr>
        <w:autoSpaceDE w:val="0"/>
        <w:spacing w:after="0"/>
        <w:ind w:left="284"/>
        <w:contextualSpacing/>
        <w:jc w:val="left"/>
        <w:rPr>
          <w:sz w:val="22"/>
          <w:szCs w:val="22"/>
        </w:rPr>
      </w:pPr>
    </w:p>
    <w:p w:rsidR="00F06571" w:rsidRDefault="00F06571">
      <w:pPr>
        <w:suppressAutoHyphens w:val="0"/>
        <w:spacing w:after="0"/>
        <w:jc w:val="left"/>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3A67AE" w:rsidRDefault="003A67AE">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0"/>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BC2BF7" w:rsidRPr="00ED6F8A" w:rsidRDefault="00BC2BF7" w:rsidP="00BC2BF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г.</w:t>
                  </w:r>
                </w:p>
              </w:tc>
            </w:tr>
          </w:tbl>
          <w:p w:rsidR="00AC19BC" w:rsidRPr="00ED6F8A" w:rsidRDefault="00BC2BF7"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bl>
    <w:p w:rsidR="00AC19BC" w:rsidRPr="00ED6F8A" w:rsidRDefault="00AC19BC" w:rsidP="00BE58A3">
      <w:pPr>
        <w:autoSpaceDE w:val="0"/>
        <w:spacing w:after="0"/>
        <w:contextualSpacing/>
        <w:rPr>
          <w:b/>
          <w:sz w:val="22"/>
          <w:szCs w:val="22"/>
        </w:rPr>
      </w:pPr>
    </w:p>
    <w:p w:rsidR="00AC19BC" w:rsidRPr="00ED6F8A" w:rsidRDefault="00AC19BC" w:rsidP="005273F3">
      <w:pPr>
        <w:autoSpaceDE w:val="0"/>
        <w:spacing w:after="0"/>
        <w:ind w:left="5670"/>
        <w:contextualSpacing/>
        <w:jc w:val="center"/>
        <w:rPr>
          <w:b/>
          <w:sz w:val="22"/>
          <w:szCs w:val="22"/>
        </w:rPr>
      </w:pPr>
    </w:p>
    <w:p w:rsidR="000B3460" w:rsidRPr="00ED6F8A" w:rsidRDefault="000B3460" w:rsidP="00F06571">
      <w:pPr>
        <w:autoSpaceDE w:val="0"/>
        <w:spacing w:after="0"/>
        <w:contextualSpacing/>
        <w:jc w:val="right"/>
        <w:rPr>
          <w:b/>
          <w:sz w:val="22"/>
          <w:szCs w:val="22"/>
        </w:rPr>
      </w:pPr>
    </w:p>
    <w:p w:rsidR="00890A7C"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163B2F"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работ,услуг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плата,рублей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),без НДС</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1</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4606,82</w:t>
            </w:r>
          </w:p>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1,49</w:t>
            </w:r>
          </w:p>
        </w:tc>
      </w:tr>
      <w:tr w:rsidR="00DC57EB"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2</w:t>
            </w:r>
          </w:p>
        </w:tc>
        <w:tc>
          <w:tcPr>
            <w:tcW w:w="4535" w:type="dxa"/>
            <w:tcBorders>
              <w:top w:val="nil"/>
              <w:left w:val="nil"/>
              <w:bottom w:val="single" w:sz="4" w:space="0" w:color="auto"/>
              <w:right w:val="single" w:sz="4" w:space="0" w:color="auto"/>
            </w:tcBorders>
            <w:shd w:val="clear" w:color="auto" w:fill="auto"/>
            <w:hideMark/>
          </w:tcPr>
          <w:p w:rsidR="00DC57EB" w:rsidRPr="00BA6B12" w:rsidRDefault="00DC57EB" w:rsidP="009507F8"/>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1,13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3</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27818,22</w:t>
            </w:r>
          </w:p>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8,97</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4</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6,37</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5</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0,38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6</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Вывоз ЖБО</w:t>
            </w:r>
          </w:p>
        </w:tc>
        <w:tc>
          <w:tcPr>
            <w:tcW w:w="2015" w:type="dxa"/>
            <w:tcBorders>
              <w:top w:val="nil"/>
              <w:left w:val="nil"/>
              <w:bottom w:val="single" w:sz="4" w:space="0" w:color="auto"/>
              <w:right w:val="single" w:sz="4" w:space="0" w:color="auto"/>
            </w:tcBorders>
            <w:shd w:val="clear" w:color="auto" w:fill="auto"/>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hideMark/>
          </w:tcPr>
          <w:p w:rsidR="00DC57EB" w:rsidRPr="00BA6B12" w:rsidRDefault="00DC57EB" w:rsidP="009507F8">
            <w:r w:rsidRPr="00BA6B12">
              <w:t>4,88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7</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A6B12" w:rsidRDefault="00DC57EB" w:rsidP="009507F8">
            <w:r w:rsidRPr="00BA6B12">
              <w:t>8</w:t>
            </w:r>
          </w:p>
        </w:tc>
        <w:tc>
          <w:tcPr>
            <w:tcW w:w="4535"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BA6B1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A6B12" w:rsidRDefault="00DC57EB" w:rsidP="009507F8">
            <w:r w:rsidRPr="00BA6B12">
              <w:t>2,34</w:t>
            </w:r>
          </w:p>
        </w:tc>
      </w:tr>
      <w:tr w:rsidR="00DC57EB" w:rsidRPr="00163B2F" w:rsidTr="009507F8">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DC57EB" w:rsidRPr="00BA6B12" w:rsidRDefault="00DC57EB" w:rsidP="009507F8">
            <w:r w:rsidRPr="00BA6B12">
              <w:t>9</w:t>
            </w:r>
          </w:p>
        </w:tc>
        <w:tc>
          <w:tcPr>
            <w:tcW w:w="453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r w:rsidRPr="00BA6B12">
              <w:t>Текущий ремонт</w:t>
            </w:r>
          </w:p>
        </w:tc>
        <w:tc>
          <w:tcPr>
            <w:tcW w:w="201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tc>
        <w:tc>
          <w:tcPr>
            <w:tcW w:w="2358" w:type="dxa"/>
            <w:tcBorders>
              <w:top w:val="single" w:sz="4" w:space="0" w:color="auto"/>
              <w:left w:val="nil"/>
              <w:bottom w:val="single" w:sz="4" w:space="0" w:color="auto"/>
              <w:right w:val="single" w:sz="4" w:space="0" w:color="auto"/>
            </w:tcBorders>
            <w:shd w:val="clear" w:color="auto" w:fill="auto"/>
            <w:noWrap/>
          </w:tcPr>
          <w:p w:rsidR="00DC57EB" w:rsidRDefault="00DC57EB" w:rsidP="009507F8">
            <w:r w:rsidRPr="00BA6B12">
              <w:t>1,26</w:t>
            </w:r>
          </w:p>
        </w:tc>
      </w:tr>
      <w:tr w:rsidR="00DC57EB" w:rsidRPr="00163B2F" w:rsidTr="009507F8">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DC57EB" w:rsidRPr="00BA6B12" w:rsidRDefault="00DC57EB" w:rsidP="009507F8"/>
        </w:tc>
        <w:tc>
          <w:tcPr>
            <w:tcW w:w="453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r w:rsidRPr="00DC57EB">
              <w:t>Итого тариф по дом</w:t>
            </w:r>
            <w:proofErr w:type="gramStart"/>
            <w:r w:rsidRPr="00DC57EB">
              <w:t>у(</w:t>
            </w:r>
            <w:proofErr w:type="gramEnd"/>
            <w:r w:rsidRPr="00DC57EB">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tc>
        <w:tc>
          <w:tcPr>
            <w:tcW w:w="2358"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r>
              <w:t>26,83</w:t>
            </w:r>
          </w:p>
        </w:tc>
      </w:tr>
    </w:tbl>
    <w:p w:rsidR="00890A7C" w:rsidRDefault="00890A7C" w:rsidP="00965449">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D27787">
      <w:pPr>
        <w:autoSpaceDE w:val="0"/>
        <w:spacing w:after="0"/>
        <w:contextualSpacing/>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корпус 1</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1</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5419,78</w:t>
            </w:r>
          </w:p>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1,16</w:t>
            </w:r>
          </w:p>
        </w:tc>
      </w:tr>
      <w:tr w:rsidR="00DC57EB"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2</w:t>
            </w:r>
          </w:p>
        </w:tc>
        <w:tc>
          <w:tcPr>
            <w:tcW w:w="4535" w:type="dxa"/>
            <w:tcBorders>
              <w:top w:val="nil"/>
              <w:left w:val="nil"/>
              <w:bottom w:val="single" w:sz="4" w:space="0" w:color="auto"/>
              <w:right w:val="single" w:sz="4" w:space="0" w:color="auto"/>
            </w:tcBorders>
            <w:shd w:val="clear" w:color="auto" w:fill="auto"/>
            <w:hideMark/>
          </w:tcPr>
          <w:p w:rsidR="00DC57EB" w:rsidRPr="00B86930" w:rsidRDefault="00DC57EB" w:rsidP="009507F8">
            <w:proofErr w:type="gramStart"/>
            <w:r w:rsidRPr="00B86930">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1,13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3</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40726,81</w:t>
            </w:r>
          </w:p>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8,69</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4</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6,88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5</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0,38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6</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Вывоз ЖБО</w:t>
            </w:r>
          </w:p>
        </w:tc>
        <w:tc>
          <w:tcPr>
            <w:tcW w:w="2015" w:type="dxa"/>
            <w:tcBorders>
              <w:top w:val="nil"/>
              <w:left w:val="nil"/>
              <w:bottom w:val="single" w:sz="4" w:space="0" w:color="auto"/>
              <w:right w:val="single" w:sz="4" w:space="0" w:color="auto"/>
            </w:tcBorders>
            <w:shd w:val="clear" w:color="auto" w:fill="auto"/>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hideMark/>
          </w:tcPr>
          <w:p w:rsidR="00DC57EB" w:rsidRPr="00B86930" w:rsidRDefault="00DC57EB" w:rsidP="009507F8">
            <w:r w:rsidRPr="00B86930">
              <w:t>3,88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7</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86930" w:rsidRDefault="00DC57EB" w:rsidP="009507F8">
            <w:r w:rsidRPr="00B86930">
              <w:t>8</w:t>
            </w:r>
          </w:p>
        </w:tc>
        <w:tc>
          <w:tcPr>
            <w:tcW w:w="4535"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86930" w:rsidRDefault="00DC57EB" w:rsidP="009507F8">
            <w:r w:rsidRPr="00B86930">
              <w:t>1,55</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B86930" w:rsidRDefault="00DC57EB" w:rsidP="009507F8">
            <w:r w:rsidRPr="00B86930">
              <w:t>9</w:t>
            </w:r>
          </w:p>
        </w:tc>
        <w:tc>
          <w:tcPr>
            <w:tcW w:w="4535" w:type="dxa"/>
            <w:tcBorders>
              <w:top w:val="nil"/>
              <w:left w:val="nil"/>
              <w:bottom w:val="single" w:sz="4" w:space="0" w:color="auto"/>
              <w:right w:val="single" w:sz="4" w:space="0" w:color="auto"/>
            </w:tcBorders>
            <w:shd w:val="clear" w:color="auto" w:fill="auto"/>
            <w:noWrap/>
          </w:tcPr>
          <w:p w:rsidR="00DC57EB" w:rsidRPr="00B86930" w:rsidRDefault="00DC57EB" w:rsidP="009507F8">
            <w:r w:rsidRPr="00B86930">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B86930" w:rsidRDefault="00DC57EB" w:rsidP="009507F8"/>
        </w:tc>
        <w:tc>
          <w:tcPr>
            <w:tcW w:w="2358" w:type="dxa"/>
            <w:tcBorders>
              <w:top w:val="nil"/>
              <w:left w:val="nil"/>
              <w:bottom w:val="single" w:sz="4" w:space="0" w:color="auto"/>
              <w:right w:val="single" w:sz="4" w:space="0" w:color="auto"/>
            </w:tcBorders>
            <w:shd w:val="clear" w:color="auto" w:fill="auto"/>
            <w:noWrap/>
          </w:tcPr>
          <w:p w:rsidR="00DC57EB" w:rsidRDefault="00DC57EB" w:rsidP="009507F8">
            <w:r w:rsidRPr="00B86930">
              <w:t>1,39</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DC57EB" w:rsidP="00F06571">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25,07</w:t>
            </w:r>
          </w:p>
        </w:tc>
      </w:tr>
    </w:tbl>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корпус 2</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1</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5419,78</w:t>
            </w:r>
          </w:p>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1,00</w:t>
            </w:r>
          </w:p>
        </w:tc>
      </w:tr>
      <w:tr w:rsidR="00DC57EB"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2</w:t>
            </w:r>
          </w:p>
        </w:tc>
        <w:tc>
          <w:tcPr>
            <w:tcW w:w="4535" w:type="dxa"/>
            <w:tcBorders>
              <w:top w:val="nil"/>
              <w:left w:val="nil"/>
              <w:bottom w:val="single" w:sz="4" w:space="0" w:color="auto"/>
              <w:right w:val="single" w:sz="4" w:space="0" w:color="auto"/>
            </w:tcBorders>
            <w:shd w:val="clear" w:color="auto" w:fill="auto"/>
            <w:hideMark/>
          </w:tcPr>
          <w:p w:rsidR="00DC57EB" w:rsidRPr="00BD63D8" w:rsidRDefault="00DC57EB" w:rsidP="009507F8">
            <w:proofErr w:type="gramStart"/>
            <w:r w:rsidRPr="00BD63D8">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1,13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3</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47178,00</w:t>
            </w:r>
          </w:p>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8,68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4</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6,88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5</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0,38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6</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Вывоз ЖБО</w:t>
            </w:r>
          </w:p>
        </w:tc>
        <w:tc>
          <w:tcPr>
            <w:tcW w:w="2015" w:type="dxa"/>
            <w:tcBorders>
              <w:top w:val="nil"/>
              <w:left w:val="nil"/>
              <w:bottom w:val="single" w:sz="4" w:space="0" w:color="auto"/>
              <w:right w:val="single" w:sz="4" w:space="0" w:color="auto"/>
            </w:tcBorders>
            <w:shd w:val="clear" w:color="auto" w:fill="auto"/>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hideMark/>
          </w:tcPr>
          <w:p w:rsidR="00DC57EB" w:rsidRPr="00BD63D8" w:rsidRDefault="00DC57EB" w:rsidP="009507F8">
            <w:r w:rsidRPr="00BD63D8">
              <w:t>3,88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lastRenderedPageBreak/>
              <w:t>7</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BD63D8" w:rsidRDefault="00DC57EB" w:rsidP="009507F8">
            <w:r w:rsidRPr="00BD63D8">
              <w:t>8</w:t>
            </w:r>
          </w:p>
        </w:tc>
        <w:tc>
          <w:tcPr>
            <w:tcW w:w="4535"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BD63D8" w:rsidRDefault="00DC57EB" w:rsidP="009507F8">
            <w:r w:rsidRPr="00BD63D8">
              <w:t>1,33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BD63D8" w:rsidRDefault="00DC57EB" w:rsidP="009507F8">
            <w:r w:rsidRPr="00BD63D8">
              <w:t>9</w:t>
            </w:r>
          </w:p>
        </w:tc>
        <w:tc>
          <w:tcPr>
            <w:tcW w:w="4535" w:type="dxa"/>
            <w:tcBorders>
              <w:top w:val="nil"/>
              <w:left w:val="nil"/>
              <w:bottom w:val="single" w:sz="4" w:space="0" w:color="auto"/>
              <w:right w:val="single" w:sz="4" w:space="0" w:color="auto"/>
            </w:tcBorders>
            <w:shd w:val="clear" w:color="auto" w:fill="auto"/>
            <w:noWrap/>
          </w:tcPr>
          <w:p w:rsidR="00DC57EB" w:rsidRPr="00BD63D8" w:rsidRDefault="00DC57EB" w:rsidP="009507F8">
            <w:r w:rsidRPr="00BD63D8">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BD63D8" w:rsidRDefault="00DC57EB" w:rsidP="009507F8"/>
        </w:tc>
        <w:tc>
          <w:tcPr>
            <w:tcW w:w="2358" w:type="dxa"/>
            <w:tcBorders>
              <w:top w:val="nil"/>
              <w:left w:val="nil"/>
              <w:bottom w:val="single" w:sz="4" w:space="0" w:color="auto"/>
              <w:right w:val="single" w:sz="4" w:space="0" w:color="auto"/>
            </w:tcBorders>
            <w:shd w:val="clear" w:color="auto" w:fill="auto"/>
            <w:noWrap/>
          </w:tcPr>
          <w:p w:rsidR="00DC57EB" w:rsidRDefault="00DC57EB" w:rsidP="009507F8">
            <w:r w:rsidRPr="00BD63D8">
              <w:t>1,44</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DC57EB" w:rsidP="00F06571">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24,72</w:t>
            </w:r>
          </w:p>
        </w:tc>
      </w:tr>
    </w:tbl>
    <w:p w:rsidR="00F06571" w:rsidRDefault="00F06571" w:rsidP="00965449">
      <w:pPr>
        <w:autoSpaceDE w:val="0"/>
        <w:spacing w:after="0"/>
        <w:ind w:left="567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корпус 3</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1</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4606,82</w:t>
            </w:r>
          </w:p>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1,44</w:t>
            </w:r>
          </w:p>
        </w:tc>
      </w:tr>
      <w:tr w:rsidR="00DC57EB"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2</w:t>
            </w:r>
          </w:p>
        </w:tc>
        <w:tc>
          <w:tcPr>
            <w:tcW w:w="4535" w:type="dxa"/>
            <w:tcBorders>
              <w:top w:val="nil"/>
              <w:left w:val="nil"/>
              <w:bottom w:val="single" w:sz="4" w:space="0" w:color="auto"/>
              <w:right w:val="single" w:sz="4" w:space="0" w:color="auto"/>
            </w:tcBorders>
            <w:shd w:val="clear" w:color="auto" w:fill="auto"/>
            <w:hideMark/>
          </w:tcPr>
          <w:p w:rsidR="00DC57EB" w:rsidRPr="00F078DA" w:rsidRDefault="00DC57EB" w:rsidP="009507F8">
            <w:proofErr w:type="gramStart"/>
            <w:r w:rsidRPr="00F078DA">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1,13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3</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28916,12</w:t>
            </w:r>
          </w:p>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9,04</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4</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6,88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5</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0,38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6</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Вывоз ЖБО</w:t>
            </w:r>
          </w:p>
        </w:tc>
        <w:tc>
          <w:tcPr>
            <w:tcW w:w="2015" w:type="dxa"/>
            <w:tcBorders>
              <w:top w:val="nil"/>
              <w:left w:val="nil"/>
              <w:bottom w:val="single" w:sz="4" w:space="0" w:color="auto"/>
              <w:right w:val="single" w:sz="4" w:space="0" w:color="auto"/>
            </w:tcBorders>
            <w:shd w:val="clear" w:color="auto" w:fill="auto"/>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hideMark/>
          </w:tcPr>
          <w:p w:rsidR="00DC57EB" w:rsidRPr="00F078DA" w:rsidRDefault="00DC57EB" w:rsidP="009507F8">
            <w:r w:rsidRPr="00F078DA">
              <w:t>3,88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7</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F078DA" w:rsidRDefault="00DC57EB" w:rsidP="009507F8">
            <w:r w:rsidRPr="00F078DA">
              <w:t>8</w:t>
            </w:r>
          </w:p>
        </w:tc>
        <w:tc>
          <w:tcPr>
            <w:tcW w:w="4535"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F078DA" w:rsidRDefault="00DC57EB" w:rsidP="009507F8">
            <w:r w:rsidRPr="00F078DA">
              <w:t>2,27</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F078DA" w:rsidRDefault="00DC57EB" w:rsidP="009507F8">
            <w:r w:rsidRPr="00F078DA">
              <w:t>9</w:t>
            </w:r>
          </w:p>
        </w:tc>
        <w:tc>
          <w:tcPr>
            <w:tcW w:w="4535" w:type="dxa"/>
            <w:tcBorders>
              <w:top w:val="nil"/>
              <w:left w:val="nil"/>
              <w:bottom w:val="single" w:sz="4" w:space="0" w:color="auto"/>
              <w:right w:val="single" w:sz="4" w:space="0" w:color="auto"/>
            </w:tcBorders>
            <w:shd w:val="clear" w:color="auto" w:fill="auto"/>
            <w:noWrap/>
          </w:tcPr>
          <w:p w:rsidR="00DC57EB" w:rsidRPr="00F078DA" w:rsidRDefault="00DC57EB" w:rsidP="009507F8">
            <w:r w:rsidRPr="00F078DA">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F078DA" w:rsidRDefault="00DC57EB" w:rsidP="009507F8"/>
        </w:tc>
        <w:tc>
          <w:tcPr>
            <w:tcW w:w="2358" w:type="dxa"/>
            <w:tcBorders>
              <w:top w:val="nil"/>
              <w:left w:val="nil"/>
              <w:bottom w:val="single" w:sz="4" w:space="0" w:color="auto"/>
              <w:right w:val="single" w:sz="4" w:space="0" w:color="auto"/>
            </w:tcBorders>
            <w:shd w:val="clear" w:color="auto" w:fill="auto"/>
            <w:noWrap/>
          </w:tcPr>
          <w:p w:rsidR="00DC57EB" w:rsidRDefault="00DC57EB" w:rsidP="009507F8">
            <w:r w:rsidRPr="00F078DA">
              <w:t>1,22</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DC57EB" w:rsidRDefault="00DC57EB" w:rsidP="00DC57EB">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26,25</w:t>
            </w:r>
          </w:p>
        </w:tc>
      </w:tr>
    </w:tbl>
    <w:p w:rsidR="00890A7C" w:rsidRDefault="00890A7C" w:rsidP="00965449">
      <w:pPr>
        <w:autoSpaceDE w:val="0"/>
        <w:spacing w:after="0"/>
        <w:ind w:left="5670"/>
        <w:contextualSpacing/>
        <w:jc w:val="right"/>
        <w:rPr>
          <w:b/>
          <w:sz w:val="22"/>
          <w:szCs w:val="22"/>
        </w:rPr>
      </w:pPr>
    </w:p>
    <w:p w:rsidR="00163B2F" w:rsidRDefault="00163B2F">
      <w:pPr>
        <w:suppressAutoHyphens w:val="0"/>
        <w:spacing w:after="0"/>
        <w:jc w:val="left"/>
        <w:rPr>
          <w:b/>
          <w:sz w:val="22"/>
          <w:szCs w:val="22"/>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F06571" w:rsidRPr="00ED6F8A" w:rsidRDefault="00F06571" w:rsidP="00DC57E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2)</w:t>
      </w:r>
    </w:p>
    <w:p w:rsidR="00F06571" w:rsidRPr="00ED6F8A" w:rsidRDefault="00F06571" w:rsidP="00F0657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F06571" w:rsidRPr="00ED6F8A" w:rsidTr="00F06571">
        <w:trPr>
          <w:trHeight w:val="690"/>
        </w:trPr>
        <w:tc>
          <w:tcPr>
            <w:tcW w:w="10916" w:type="dxa"/>
            <w:gridSpan w:val="10"/>
            <w:tcBorders>
              <w:top w:val="nil"/>
              <w:left w:val="nil"/>
              <w:bottom w:val="nil"/>
              <w:right w:val="nil"/>
            </w:tcBorders>
            <w:shd w:val="clear" w:color="auto" w:fill="auto"/>
            <w:vAlign w:val="bottom"/>
            <w:hideMark/>
          </w:tcPr>
          <w:p w:rsidR="00F06571" w:rsidRPr="00ED6F8A" w:rsidRDefault="00F06571" w:rsidP="00F06571">
            <w:pPr>
              <w:suppressAutoHyphens w:val="0"/>
              <w:spacing w:after="0"/>
              <w:jc w:val="center"/>
              <w:rPr>
                <w:b/>
                <w:bCs/>
                <w:color w:val="000000"/>
                <w:lang w:eastAsia="ru-RU"/>
              </w:rPr>
            </w:pPr>
          </w:p>
          <w:p w:rsidR="00F06571" w:rsidRPr="00ED6F8A" w:rsidRDefault="00F06571" w:rsidP="00F06571">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F06571" w:rsidRPr="00ED6F8A" w:rsidRDefault="00F06571" w:rsidP="00F06571">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F06571" w:rsidRPr="00ED6F8A" w:rsidRDefault="00F06571" w:rsidP="00F06571">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F06571" w:rsidRPr="00ED6F8A" w:rsidRDefault="00F06571" w:rsidP="00F06571">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F06571" w:rsidRPr="00ED6F8A" w:rsidRDefault="00F06571" w:rsidP="00F0657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06571" w:rsidRPr="00ED6F8A" w:rsidRDefault="00F06571" w:rsidP="00F0657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06571" w:rsidRPr="00ED6F8A" w:rsidRDefault="00F06571" w:rsidP="00F0657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06571" w:rsidRPr="00ED6F8A" w:rsidRDefault="00F06571" w:rsidP="00F0657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F06571" w:rsidRPr="00ED6F8A" w:rsidRDefault="00F06571" w:rsidP="00F0657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RPr="00ED6F8A" w:rsidTr="00F06571">
              <w:tc>
                <w:tcPr>
                  <w:tcW w:w="187" w:type="dxa"/>
                  <w:vAlign w:val="bottom"/>
                  <w:hideMark/>
                </w:tcPr>
                <w:p w:rsidR="00F06571" w:rsidRPr="00ED6F8A" w:rsidRDefault="00F06571" w:rsidP="00F0657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06571" w:rsidRPr="00ED6F8A" w:rsidRDefault="00F06571" w:rsidP="00F0657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F06571" w:rsidRPr="00ED6F8A" w:rsidRDefault="00F06571" w:rsidP="00F0657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Pr="00ED6F8A" w:rsidRDefault="00F06571" w:rsidP="00F0657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F06571" w:rsidRPr="00ED6F8A" w:rsidRDefault="00F06571" w:rsidP="00F0657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Pr="00ED6F8A" w:rsidRDefault="00F06571" w:rsidP="00F0657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06571" w:rsidRPr="00ED6F8A" w:rsidRDefault="00F06571" w:rsidP="00F0657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06571" w:rsidRPr="00ED6F8A" w:rsidRDefault="00F06571"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r>
      <w:tr w:rsidR="00F06571" w:rsidRPr="00ED6F8A" w:rsidTr="00F06571">
        <w:trPr>
          <w:gridAfter w:val="14"/>
          <w:wAfter w:w="3304" w:type="dxa"/>
          <w:trHeight w:val="300"/>
        </w:trPr>
        <w:tc>
          <w:tcPr>
            <w:tcW w:w="554"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r>
    </w:tbl>
    <w:p w:rsidR="00F06571" w:rsidRPr="00ED6F8A" w:rsidRDefault="00F06571" w:rsidP="00F06571">
      <w:pPr>
        <w:autoSpaceDE w:val="0"/>
        <w:spacing w:after="0"/>
        <w:contextualSpacing/>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ул. Механизаторов, д. 7</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1</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5419,78</w:t>
            </w:r>
          </w:p>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1,34</w:t>
            </w:r>
          </w:p>
        </w:tc>
      </w:tr>
      <w:tr w:rsidR="00DC57EB"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2</w:t>
            </w:r>
          </w:p>
        </w:tc>
        <w:tc>
          <w:tcPr>
            <w:tcW w:w="4535" w:type="dxa"/>
            <w:tcBorders>
              <w:top w:val="nil"/>
              <w:left w:val="nil"/>
              <w:bottom w:val="single" w:sz="4" w:space="0" w:color="auto"/>
              <w:right w:val="single" w:sz="4" w:space="0" w:color="auto"/>
            </w:tcBorders>
            <w:shd w:val="clear" w:color="auto" w:fill="auto"/>
            <w:hideMark/>
          </w:tcPr>
          <w:p w:rsidR="00DC57EB" w:rsidRPr="00DA6B92" w:rsidRDefault="00DC57EB" w:rsidP="009507F8">
            <w:proofErr w:type="gramStart"/>
            <w:r w:rsidRPr="00DA6B92">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1,13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3</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36238,33</w:t>
            </w:r>
          </w:p>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8,93</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4</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6,88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5</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0,38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6</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Вывоз ЖБО</w:t>
            </w:r>
          </w:p>
        </w:tc>
        <w:tc>
          <w:tcPr>
            <w:tcW w:w="2015" w:type="dxa"/>
            <w:tcBorders>
              <w:top w:val="nil"/>
              <w:left w:val="nil"/>
              <w:bottom w:val="single" w:sz="4" w:space="0" w:color="auto"/>
              <w:right w:val="single" w:sz="4" w:space="0" w:color="auto"/>
            </w:tcBorders>
            <w:shd w:val="clear" w:color="auto" w:fill="auto"/>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hideMark/>
          </w:tcPr>
          <w:p w:rsidR="00DC57EB" w:rsidRPr="00DA6B92" w:rsidRDefault="00DC57EB" w:rsidP="009507F8">
            <w:r w:rsidRPr="00DA6B92">
              <w:t>3,88</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7</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A6B92" w:rsidRDefault="00DC57EB" w:rsidP="009507F8">
            <w:r w:rsidRPr="00DA6B92">
              <w:t>8</w:t>
            </w:r>
          </w:p>
        </w:tc>
        <w:tc>
          <w:tcPr>
            <w:tcW w:w="4535"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hideMark/>
          </w:tcPr>
          <w:p w:rsidR="00DC57EB" w:rsidRPr="00DA6B92" w:rsidRDefault="00DC57EB" w:rsidP="009507F8">
            <w:r w:rsidRPr="00DA6B92">
              <w:t>1,79</w:t>
            </w:r>
          </w:p>
        </w:tc>
      </w:tr>
      <w:tr w:rsidR="00DC57EB"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DA6B92" w:rsidRDefault="00DC57EB" w:rsidP="009507F8">
            <w:r w:rsidRPr="00DA6B92">
              <w:t>9</w:t>
            </w:r>
          </w:p>
        </w:tc>
        <w:tc>
          <w:tcPr>
            <w:tcW w:w="4535" w:type="dxa"/>
            <w:tcBorders>
              <w:top w:val="nil"/>
              <w:left w:val="nil"/>
              <w:bottom w:val="single" w:sz="4" w:space="0" w:color="auto"/>
              <w:right w:val="single" w:sz="4" w:space="0" w:color="auto"/>
            </w:tcBorders>
            <w:shd w:val="clear" w:color="auto" w:fill="auto"/>
            <w:noWrap/>
          </w:tcPr>
          <w:p w:rsidR="00DC57EB" w:rsidRPr="00DA6B92" w:rsidRDefault="00DC57EB" w:rsidP="009507F8">
            <w:r w:rsidRPr="00DA6B92">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DA6B92" w:rsidRDefault="00DC57EB" w:rsidP="009507F8"/>
        </w:tc>
        <w:tc>
          <w:tcPr>
            <w:tcW w:w="2358" w:type="dxa"/>
            <w:tcBorders>
              <w:top w:val="nil"/>
              <w:left w:val="nil"/>
              <w:bottom w:val="single" w:sz="4" w:space="0" w:color="auto"/>
              <w:right w:val="single" w:sz="4" w:space="0" w:color="auto"/>
            </w:tcBorders>
            <w:shd w:val="clear" w:color="auto" w:fill="auto"/>
            <w:noWrap/>
          </w:tcPr>
          <w:p w:rsidR="00DC57EB" w:rsidRDefault="00DC57EB" w:rsidP="009507F8">
            <w:r w:rsidRPr="00DA6B92">
              <w:t>1,29</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DC57EB" w:rsidRDefault="00DC57EB" w:rsidP="00DC57EB">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25,62</w:t>
            </w:r>
          </w:p>
        </w:tc>
      </w:tr>
    </w:tbl>
    <w:p w:rsidR="00F06571" w:rsidRDefault="00F06571" w:rsidP="00F06571">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D27787" w:rsidRDefault="00D27787">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D27787" w:rsidRPr="00ED6F8A" w:rsidRDefault="00D27787" w:rsidP="00D27787">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3)</w:t>
      </w:r>
    </w:p>
    <w:p w:rsidR="00D27787" w:rsidRPr="00ED6F8A" w:rsidRDefault="00D27787" w:rsidP="00D27787">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27787" w:rsidRPr="00ED6F8A" w:rsidTr="00B631B9">
        <w:trPr>
          <w:trHeight w:val="690"/>
        </w:trPr>
        <w:tc>
          <w:tcPr>
            <w:tcW w:w="10916" w:type="dxa"/>
            <w:tcBorders>
              <w:top w:val="nil"/>
              <w:left w:val="nil"/>
              <w:bottom w:val="nil"/>
              <w:right w:val="nil"/>
            </w:tcBorders>
            <w:shd w:val="clear" w:color="auto" w:fill="auto"/>
            <w:vAlign w:val="bottom"/>
            <w:hideMark/>
          </w:tcPr>
          <w:p w:rsidR="00D27787" w:rsidRPr="00ED6F8A" w:rsidRDefault="00D27787" w:rsidP="00B631B9">
            <w:pPr>
              <w:suppressAutoHyphens w:val="0"/>
              <w:spacing w:after="0"/>
              <w:jc w:val="center"/>
              <w:rPr>
                <w:b/>
                <w:bCs/>
                <w:color w:val="000000"/>
                <w:lang w:eastAsia="ru-RU"/>
              </w:rPr>
            </w:pPr>
          </w:p>
          <w:p w:rsidR="00D27787" w:rsidRPr="00ED6F8A" w:rsidRDefault="00D27787" w:rsidP="00B631B9">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D27787" w:rsidRPr="00ED6F8A" w:rsidRDefault="00D27787" w:rsidP="00B631B9">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27787" w:rsidRPr="00ED6F8A" w:rsidRDefault="00D27787" w:rsidP="00B631B9">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D27787" w:rsidRPr="00ED6F8A" w:rsidRDefault="00D27787" w:rsidP="00B631B9">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D27787" w:rsidRPr="00ED6F8A" w:rsidRDefault="00D27787"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27787" w:rsidRPr="00ED6F8A" w:rsidRDefault="00D27787" w:rsidP="00B631B9">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27787" w:rsidRPr="00ED6F8A" w:rsidRDefault="00D27787"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D27787" w:rsidRPr="00ED6F8A" w:rsidRDefault="00D27787" w:rsidP="00B631B9">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D27787" w:rsidRPr="00ED6F8A" w:rsidRDefault="00D27787"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27787" w:rsidRPr="00ED6F8A" w:rsidTr="00B631B9">
              <w:tc>
                <w:tcPr>
                  <w:tcW w:w="187" w:type="dxa"/>
                  <w:vAlign w:val="bottom"/>
                  <w:hideMark/>
                </w:tcPr>
                <w:p w:rsidR="00D27787" w:rsidRPr="00ED6F8A" w:rsidRDefault="00D27787"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27787" w:rsidRPr="00ED6F8A" w:rsidRDefault="00D27787" w:rsidP="00B631B9">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D27787" w:rsidRPr="00ED6F8A" w:rsidRDefault="00D27787"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27787" w:rsidRPr="00ED6F8A" w:rsidRDefault="00D27787" w:rsidP="00B631B9">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D27787" w:rsidRPr="00ED6F8A" w:rsidRDefault="00D27787" w:rsidP="00B631B9">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27787" w:rsidRPr="00ED6F8A" w:rsidRDefault="00D27787"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27787" w:rsidRPr="00ED6F8A" w:rsidRDefault="00D27787" w:rsidP="00B631B9">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27787" w:rsidRDefault="00D27787" w:rsidP="00B631B9">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631B9" w:rsidRDefault="00B631B9" w:rsidP="00B631B9">
            <w:pPr>
              <w:autoSpaceDE w:val="0"/>
              <w:spacing w:after="0"/>
              <w:contextualSpacing/>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Станционная</w:t>
            </w:r>
            <w:proofErr w:type="gramEnd"/>
            <w:r>
              <w:rPr>
                <w:b/>
                <w:bCs/>
                <w:color w:val="000000"/>
                <w:sz w:val="22"/>
                <w:szCs w:val="22"/>
                <w:lang w:eastAsia="ru-RU"/>
              </w:rPr>
              <w:t>, д. 47</w:t>
            </w:r>
          </w:p>
          <w:p w:rsidR="00B631B9" w:rsidRDefault="00B631B9" w:rsidP="00B631B9">
            <w:pPr>
              <w:widowControl w:val="0"/>
              <w:suppressAutoHyphens w:val="0"/>
              <w:spacing w:after="0"/>
              <w:ind w:right="849" w:firstLine="744"/>
              <w:rPr>
                <w:rFonts w:eastAsia="Arial Unicode MS"/>
                <w:color w:val="000000"/>
                <w:lang w:eastAsia="ru-RU" w:bidi="ru-RU"/>
              </w:rPr>
            </w:pPr>
          </w:p>
          <w:p w:rsidR="003A67AE" w:rsidRDefault="003A67AE" w:rsidP="00B631B9">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B631B9">
              <w:trPr>
                <w:trHeight w:val="871"/>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Годовая </w:t>
                  </w:r>
                  <w:proofErr w:type="spellStart"/>
                  <w:r>
                    <w:rPr>
                      <w:rFonts w:ascii="Calibri" w:eastAsia="Calibri" w:hAnsi="Calibri" w:cs="Calibri"/>
                      <w:b/>
                      <w:bCs/>
                      <w:color w:val="000000"/>
                      <w:sz w:val="22"/>
                      <w:szCs w:val="22"/>
                      <w:lang w:eastAsia="ru-RU"/>
                    </w:rPr>
                    <w:t>плата</w:t>
                  </w:r>
                  <w:proofErr w:type="gramStart"/>
                  <w:r>
                    <w:rPr>
                      <w:rFonts w:ascii="Calibri" w:eastAsia="Calibri" w:hAnsi="Calibri" w:cs="Calibri"/>
                      <w:b/>
                      <w:bCs/>
                      <w:color w:val="000000"/>
                      <w:sz w:val="22"/>
                      <w:szCs w:val="22"/>
                      <w:lang w:eastAsia="ru-RU"/>
                    </w:rPr>
                    <w:t>,р</w:t>
                  </w:r>
                  <w:proofErr w:type="gramEnd"/>
                  <w:r>
                    <w:rPr>
                      <w:rFonts w:ascii="Calibri" w:eastAsia="Calibri" w:hAnsi="Calibri" w:cs="Calibri"/>
                      <w:b/>
                      <w:bCs/>
                      <w:color w:val="000000"/>
                      <w:sz w:val="22"/>
                      <w:szCs w:val="22"/>
                      <w:lang w:eastAsia="ru-RU"/>
                    </w:rPr>
                    <w:t>ублей</w:t>
                  </w:r>
                  <w:proofErr w:type="spellEnd"/>
                  <w:r>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1</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0,00</w:t>
                  </w: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0,00</w:t>
                  </w:r>
                </w:p>
              </w:tc>
            </w:tr>
            <w:tr w:rsidR="00B631B9">
              <w:trPr>
                <w:trHeight w:val="506"/>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1193,81</w:t>
                  </w: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0,68</w:t>
                  </w:r>
                </w:p>
              </w:tc>
            </w:tr>
            <w:tr w:rsidR="00B631B9">
              <w:trPr>
                <w:trHeight w:val="1001"/>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7708,09</w:t>
                  </w: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4,39</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3</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4,88</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4</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0,37</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5</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Вывоз ЖБО</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3,69</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6</w:t>
                  </w: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ТО ВДГО</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eastAsia="Calibri"/>
                      <w:b/>
                      <w:bCs/>
                      <w:color w:val="000000"/>
                      <w:sz w:val="20"/>
                      <w:szCs w:val="20"/>
                      <w:lang w:eastAsia="ru-RU"/>
                    </w:rPr>
                  </w:pPr>
                  <w:r>
                    <w:rPr>
                      <w:rFonts w:eastAsia="Calibri"/>
                      <w:b/>
                      <w:bCs/>
                      <w:color w:val="000000"/>
                      <w:sz w:val="20"/>
                      <w:szCs w:val="20"/>
                      <w:lang w:eastAsia="ru-RU"/>
                    </w:rPr>
                    <w:t>0,00</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8</w:t>
                  </w:r>
                </w:p>
              </w:tc>
              <w:tc>
                <w:tcPr>
                  <w:tcW w:w="4834" w:type="dxa"/>
                  <w:tcBorders>
                    <w:top w:val="single" w:sz="6" w:space="0" w:color="auto"/>
                    <w:left w:val="single" w:sz="6" w:space="0" w:color="auto"/>
                    <w:bottom w:val="single" w:sz="6" w:space="0" w:color="auto"/>
                    <w:right w:val="single" w:sz="6" w:space="0" w:color="auto"/>
                  </w:tcBorders>
                </w:tcPr>
                <w:p w:rsidR="00B631B9" w:rsidRPr="00B631B9" w:rsidRDefault="00B631B9">
                  <w:pPr>
                    <w:suppressAutoHyphens w:val="0"/>
                    <w:autoSpaceDE w:val="0"/>
                    <w:autoSpaceDN w:val="0"/>
                    <w:adjustRightInd w:val="0"/>
                    <w:spacing w:after="0"/>
                    <w:jc w:val="left"/>
                    <w:rPr>
                      <w:rFonts w:ascii="Calibri" w:eastAsia="Calibri" w:hAnsi="Calibri" w:cs="Calibri"/>
                      <w:b/>
                      <w:color w:val="000000"/>
                      <w:lang w:eastAsia="ru-RU"/>
                    </w:rPr>
                  </w:pPr>
                  <w:r w:rsidRPr="00B631B9">
                    <w:rPr>
                      <w:rFonts w:ascii="Calibri" w:eastAsia="Calibri" w:hAnsi="Calibri" w:cs="Calibri"/>
                      <w:b/>
                      <w:color w:val="000000"/>
                      <w:sz w:val="22"/>
                      <w:szCs w:val="22"/>
                      <w:lang w:eastAsia="ru-RU"/>
                    </w:rP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4,65</w:t>
                  </w:r>
                </w:p>
              </w:tc>
            </w:tr>
            <w:tr w:rsid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18,66</w:t>
                  </w:r>
                </w:p>
              </w:tc>
            </w:tr>
          </w:tbl>
          <w:p w:rsidR="003A67AE" w:rsidRPr="00ED6F8A" w:rsidRDefault="003A67AE" w:rsidP="003A67AE">
            <w:pPr>
              <w:widowControl w:val="0"/>
              <w:suppressAutoHyphens w:val="0"/>
              <w:spacing w:after="0"/>
              <w:ind w:left="34" w:right="849"/>
              <w:rPr>
                <w:b/>
                <w:bCs/>
                <w:color w:val="000000"/>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r>
    </w:tbl>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B631B9" w:rsidRDefault="00B631B9">
      <w:pPr>
        <w:suppressAutoHyphens w:val="0"/>
        <w:spacing w:after="0"/>
        <w:jc w:val="left"/>
        <w:rPr>
          <w:b/>
          <w:sz w:val="22"/>
          <w:szCs w:val="22"/>
        </w:rPr>
      </w:pPr>
      <w:r>
        <w:rPr>
          <w:b/>
          <w:sz w:val="22"/>
          <w:szCs w:val="22"/>
        </w:rPr>
        <w:br w:type="page"/>
      </w:r>
    </w:p>
    <w:p w:rsidR="00B631B9" w:rsidRPr="00ED6F8A" w:rsidRDefault="00B631B9" w:rsidP="00B631B9">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4)</w:t>
      </w:r>
    </w:p>
    <w:p w:rsidR="00B631B9" w:rsidRPr="00ED6F8A" w:rsidRDefault="00B631B9" w:rsidP="00B631B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ED6F8A" w:rsidTr="00B631B9">
        <w:trPr>
          <w:trHeight w:val="690"/>
        </w:trPr>
        <w:tc>
          <w:tcPr>
            <w:tcW w:w="10916" w:type="dxa"/>
            <w:tcBorders>
              <w:top w:val="nil"/>
              <w:left w:val="nil"/>
              <w:bottom w:val="nil"/>
              <w:right w:val="nil"/>
            </w:tcBorders>
            <w:shd w:val="clear" w:color="auto" w:fill="auto"/>
            <w:vAlign w:val="bottom"/>
            <w:hideMark/>
          </w:tcPr>
          <w:p w:rsidR="00B631B9" w:rsidRPr="00ED6F8A" w:rsidRDefault="00B631B9" w:rsidP="00B631B9">
            <w:pPr>
              <w:suppressAutoHyphens w:val="0"/>
              <w:spacing w:after="0"/>
              <w:jc w:val="center"/>
              <w:rPr>
                <w:b/>
                <w:bCs/>
                <w:color w:val="000000"/>
                <w:lang w:eastAsia="ru-RU"/>
              </w:rPr>
            </w:pPr>
          </w:p>
          <w:p w:rsidR="00B631B9" w:rsidRPr="00ED6F8A" w:rsidRDefault="00B631B9" w:rsidP="00B631B9">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631B9" w:rsidRPr="00ED6F8A" w:rsidRDefault="00B631B9" w:rsidP="00B631B9">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B631B9" w:rsidRPr="00ED6F8A" w:rsidRDefault="00B631B9" w:rsidP="00B631B9">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631B9" w:rsidRPr="00ED6F8A" w:rsidRDefault="00B631B9" w:rsidP="00B631B9">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B631B9" w:rsidRPr="00ED6F8A" w:rsidRDefault="00B631B9"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631B9" w:rsidRPr="00ED6F8A" w:rsidRDefault="00B631B9" w:rsidP="00B631B9">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631B9" w:rsidRPr="00ED6F8A" w:rsidRDefault="00B631B9"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631B9" w:rsidRPr="00ED6F8A" w:rsidRDefault="00B631B9" w:rsidP="00B631B9">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631B9" w:rsidRPr="00ED6F8A" w:rsidRDefault="00B631B9" w:rsidP="00B631B9">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631B9" w:rsidRPr="00ED6F8A" w:rsidTr="00B631B9">
              <w:tc>
                <w:tcPr>
                  <w:tcW w:w="187" w:type="dxa"/>
                  <w:vAlign w:val="bottom"/>
                  <w:hideMark/>
                </w:tcPr>
                <w:p w:rsidR="00B631B9" w:rsidRPr="00ED6F8A" w:rsidRDefault="00B631B9"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631B9" w:rsidRPr="00ED6F8A" w:rsidRDefault="00B631B9" w:rsidP="00B631B9">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631B9" w:rsidRPr="00ED6F8A" w:rsidRDefault="00B631B9"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631B9" w:rsidRPr="00ED6F8A" w:rsidRDefault="00B631B9" w:rsidP="00B631B9">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631B9" w:rsidRPr="00ED6F8A" w:rsidRDefault="00B631B9" w:rsidP="00B631B9">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631B9" w:rsidRPr="00ED6F8A" w:rsidRDefault="00B631B9" w:rsidP="00B631B9">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631B9" w:rsidRPr="00ED6F8A" w:rsidRDefault="00B631B9" w:rsidP="00B631B9">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Default="00B631B9" w:rsidP="00B631B9">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631B9" w:rsidRDefault="00B631B9" w:rsidP="00B631B9">
            <w:pPr>
              <w:autoSpaceDE w:val="0"/>
              <w:spacing w:after="0"/>
              <w:contextualSpacing/>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Комсомольская</w:t>
            </w:r>
            <w:proofErr w:type="gramEnd"/>
            <w:r>
              <w:rPr>
                <w:b/>
                <w:bCs/>
                <w:color w:val="000000"/>
                <w:sz w:val="22"/>
                <w:szCs w:val="22"/>
                <w:lang w:eastAsia="ru-RU"/>
              </w:rPr>
              <w:t>, д. 10</w:t>
            </w:r>
          </w:p>
          <w:p w:rsidR="00B631B9" w:rsidRDefault="00B631B9" w:rsidP="00B631B9">
            <w:pPr>
              <w:widowControl w:val="0"/>
              <w:suppressAutoHyphens w:val="0"/>
              <w:spacing w:after="0"/>
              <w:ind w:right="849" w:firstLine="744"/>
              <w:rPr>
                <w:rFonts w:eastAsia="Arial Unicode MS"/>
                <w:color w:val="000000"/>
                <w:lang w:eastAsia="ru-RU" w:bidi="ru-RU"/>
              </w:rPr>
            </w:pPr>
          </w:p>
          <w:p w:rsidR="00B631B9" w:rsidRDefault="00B631B9" w:rsidP="00B631B9">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B631B9" w:rsidTr="00B631B9">
              <w:trPr>
                <w:trHeight w:val="871"/>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Годовая </w:t>
                  </w:r>
                  <w:proofErr w:type="spellStart"/>
                  <w:r>
                    <w:rPr>
                      <w:rFonts w:ascii="Calibri" w:eastAsia="Calibri" w:hAnsi="Calibri" w:cs="Calibri"/>
                      <w:b/>
                      <w:bCs/>
                      <w:color w:val="000000"/>
                      <w:sz w:val="22"/>
                      <w:szCs w:val="22"/>
                      <w:lang w:eastAsia="ru-RU"/>
                    </w:rPr>
                    <w:t>плата</w:t>
                  </w:r>
                  <w:proofErr w:type="gramStart"/>
                  <w:r>
                    <w:rPr>
                      <w:rFonts w:ascii="Calibri" w:eastAsia="Calibri" w:hAnsi="Calibri" w:cs="Calibri"/>
                      <w:b/>
                      <w:bCs/>
                      <w:color w:val="000000"/>
                      <w:sz w:val="22"/>
                      <w:szCs w:val="22"/>
                      <w:lang w:eastAsia="ru-RU"/>
                    </w:rPr>
                    <w:t>,р</w:t>
                  </w:r>
                  <w:proofErr w:type="gramEnd"/>
                  <w:r>
                    <w:rPr>
                      <w:rFonts w:ascii="Calibri" w:eastAsia="Calibri" w:hAnsi="Calibri" w:cs="Calibri"/>
                      <w:b/>
                      <w:bCs/>
                      <w:color w:val="000000"/>
                      <w:sz w:val="22"/>
                      <w:szCs w:val="22"/>
                      <w:lang w:eastAsia="ru-RU"/>
                    </w:rPr>
                    <w:t>ублей</w:t>
                  </w:r>
                  <w:proofErr w:type="spellEnd"/>
                  <w:r>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1</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0,00</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0,00</w:t>
                  </w:r>
                </w:p>
              </w:tc>
            </w:tr>
            <w:tr w:rsidR="00B631B9" w:rsidTr="00B631B9">
              <w:trPr>
                <w:trHeight w:val="506"/>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1193,81</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0,68</w:t>
                  </w:r>
                </w:p>
              </w:tc>
            </w:tr>
            <w:tr w:rsidR="00B631B9" w:rsidTr="00B631B9">
              <w:trPr>
                <w:trHeight w:val="1001"/>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5864,05</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3,34</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3</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4,88</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4</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color w:val="000000"/>
                      <w:sz w:val="20"/>
                      <w:szCs w:val="20"/>
                    </w:rPr>
                  </w:pPr>
                  <w:r>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0,28</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5</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Вывоз ЖБО</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color w:val="000000"/>
                      <w:sz w:val="20"/>
                      <w:szCs w:val="20"/>
                    </w:rPr>
                  </w:pPr>
                  <w:r>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3,69</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6</w:t>
                  </w: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eastAsia="Calibri"/>
                      <w:b/>
                      <w:bCs/>
                      <w:color w:val="000000"/>
                      <w:sz w:val="20"/>
                      <w:szCs w:val="20"/>
                      <w:lang w:eastAsia="ru-RU"/>
                    </w:rPr>
                  </w:pPr>
                  <w:r>
                    <w:rPr>
                      <w:rFonts w:eastAsia="Calibri"/>
                      <w:b/>
                      <w:bCs/>
                      <w:color w:val="000000"/>
                      <w:sz w:val="20"/>
                      <w:szCs w:val="20"/>
                      <w:lang w:eastAsia="ru-RU"/>
                    </w:rPr>
                    <w:t>ТО ВДГО</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b/>
                      <w:bCs/>
                      <w:color w:val="000000"/>
                      <w:sz w:val="20"/>
                      <w:szCs w:val="20"/>
                    </w:rPr>
                  </w:pPr>
                  <w:r>
                    <w:rPr>
                      <w:b/>
                      <w:bCs/>
                      <w:color w:val="000000"/>
                      <w:sz w:val="20"/>
                      <w:szCs w:val="20"/>
                    </w:rPr>
                    <w:t>5,43</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r>
                    <w:rPr>
                      <w:rFonts w:ascii="Calibri" w:eastAsia="Calibri" w:hAnsi="Calibri" w:cs="Calibri"/>
                      <w:color w:val="000000"/>
                      <w:sz w:val="22"/>
                      <w:szCs w:val="22"/>
                      <w:lang w:eastAsia="ru-RU"/>
                    </w:rPr>
                    <w:t>8</w:t>
                  </w:r>
                </w:p>
              </w:tc>
              <w:tc>
                <w:tcPr>
                  <w:tcW w:w="4834" w:type="dxa"/>
                  <w:tcBorders>
                    <w:top w:val="single" w:sz="6" w:space="0" w:color="auto"/>
                    <w:left w:val="single" w:sz="6" w:space="0" w:color="auto"/>
                    <w:bottom w:val="single" w:sz="6" w:space="0" w:color="auto"/>
                    <w:right w:val="single" w:sz="6" w:space="0" w:color="auto"/>
                  </w:tcBorders>
                </w:tcPr>
                <w:p w:rsidR="00B631B9" w:rsidRPr="00B631B9" w:rsidRDefault="00B631B9" w:rsidP="00B631B9">
                  <w:pPr>
                    <w:suppressAutoHyphens w:val="0"/>
                    <w:autoSpaceDE w:val="0"/>
                    <w:autoSpaceDN w:val="0"/>
                    <w:adjustRightInd w:val="0"/>
                    <w:spacing w:after="0"/>
                    <w:jc w:val="left"/>
                    <w:rPr>
                      <w:rFonts w:ascii="Calibri" w:eastAsia="Calibri" w:hAnsi="Calibri" w:cs="Calibri"/>
                      <w:b/>
                      <w:color w:val="000000"/>
                      <w:lang w:eastAsia="ru-RU"/>
                    </w:rPr>
                  </w:pPr>
                  <w:r w:rsidRPr="00B631B9">
                    <w:rPr>
                      <w:rFonts w:ascii="Calibri" w:eastAsia="Calibri" w:hAnsi="Calibri" w:cs="Calibri"/>
                      <w:b/>
                      <w:color w:val="000000"/>
                      <w:sz w:val="22"/>
                      <w:szCs w:val="22"/>
                      <w:lang w:eastAsia="ru-RU"/>
                    </w:rPr>
                    <w:t>Текущий ремонт</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Default="00B631B9">
                  <w:pPr>
                    <w:rPr>
                      <w:rFonts w:ascii="Calibri" w:hAnsi="Calibri" w:cs="Calibri"/>
                      <w:color w:val="000000"/>
                    </w:rPr>
                  </w:pPr>
                  <w:r>
                    <w:rPr>
                      <w:rFonts w:ascii="Calibri" w:hAnsi="Calibri" w:cs="Calibri"/>
                      <w:color w:val="000000"/>
                      <w:sz w:val="22"/>
                      <w:szCs w:val="22"/>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Default="00B631B9">
                  <w:pPr>
                    <w:jc w:val="center"/>
                    <w:rPr>
                      <w:rFonts w:ascii="Calibri" w:hAnsi="Calibri" w:cs="Calibri"/>
                      <w:b/>
                      <w:bCs/>
                      <w:color w:val="000000"/>
                    </w:rPr>
                  </w:pPr>
                  <w:r>
                    <w:rPr>
                      <w:rFonts w:ascii="Calibri" w:hAnsi="Calibri" w:cs="Calibri"/>
                      <w:b/>
                      <w:bCs/>
                      <w:color w:val="000000"/>
                      <w:sz w:val="22"/>
                      <w:szCs w:val="22"/>
                    </w:rPr>
                    <w:t>3,15</w:t>
                  </w:r>
                </w:p>
              </w:tc>
            </w:tr>
            <w:tr w:rsidR="00B631B9"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B631B9" w:rsidRDefault="00B631B9" w:rsidP="00B631B9">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Default="00FB042D" w:rsidP="00B631B9">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21,45</w:t>
                  </w:r>
                </w:p>
              </w:tc>
            </w:tr>
          </w:tbl>
          <w:p w:rsidR="00B631B9" w:rsidRPr="00ED6F8A" w:rsidRDefault="00B631B9" w:rsidP="00B631B9">
            <w:pPr>
              <w:widowControl w:val="0"/>
              <w:suppressAutoHyphens w:val="0"/>
              <w:spacing w:after="0"/>
              <w:ind w:left="34" w:right="849"/>
              <w:rPr>
                <w:b/>
                <w:bCs/>
                <w:color w:val="000000"/>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r>
    </w:tbl>
    <w:p w:rsidR="00B631B9" w:rsidRDefault="00B631B9" w:rsidP="00B631B9">
      <w:pPr>
        <w:autoSpaceDE w:val="0"/>
        <w:spacing w:after="0"/>
        <w:ind w:left="5670"/>
        <w:contextualSpacing/>
        <w:jc w:val="center"/>
        <w:rPr>
          <w:rFonts w:eastAsia="Arial Unicode MS"/>
          <w:color w:val="000000"/>
          <w:sz w:val="22"/>
          <w:szCs w:val="22"/>
          <w:lang w:eastAsia="ru-RU" w:bidi="ru-RU"/>
        </w:rPr>
      </w:pPr>
    </w:p>
    <w:p w:rsidR="00B631B9" w:rsidRDefault="00B631B9" w:rsidP="00B631B9">
      <w:pPr>
        <w:autoSpaceDE w:val="0"/>
        <w:spacing w:after="0"/>
        <w:ind w:left="5670"/>
        <w:contextualSpacing/>
        <w:jc w:val="center"/>
        <w:rPr>
          <w:b/>
          <w:sz w:val="22"/>
          <w:szCs w:val="22"/>
        </w:rPr>
      </w:pPr>
    </w:p>
    <w:p w:rsidR="00B631B9" w:rsidRPr="00ED6F8A" w:rsidRDefault="00B631B9" w:rsidP="00B631B9">
      <w:pPr>
        <w:autoSpaceDE w:val="0"/>
        <w:spacing w:after="0"/>
        <w:contextualSpacing/>
        <w:rPr>
          <w:b/>
          <w:sz w:val="22"/>
          <w:szCs w:val="22"/>
        </w:rPr>
      </w:pPr>
    </w:p>
    <w:p w:rsidR="00AC19BC" w:rsidRDefault="00AC19BC" w:rsidP="005273F3">
      <w:pPr>
        <w:autoSpaceDE w:val="0"/>
        <w:spacing w:after="0"/>
        <w:ind w:left="5670"/>
        <w:contextualSpacing/>
        <w:jc w:val="center"/>
        <w:rPr>
          <w:b/>
          <w:sz w:val="22"/>
          <w:szCs w:val="22"/>
        </w:rPr>
      </w:pPr>
    </w:p>
    <w:p w:rsidR="00D27787" w:rsidRPr="00ED6F8A" w:rsidRDefault="00D27787" w:rsidP="00D27787">
      <w:pPr>
        <w:autoSpaceDE w:val="0"/>
        <w:spacing w:after="0"/>
        <w:contextualSpacing/>
        <w:rPr>
          <w:b/>
          <w:sz w:val="22"/>
          <w:szCs w:val="22"/>
        </w:rPr>
      </w:pPr>
    </w:p>
    <w:p w:rsidR="00DC57EB" w:rsidRDefault="00DC57EB">
      <w:pPr>
        <w:suppressAutoHyphens w:val="0"/>
        <w:spacing w:after="0"/>
        <w:jc w:val="left"/>
        <w:rPr>
          <w:sz w:val="22"/>
          <w:szCs w:val="22"/>
          <w:lang w:eastAsia="ru-RU"/>
        </w:rPr>
      </w:pPr>
      <w:r>
        <w:rPr>
          <w:sz w:val="22"/>
          <w:szCs w:val="22"/>
          <w:lang w:eastAsia="ru-RU"/>
        </w:rPr>
        <w:br w:type="page"/>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w:t>
            </w:r>
            <w:r w:rsidRPr="00ED6F8A">
              <w:rPr>
                <w:sz w:val="22"/>
                <w:szCs w:val="22"/>
              </w:rPr>
              <w:lastRenderedPageBreak/>
              <w:t>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0613AC" w:rsidP="00A71AA0">
            <w:pPr>
              <w:spacing w:after="0"/>
              <w:ind w:left="57" w:right="57"/>
              <w:jc w:val="cente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lastRenderedPageBreak/>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lastRenderedPageBreak/>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lastRenderedPageBreak/>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lastRenderedPageBreak/>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B66" w:rsidRDefault="00CA1B66" w:rsidP="00A407D7">
      <w:pPr>
        <w:spacing w:after="0"/>
      </w:pPr>
      <w:r>
        <w:separator/>
      </w:r>
    </w:p>
  </w:endnote>
  <w:endnote w:type="continuationSeparator" w:id="0">
    <w:p w:rsidR="00CA1B66" w:rsidRDefault="00CA1B66"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B66" w:rsidRDefault="00CA1B66" w:rsidP="00A407D7">
      <w:pPr>
        <w:spacing w:after="0"/>
      </w:pPr>
      <w:r>
        <w:separator/>
      </w:r>
    </w:p>
  </w:footnote>
  <w:footnote w:type="continuationSeparator" w:id="0">
    <w:p w:rsidR="00CA1B66" w:rsidRDefault="00CA1B66"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6E8C"/>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515EB"/>
    <w:rsid w:val="0035331F"/>
    <w:rsid w:val="00355DDE"/>
    <w:rsid w:val="00366980"/>
    <w:rsid w:val="003701B7"/>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B0642"/>
    <w:rsid w:val="004B4A7C"/>
    <w:rsid w:val="004B55B9"/>
    <w:rsid w:val="004B7F80"/>
    <w:rsid w:val="004C1020"/>
    <w:rsid w:val="004C123E"/>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47"/>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370E"/>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2B9E"/>
    <w:rsid w:val="008C42A7"/>
    <w:rsid w:val="008D0142"/>
    <w:rsid w:val="008D20EB"/>
    <w:rsid w:val="008D3C39"/>
    <w:rsid w:val="008D4BC7"/>
    <w:rsid w:val="008E57D6"/>
    <w:rsid w:val="008E58E4"/>
    <w:rsid w:val="008E712A"/>
    <w:rsid w:val="008E7CDD"/>
    <w:rsid w:val="008F1F09"/>
    <w:rsid w:val="008F22F3"/>
    <w:rsid w:val="008F6369"/>
    <w:rsid w:val="008F6782"/>
    <w:rsid w:val="009014C9"/>
    <w:rsid w:val="00905553"/>
    <w:rsid w:val="00905D94"/>
    <w:rsid w:val="00907E60"/>
    <w:rsid w:val="00914936"/>
    <w:rsid w:val="00920065"/>
    <w:rsid w:val="00920DCE"/>
    <w:rsid w:val="00922107"/>
    <w:rsid w:val="0092318C"/>
    <w:rsid w:val="00927B7D"/>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4A76"/>
    <w:rsid w:val="00A26A39"/>
    <w:rsid w:val="00A31235"/>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1B66"/>
    <w:rsid w:val="00CA4660"/>
    <w:rsid w:val="00CA4F72"/>
    <w:rsid w:val="00CB1617"/>
    <w:rsid w:val="00CB1AE9"/>
    <w:rsid w:val="00CB3DFA"/>
    <w:rsid w:val="00CB53BE"/>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7304"/>
    <w:rsid w:val="00D214D8"/>
    <w:rsid w:val="00D231E3"/>
    <w:rsid w:val="00D25AAB"/>
    <w:rsid w:val="00D27263"/>
    <w:rsid w:val="00D27787"/>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A1037"/>
    <w:rsid w:val="00FA1A64"/>
    <w:rsid w:val="00FA44F8"/>
    <w:rsid w:val="00FA7015"/>
    <w:rsid w:val="00FB03D9"/>
    <w:rsid w:val="00FB042D"/>
    <w:rsid w:val="00FB18D2"/>
    <w:rsid w:val="00FB215A"/>
    <w:rsid w:val="00FB21C5"/>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1B9"/>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8A391-EB8D-4FFF-95D3-2EF122400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TotalTime>
  <Pages>79</Pages>
  <Words>22124</Words>
  <Characters>163342</Characters>
  <Application>Microsoft Office Word</Application>
  <DocSecurity>0</DocSecurity>
  <Lines>1361</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Отдел СХ1</cp:lastModifiedBy>
  <cp:revision>38</cp:revision>
  <cp:lastPrinted>2023-10-03T07:06:00Z</cp:lastPrinted>
  <dcterms:created xsi:type="dcterms:W3CDTF">2023-03-07T08:36:00Z</dcterms:created>
  <dcterms:modified xsi:type="dcterms:W3CDTF">2023-10-06T07:55:00Z</dcterms:modified>
</cp:coreProperties>
</file>