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677774">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677774">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677774"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Default="00E353E2" w:rsidP="00E353E2">
      <w:pPr>
        <w:jc w:val="center"/>
        <w:rPr>
          <w:b/>
          <w:sz w:val="22"/>
          <w:szCs w:val="22"/>
        </w:rPr>
      </w:pPr>
    </w:p>
    <w:p w:rsidR="00440ED5" w:rsidRDefault="00440ED5" w:rsidP="00E353E2">
      <w:pPr>
        <w:jc w:val="center"/>
        <w:rPr>
          <w:b/>
          <w:sz w:val="22"/>
          <w:szCs w:val="22"/>
        </w:rPr>
      </w:pPr>
    </w:p>
    <w:p w:rsidR="00440ED5" w:rsidRDefault="00440ED5" w:rsidP="00E353E2">
      <w:pPr>
        <w:jc w:val="center"/>
        <w:rPr>
          <w:b/>
          <w:sz w:val="22"/>
          <w:szCs w:val="22"/>
        </w:rPr>
      </w:pPr>
    </w:p>
    <w:p w:rsidR="00440ED5" w:rsidRPr="00ED6F8A" w:rsidRDefault="00440ED5" w:rsidP="00E353E2">
      <w:pPr>
        <w:jc w:val="center"/>
        <w:rPr>
          <w:b/>
          <w:sz w:val="22"/>
          <w:szCs w:val="22"/>
        </w:rPr>
      </w:pPr>
      <w:bookmarkStart w:id="1" w:name="_GoBack"/>
      <w:bookmarkEnd w:id="1"/>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2" w:name="_Ref119427236"/>
      <w:bookmarkEnd w:id="2"/>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3"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4" w:name="sub_1020"/>
      <w:bookmarkEnd w:id="3"/>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4"/>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56671A" w:rsidRPr="0056671A" w:rsidRDefault="0056671A" w:rsidP="0056671A">
            <w:pPr>
              <w:suppressAutoHyphens w:val="0"/>
              <w:spacing w:after="0" w:line="240" w:lineRule="atLeast"/>
              <w:jc w:val="left"/>
              <w:rPr>
                <w:color w:val="000000"/>
                <w:lang w:eastAsia="ru-RU"/>
              </w:rPr>
            </w:pPr>
            <w:r w:rsidRPr="0056671A">
              <w:rPr>
                <w:color w:val="000000"/>
                <w:sz w:val="22"/>
                <w:szCs w:val="22"/>
                <w:lang w:eastAsia="ru-RU"/>
              </w:rPr>
              <w:t>Дата и время начала подачи заявок</w:t>
            </w:r>
          </w:p>
          <w:p w:rsidR="0056671A" w:rsidRPr="00ED6F8A" w:rsidRDefault="00677774" w:rsidP="0056671A">
            <w:pPr>
              <w:suppressAutoHyphens w:val="0"/>
              <w:autoSpaceDE w:val="0"/>
              <w:autoSpaceDN w:val="0"/>
              <w:adjustRightInd w:val="0"/>
              <w:spacing w:after="0"/>
              <w:rPr>
                <w:lang w:eastAsia="ru-RU"/>
              </w:rPr>
            </w:pPr>
            <w:r>
              <w:rPr>
                <w:color w:val="000000"/>
                <w:sz w:val="22"/>
                <w:szCs w:val="22"/>
                <w:lang w:eastAsia="ru-RU"/>
              </w:rPr>
              <w:t>01</w:t>
            </w:r>
            <w:r w:rsidR="0056671A" w:rsidRPr="0056671A">
              <w:rPr>
                <w:color w:val="000000"/>
                <w:sz w:val="22"/>
                <w:szCs w:val="22"/>
                <w:lang w:eastAsia="ru-RU"/>
              </w:rPr>
              <w:t>.04.2024 </w:t>
            </w:r>
            <w:r>
              <w:rPr>
                <w:color w:val="000000"/>
                <w:sz w:val="22"/>
                <w:szCs w:val="22"/>
                <w:lang w:eastAsia="ru-RU"/>
              </w:rPr>
              <w:t>08</w:t>
            </w:r>
            <w:r w:rsidR="0056671A" w:rsidRPr="0056671A">
              <w:rPr>
                <w:color w:val="000000"/>
                <w:sz w:val="22"/>
                <w:szCs w:val="22"/>
                <w:lang w:eastAsia="ru-RU"/>
              </w:rPr>
              <w:t>:00</w:t>
            </w:r>
            <w:r w:rsidR="0056671A" w:rsidRPr="0056671A">
              <w:rPr>
                <w:color w:val="000000"/>
                <w:lang w:eastAsia="ru-RU"/>
              </w:rPr>
              <w:t>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5F5381">
            <w:pPr>
              <w:suppressAutoHyphens w:val="0"/>
              <w:spacing w:after="0"/>
              <w:rPr>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064E7F">
              <w:rPr>
                <w:sz w:val="22"/>
                <w:szCs w:val="22"/>
                <w:lang w:eastAsia="ru-RU"/>
              </w:rPr>
              <w:t>06.05.2024 10:00</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064E7F">
              <w:rPr>
                <w:sz w:val="22"/>
                <w:szCs w:val="22"/>
                <w:lang w:eastAsia="ru-RU"/>
              </w:rPr>
              <w:t>07.05.2024 10:00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jc w:val="left"/>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9C525C" w:rsidRPr="003C02E8">
              <w:rPr>
                <w:sz w:val="22"/>
                <w:szCs w:val="22"/>
                <w:lang w:eastAsia="ru-RU"/>
              </w:rPr>
              <w:t xml:space="preserve"> </w:t>
            </w:r>
            <w:r w:rsidR="00064E7F">
              <w:rPr>
                <w:sz w:val="22"/>
                <w:szCs w:val="22"/>
                <w:lang w:eastAsia="ru-RU"/>
              </w:rPr>
              <w:t>08.05.2024 10:00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w:t>
            </w:r>
            <w:r w:rsidRPr="00ED6F8A">
              <w:rPr>
                <w:bCs/>
                <w:color w:val="000000"/>
                <w:sz w:val="22"/>
                <w:szCs w:val="22"/>
              </w:rPr>
              <w:lastRenderedPageBreak/>
              <w:t>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lastRenderedPageBreak/>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C83211">
              <w:rPr>
                <w:color w:val="000000"/>
                <w:sz w:val="22"/>
                <w:szCs w:val="22"/>
              </w:rPr>
              <w:t>361,13</w:t>
            </w:r>
            <w:r w:rsidRPr="003B22E5">
              <w:rPr>
                <w:color w:val="000000"/>
                <w:sz w:val="22"/>
                <w:szCs w:val="22"/>
              </w:rPr>
              <w:t xml:space="preserve"> руб.</w:t>
            </w:r>
            <w:r w:rsidR="009653AE">
              <w:rPr>
                <w:color w:val="000000"/>
                <w:sz w:val="22"/>
                <w:szCs w:val="22"/>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2 – </w:t>
            </w:r>
            <w:r w:rsidR="00C83211">
              <w:rPr>
                <w:color w:val="000000"/>
                <w:sz w:val="22"/>
                <w:szCs w:val="22"/>
              </w:rPr>
              <w:t>1142,99</w:t>
            </w:r>
            <w:r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3 – </w:t>
            </w:r>
            <w:r w:rsidR="00C83211">
              <w:rPr>
                <w:color w:val="000000"/>
                <w:sz w:val="22"/>
                <w:szCs w:val="22"/>
              </w:rPr>
              <w:t>670,00</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4 – </w:t>
            </w:r>
            <w:r w:rsidR="00C83211">
              <w:rPr>
                <w:color w:val="000000"/>
                <w:sz w:val="22"/>
                <w:szCs w:val="22"/>
              </w:rPr>
              <w:t>154,56</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5 – </w:t>
            </w:r>
            <w:r w:rsidR="009653AE">
              <w:rPr>
                <w:color w:val="000000"/>
                <w:sz w:val="22"/>
                <w:szCs w:val="22"/>
              </w:rPr>
              <w:t>649,85</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6 – </w:t>
            </w:r>
            <w:r w:rsidR="009653AE">
              <w:rPr>
                <w:color w:val="000000"/>
                <w:sz w:val="22"/>
                <w:szCs w:val="22"/>
              </w:rPr>
              <w:t>133,79</w:t>
            </w:r>
            <w:r w:rsidR="008F6369" w:rsidRPr="003B22E5">
              <w:rPr>
                <w:color w:val="000000"/>
                <w:sz w:val="22"/>
                <w:szCs w:val="22"/>
              </w:rPr>
              <w:t xml:space="preserve"> руб.</w:t>
            </w:r>
            <w:r w:rsidR="009653AE">
              <w:rPr>
                <w:color w:val="000000"/>
                <w:sz w:val="22"/>
                <w:szCs w:val="22"/>
              </w:rPr>
              <w:t>;</w:t>
            </w:r>
          </w:p>
          <w:p w:rsidR="008F6369" w:rsidRPr="003B22E5" w:rsidRDefault="003B22E5" w:rsidP="00AD79BA">
            <w:pPr>
              <w:pStyle w:val="western"/>
              <w:spacing w:before="0" w:beforeAutospacing="0" w:after="0" w:afterAutospacing="0"/>
              <w:jc w:val="both"/>
              <w:rPr>
                <w:color w:val="000000"/>
              </w:rPr>
            </w:pPr>
            <w:r w:rsidRPr="003B22E5">
              <w:rPr>
                <w:color w:val="000000"/>
                <w:sz w:val="22"/>
                <w:szCs w:val="22"/>
              </w:rPr>
              <w:t xml:space="preserve">ЛОТ 7 – </w:t>
            </w:r>
            <w:r w:rsidR="009653AE">
              <w:rPr>
                <w:color w:val="000000"/>
                <w:sz w:val="22"/>
                <w:szCs w:val="22"/>
              </w:rPr>
              <w:t>314,16</w:t>
            </w:r>
            <w:r w:rsidR="008F6369" w:rsidRPr="003B22E5">
              <w:rPr>
                <w:color w:val="000000"/>
                <w:sz w:val="22"/>
                <w:szCs w:val="22"/>
              </w:rPr>
              <w:t xml:space="preserve"> руб.</w:t>
            </w:r>
            <w:r w:rsidR="009653AE">
              <w:rPr>
                <w:color w:val="000000"/>
                <w:sz w:val="22"/>
                <w:szCs w:val="22"/>
              </w:rPr>
              <w:t>;</w:t>
            </w:r>
          </w:p>
          <w:p w:rsidR="003B22E5" w:rsidRPr="00F028EA" w:rsidRDefault="003B22E5" w:rsidP="00AD79BA">
            <w:pPr>
              <w:pStyle w:val="western"/>
              <w:spacing w:before="0" w:beforeAutospacing="0" w:after="0" w:afterAutospacing="0"/>
              <w:jc w:val="both"/>
              <w:rPr>
                <w:color w:val="000000"/>
              </w:rPr>
            </w:pPr>
            <w:r w:rsidRPr="003B22E5">
              <w:rPr>
                <w:color w:val="000000"/>
                <w:sz w:val="22"/>
                <w:szCs w:val="22"/>
              </w:rPr>
              <w:t xml:space="preserve">ЛОТ  8 – </w:t>
            </w:r>
            <w:r w:rsidR="009653AE">
              <w:rPr>
                <w:color w:val="000000"/>
                <w:sz w:val="22"/>
                <w:szCs w:val="22"/>
              </w:rPr>
              <w:t>332,94</w:t>
            </w:r>
            <w:r w:rsidRPr="003B22E5">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17819">
        <w:rPr>
          <w:sz w:val="22"/>
          <w:szCs w:val="22"/>
        </w:rPr>
        <w:t>Котласский муниципальный округ</w:t>
      </w:r>
      <w:r w:rsidR="00A22164" w:rsidRPr="00ED6F8A">
        <w:rPr>
          <w:sz w:val="22"/>
          <w:szCs w:val="22"/>
        </w:rPr>
        <w:t xml:space="preserve">, </w:t>
      </w:r>
      <w:r w:rsidR="00B53ED4">
        <w:rPr>
          <w:sz w:val="22"/>
          <w:szCs w:val="22"/>
        </w:rPr>
        <w:t>д. Борки</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B53ED4">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677774"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AF3342">
            <w:pPr>
              <w:suppressAutoHyphens w:val="0"/>
              <w:spacing w:before="120" w:after="0"/>
              <w:jc w:val="center"/>
              <w:rPr>
                <w:sz w:val="22"/>
                <w:szCs w:val="22"/>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Котласский</w:t>
            </w:r>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AF3342">
              <w:rPr>
                <w:sz w:val="22"/>
                <w:szCs w:val="22"/>
              </w:rPr>
              <w:t>д. Борки</w:t>
            </w:r>
            <w:r w:rsidR="00261743">
              <w:rPr>
                <w:sz w:val="22"/>
                <w:szCs w:val="22"/>
              </w:rPr>
              <w:t xml:space="preserve">, ул. </w:t>
            </w:r>
            <w:r w:rsidR="00AF3342">
              <w:rPr>
                <w:sz w:val="22"/>
                <w:szCs w:val="22"/>
              </w:rPr>
              <w:t>Молодежная  д. 2</w:t>
            </w:r>
          </w:p>
        </w:tc>
        <w:tc>
          <w:tcPr>
            <w:tcW w:w="2027" w:type="dxa"/>
          </w:tcPr>
          <w:p w:rsidR="009E7A36" w:rsidRPr="009060CE" w:rsidRDefault="00127A58" w:rsidP="009060CE">
            <w:r w:rsidRPr="009060CE">
              <w:t>29:07:141901:423</w:t>
            </w:r>
          </w:p>
        </w:tc>
        <w:tc>
          <w:tcPr>
            <w:tcW w:w="1155" w:type="dxa"/>
          </w:tcPr>
          <w:p w:rsidR="009E7A36" w:rsidRPr="00ED6F8A" w:rsidRDefault="00C66FAA" w:rsidP="00BF0DD7">
            <w:pPr>
              <w:suppressAutoHyphens w:val="0"/>
              <w:spacing w:before="120" w:after="0"/>
              <w:jc w:val="center"/>
              <w:rPr>
                <w:sz w:val="22"/>
                <w:szCs w:val="22"/>
              </w:rPr>
            </w:pPr>
            <w:r>
              <w:rPr>
                <w:sz w:val="22"/>
                <w:szCs w:val="22"/>
              </w:rPr>
              <w:t>34</w:t>
            </w:r>
            <w:r w:rsidR="00127A58">
              <w:rPr>
                <w:sz w:val="22"/>
                <w:szCs w:val="22"/>
              </w:rPr>
              <w:t>2,2</w:t>
            </w:r>
          </w:p>
        </w:tc>
        <w:tc>
          <w:tcPr>
            <w:tcW w:w="1621" w:type="dxa"/>
          </w:tcPr>
          <w:p w:rsidR="009E7A36" w:rsidRPr="00CF4D04" w:rsidRDefault="00C66FAA" w:rsidP="00BF0DD7">
            <w:pPr>
              <w:suppressAutoHyphens w:val="0"/>
              <w:spacing w:before="120" w:after="0"/>
              <w:jc w:val="center"/>
              <w:rPr>
                <w:sz w:val="22"/>
                <w:szCs w:val="22"/>
              </w:rPr>
            </w:pPr>
            <w:r>
              <w:rPr>
                <w:sz w:val="22"/>
                <w:szCs w:val="22"/>
              </w:rPr>
              <w:t>30</w:t>
            </w:r>
            <w:r w:rsidR="00127A58">
              <w:rPr>
                <w:sz w:val="22"/>
                <w:szCs w:val="22"/>
              </w:rPr>
              <w:t>2,2</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127A58">
              <w:rPr>
                <w:sz w:val="22"/>
                <w:szCs w:val="22"/>
              </w:rPr>
              <w:t>83</w:t>
            </w:r>
          </w:p>
        </w:tc>
      </w:tr>
      <w:tr w:rsidR="009E7A36" w:rsidRPr="00ED6F8A" w:rsidTr="009E7A36">
        <w:tc>
          <w:tcPr>
            <w:tcW w:w="704" w:type="dxa"/>
          </w:tcPr>
          <w:p w:rsidR="009E7A36" w:rsidRDefault="009E7A36" w:rsidP="00BF0DD7">
            <w:pPr>
              <w:suppressAutoHyphens w:val="0"/>
              <w:spacing w:before="120" w:after="0"/>
              <w:jc w:val="center"/>
              <w:rPr>
                <w:sz w:val="22"/>
                <w:szCs w:val="22"/>
              </w:rPr>
            </w:pPr>
            <w:r>
              <w:rPr>
                <w:sz w:val="22"/>
                <w:szCs w:val="22"/>
              </w:rPr>
              <w:t>2</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2</w:t>
            </w:r>
          </w:p>
        </w:tc>
        <w:tc>
          <w:tcPr>
            <w:tcW w:w="1873" w:type="dxa"/>
          </w:tcPr>
          <w:p w:rsidR="009E7A36" w:rsidRPr="00DA5509"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6</w:t>
            </w:r>
          </w:p>
        </w:tc>
        <w:tc>
          <w:tcPr>
            <w:tcW w:w="2027" w:type="dxa"/>
          </w:tcPr>
          <w:p w:rsidR="009E7A36" w:rsidRPr="009060CE" w:rsidRDefault="00E05FF7" w:rsidP="009060CE">
            <w:r w:rsidRPr="009060CE">
              <w:t>29:07:141901:169</w:t>
            </w:r>
          </w:p>
        </w:tc>
        <w:tc>
          <w:tcPr>
            <w:tcW w:w="1155" w:type="dxa"/>
          </w:tcPr>
          <w:p w:rsidR="009E7A36" w:rsidRPr="00ED6F8A" w:rsidRDefault="00E05FF7" w:rsidP="00BF0DD7">
            <w:pPr>
              <w:suppressAutoHyphens w:val="0"/>
              <w:spacing w:before="120" w:after="0"/>
              <w:jc w:val="center"/>
              <w:rPr>
                <w:sz w:val="22"/>
                <w:szCs w:val="22"/>
              </w:rPr>
            </w:pPr>
            <w:r>
              <w:rPr>
                <w:sz w:val="22"/>
                <w:szCs w:val="22"/>
              </w:rPr>
              <w:t>355,7</w:t>
            </w:r>
          </w:p>
        </w:tc>
        <w:tc>
          <w:tcPr>
            <w:tcW w:w="1621" w:type="dxa"/>
          </w:tcPr>
          <w:p w:rsidR="009E7A36" w:rsidRPr="00CF4D04" w:rsidRDefault="00E05FF7" w:rsidP="00BF0DD7">
            <w:pPr>
              <w:suppressAutoHyphens w:val="0"/>
              <w:spacing w:before="120" w:after="0"/>
              <w:jc w:val="center"/>
              <w:rPr>
                <w:sz w:val="22"/>
                <w:szCs w:val="22"/>
              </w:rPr>
            </w:pPr>
            <w:r>
              <w:rPr>
                <w:sz w:val="22"/>
                <w:szCs w:val="22"/>
              </w:rPr>
              <w:t>329,3</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E05FF7">
              <w:rPr>
                <w:sz w:val="22"/>
                <w:szCs w:val="22"/>
              </w:rPr>
              <w:t>90</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3</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8</w:t>
            </w:r>
          </w:p>
        </w:tc>
        <w:tc>
          <w:tcPr>
            <w:tcW w:w="2027" w:type="dxa"/>
          </w:tcPr>
          <w:p w:rsidR="009E7A36" w:rsidRPr="00ED6F8A" w:rsidRDefault="00E05FF7" w:rsidP="00BF0DD7">
            <w:pPr>
              <w:suppressAutoHyphens w:val="0"/>
              <w:spacing w:before="120" w:after="0"/>
              <w:jc w:val="center"/>
              <w:rPr>
                <w:sz w:val="22"/>
                <w:szCs w:val="22"/>
              </w:rPr>
            </w:pPr>
            <w:r w:rsidRPr="00E05FF7">
              <w:t>29:07:141901:178</w:t>
            </w:r>
          </w:p>
        </w:tc>
        <w:tc>
          <w:tcPr>
            <w:tcW w:w="1155" w:type="dxa"/>
          </w:tcPr>
          <w:p w:rsidR="009E7A36" w:rsidRPr="00ED6F8A" w:rsidRDefault="00E05FF7" w:rsidP="00BF0DD7">
            <w:pPr>
              <w:suppressAutoHyphens w:val="0"/>
              <w:spacing w:before="120" w:after="0"/>
              <w:jc w:val="center"/>
              <w:rPr>
                <w:sz w:val="22"/>
                <w:szCs w:val="22"/>
              </w:rPr>
            </w:pPr>
            <w:r>
              <w:rPr>
                <w:sz w:val="22"/>
                <w:szCs w:val="22"/>
              </w:rPr>
              <w:t>359,3</w:t>
            </w:r>
          </w:p>
        </w:tc>
        <w:tc>
          <w:tcPr>
            <w:tcW w:w="1621" w:type="dxa"/>
          </w:tcPr>
          <w:p w:rsidR="009E7A36" w:rsidRPr="00CF4D04" w:rsidRDefault="00E05FF7" w:rsidP="00BF0DD7">
            <w:pPr>
              <w:suppressAutoHyphens w:val="0"/>
              <w:spacing w:before="120" w:after="0"/>
              <w:jc w:val="center"/>
              <w:rPr>
                <w:sz w:val="22"/>
                <w:szCs w:val="22"/>
              </w:rPr>
            </w:pPr>
            <w:r>
              <w:rPr>
                <w:sz w:val="22"/>
                <w:szCs w:val="22"/>
              </w:rPr>
              <w:t>328,4</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E05FF7">
              <w:rPr>
                <w:sz w:val="22"/>
                <w:szCs w:val="22"/>
              </w:rPr>
              <w:t>65</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4</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261743">
            <w:pPr>
              <w:suppressAutoHyphens w:val="0"/>
              <w:spacing w:before="120" w:after="0"/>
              <w:jc w:val="center"/>
              <w:rPr>
                <w:sz w:val="22"/>
                <w:szCs w:val="22"/>
              </w:rPr>
            </w:pPr>
            <w:r w:rsidRPr="00DA5509">
              <w:rPr>
                <w:sz w:val="22"/>
                <w:szCs w:val="22"/>
              </w:rPr>
              <w:t xml:space="preserve">Российская </w:t>
            </w:r>
            <w:r>
              <w:rPr>
                <w:sz w:val="22"/>
                <w:szCs w:val="22"/>
              </w:rPr>
              <w:t xml:space="preserve">Федерация, </w:t>
            </w:r>
            <w:r>
              <w:rPr>
                <w:sz w:val="22"/>
                <w:szCs w:val="22"/>
              </w:rPr>
              <w:lastRenderedPageBreak/>
              <w:t>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10</w:t>
            </w:r>
          </w:p>
        </w:tc>
        <w:tc>
          <w:tcPr>
            <w:tcW w:w="2027" w:type="dxa"/>
          </w:tcPr>
          <w:p w:rsidR="009E7A36" w:rsidRPr="009060CE" w:rsidRDefault="009060CE" w:rsidP="009060CE">
            <w:r w:rsidRPr="009060CE">
              <w:lastRenderedPageBreak/>
              <w:t>29:07:141901:130</w:t>
            </w:r>
          </w:p>
        </w:tc>
        <w:tc>
          <w:tcPr>
            <w:tcW w:w="1155" w:type="dxa"/>
          </w:tcPr>
          <w:p w:rsidR="009E7A36" w:rsidRPr="00ED6F8A" w:rsidRDefault="009060CE" w:rsidP="009060CE">
            <w:pPr>
              <w:suppressAutoHyphens w:val="0"/>
              <w:spacing w:before="120" w:after="0"/>
              <w:jc w:val="center"/>
              <w:rPr>
                <w:sz w:val="22"/>
                <w:szCs w:val="22"/>
              </w:rPr>
            </w:pPr>
            <w:r>
              <w:rPr>
                <w:sz w:val="22"/>
                <w:szCs w:val="22"/>
              </w:rPr>
              <w:t>347,5</w:t>
            </w:r>
          </w:p>
        </w:tc>
        <w:tc>
          <w:tcPr>
            <w:tcW w:w="1621" w:type="dxa"/>
          </w:tcPr>
          <w:p w:rsidR="009E7A36" w:rsidRPr="00CF4D04" w:rsidRDefault="009060CE" w:rsidP="00BF0DD7">
            <w:pPr>
              <w:suppressAutoHyphens w:val="0"/>
              <w:spacing w:before="120" w:after="0"/>
              <w:jc w:val="center"/>
              <w:rPr>
                <w:sz w:val="22"/>
                <w:szCs w:val="22"/>
              </w:rPr>
            </w:pPr>
            <w:r>
              <w:rPr>
                <w:sz w:val="22"/>
                <w:szCs w:val="22"/>
              </w:rPr>
              <w:t>322</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9060CE">
              <w:rPr>
                <w:sz w:val="22"/>
                <w:szCs w:val="22"/>
              </w:rPr>
              <w:t>68</w:t>
            </w:r>
          </w:p>
        </w:tc>
      </w:tr>
      <w:tr w:rsidR="003B22E5" w:rsidRPr="00ED6F8A" w:rsidTr="009E7A36">
        <w:tc>
          <w:tcPr>
            <w:tcW w:w="704" w:type="dxa"/>
          </w:tcPr>
          <w:p w:rsidR="003B22E5" w:rsidRDefault="003B22E5" w:rsidP="003B22E5">
            <w:pPr>
              <w:suppressAutoHyphens w:val="0"/>
              <w:spacing w:before="120" w:after="0"/>
              <w:jc w:val="center"/>
              <w:rPr>
                <w:sz w:val="22"/>
                <w:szCs w:val="22"/>
              </w:rPr>
            </w:pPr>
            <w:r>
              <w:rPr>
                <w:sz w:val="22"/>
                <w:szCs w:val="22"/>
              </w:rPr>
              <w:lastRenderedPageBreak/>
              <w:t>5</w:t>
            </w:r>
          </w:p>
        </w:tc>
        <w:tc>
          <w:tcPr>
            <w:tcW w:w="828" w:type="dxa"/>
          </w:tcPr>
          <w:p w:rsidR="003B22E5" w:rsidRPr="00D002F0" w:rsidRDefault="003B22E5" w:rsidP="003B22E5">
            <w:pPr>
              <w:suppressAutoHyphens w:val="0"/>
              <w:spacing w:before="120" w:after="0"/>
              <w:jc w:val="center"/>
              <w:rPr>
                <w:sz w:val="22"/>
                <w:szCs w:val="22"/>
              </w:rPr>
            </w:pPr>
            <w:r>
              <w:rPr>
                <w:sz w:val="22"/>
                <w:szCs w:val="22"/>
              </w:rPr>
              <w:t>3</w:t>
            </w:r>
          </w:p>
        </w:tc>
        <w:tc>
          <w:tcPr>
            <w:tcW w:w="1873" w:type="dxa"/>
          </w:tcPr>
          <w:p w:rsidR="003B22E5" w:rsidRPr="00ED6F8A" w:rsidRDefault="003B22E5" w:rsidP="003B22E5">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7-а</w:t>
            </w:r>
          </w:p>
        </w:tc>
        <w:tc>
          <w:tcPr>
            <w:tcW w:w="2027" w:type="dxa"/>
          </w:tcPr>
          <w:p w:rsidR="003B22E5" w:rsidRPr="009060CE" w:rsidRDefault="003B22E5" w:rsidP="003B22E5">
            <w:r w:rsidRPr="009060CE">
              <w:t>29:07:141901:177</w:t>
            </w:r>
          </w:p>
        </w:tc>
        <w:tc>
          <w:tcPr>
            <w:tcW w:w="1155" w:type="dxa"/>
          </w:tcPr>
          <w:p w:rsidR="003B22E5" w:rsidRPr="00ED6F8A" w:rsidRDefault="003B22E5" w:rsidP="003B22E5">
            <w:pPr>
              <w:suppressAutoHyphens w:val="0"/>
              <w:spacing w:before="120" w:after="0"/>
              <w:jc w:val="center"/>
              <w:rPr>
                <w:sz w:val="22"/>
                <w:szCs w:val="22"/>
              </w:rPr>
            </w:pPr>
            <w:r>
              <w:rPr>
                <w:sz w:val="22"/>
                <w:szCs w:val="22"/>
              </w:rPr>
              <w:t>566,7</w:t>
            </w:r>
          </w:p>
        </w:tc>
        <w:tc>
          <w:tcPr>
            <w:tcW w:w="1621" w:type="dxa"/>
          </w:tcPr>
          <w:p w:rsidR="003B22E5" w:rsidRPr="00CF4D04" w:rsidRDefault="003B22E5" w:rsidP="003B22E5">
            <w:pPr>
              <w:suppressAutoHyphens w:val="0"/>
              <w:spacing w:before="120" w:after="0"/>
              <w:jc w:val="center"/>
              <w:rPr>
                <w:sz w:val="22"/>
                <w:szCs w:val="22"/>
              </w:rPr>
            </w:pPr>
            <w:r>
              <w:rPr>
                <w:sz w:val="22"/>
                <w:szCs w:val="22"/>
              </w:rPr>
              <w:t>494,1</w:t>
            </w:r>
          </w:p>
        </w:tc>
        <w:tc>
          <w:tcPr>
            <w:tcW w:w="1646" w:type="dxa"/>
          </w:tcPr>
          <w:p w:rsidR="003B22E5" w:rsidRPr="00ED6F8A" w:rsidRDefault="003B22E5" w:rsidP="003B22E5">
            <w:pPr>
              <w:suppressAutoHyphens w:val="0"/>
              <w:spacing w:before="120" w:after="0"/>
              <w:jc w:val="center"/>
              <w:rPr>
                <w:sz w:val="22"/>
                <w:szCs w:val="22"/>
              </w:rPr>
            </w:pPr>
            <w:r>
              <w:rPr>
                <w:sz w:val="22"/>
                <w:szCs w:val="22"/>
              </w:rPr>
              <w:t>1987</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6</w:t>
            </w:r>
          </w:p>
        </w:tc>
        <w:tc>
          <w:tcPr>
            <w:tcW w:w="828" w:type="dxa"/>
          </w:tcPr>
          <w:p w:rsidR="009E7A36" w:rsidRPr="00D002F0" w:rsidRDefault="002564C1" w:rsidP="00DA5509">
            <w:pPr>
              <w:suppressAutoHyphens w:val="0"/>
              <w:spacing w:before="120" w:after="0"/>
              <w:jc w:val="center"/>
              <w:rPr>
                <w:sz w:val="22"/>
                <w:szCs w:val="22"/>
              </w:rPr>
            </w:pPr>
            <w:r>
              <w:rPr>
                <w:sz w:val="22"/>
                <w:szCs w:val="22"/>
              </w:rPr>
              <w:t>4</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14</w:t>
            </w:r>
          </w:p>
        </w:tc>
        <w:tc>
          <w:tcPr>
            <w:tcW w:w="2027" w:type="dxa"/>
          </w:tcPr>
          <w:p w:rsidR="00F70D7D" w:rsidRDefault="00F70D7D" w:rsidP="00F70D7D"/>
          <w:p w:rsidR="009E7A36" w:rsidRPr="00F70D7D" w:rsidRDefault="00F70D7D" w:rsidP="00F70D7D">
            <w:r w:rsidRPr="00F70D7D">
              <w:t>29:07:141901:386</w:t>
            </w:r>
          </w:p>
        </w:tc>
        <w:tc>
          <w:tcPr>
            <w:tcW w:w="1155" w:type="dxa"/>
          </w:tcPr>
          <w:p w:rsidR="009E7A36" w:rsidRPr="00ED6F8A" w:rsidRDefault="00F70D7D" w:rsidP="00BF0DD7">
            <w:pPr>
              <w:suppressAutoHyphens w:val="0"/>
              <w:spacing w:before="120" w:after="0"/>
              <w:jc w:val="center"/>
              <w:rPr>
                <w:sz w:val="22"/>
                <w:szCs w:val="22"/>
              </w:rPr>
            </w:pPr>
            <w:r>
              <w:rPr>
                <w:sz w:val="22"/>
                <w:szCs w:val="22"/>
              </w:rPr>
              <w:t>152,8</w:t>
            </w:r>
          </w:p>
        </w:tc>
        <w:tc>
          <w:tcPr>
            <w:tcW w:w="1621" w:type="dxa"/>
          </w:tcPr>
          <w:p w:rsidR="009E7A36" w:rsidRPr="00CF4D04" w:rsidRDefault="00F70D7D" w:rsidP="00BF0DD7">
            <w:pPr>
              <w:suppressAutoHyphens w:val="0"/>
              <w:spacing w:before="120" w:after="0"/>
              <w:jc w:val="center"/>
              <w:rPr>
                <w:sz w:val="22"/>
                <w:szCs w:val="22"/>
              </w:rPr>
            </w:pPr>
            <w:r>
              <w:rPr>
                <w:sz w:val="22"/>
                <w:szCs w:val="22"/>
              </w:rPr>
              <w:t>152,8</w:t>
            </w:r>
          </w:p>
        </w:tc>
        <w:tc>
          <w:tcPr>
            <w:tcW w:w="1646" w:type="dxa"/>
          </w:tcPr>
          <w:p w:rsidR="009E7A36" w:rsidRPr="00ED6F8A" w:rsidRDefault="001014F7" w:rsidP="00BF0DD7">
            <w:pPr>
              <w:suppressAutoHyphens w:val="0"/>
              <w:spacing w:before="120" w:after="0"/>
              <w:jc w:val="center"/>
              <w:rPr>
                <w:sz w:val="22"/>
                <w:szCs w:val="22"/>
              </w:rPr>
            </w:pPr>
            <w:r>
              <w:rPr>
                <w:sz w:val="22"/>
                <w:szCs w:val="22"/>
              </w:rPr>
              <w:t>19</w:t>
            </w:r>
            <w:r w:rsidR="00F70D7D">
              <w:rPr>
                <w:sz w:val="22"/>
                <w:szCs w:val="22"/>
              </w:rPr>
              <w:t>56</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7</w:t>
            </w:r>
          </w:p>
        </w:tc>
        <w:tc>
          <w:tcPr>
            <w:tcW w:w="828" w:type="dxa"/>
          </w:tcPr>
          <w:p w:rsidR="009E7A36" w:rsidRPr="00D002F0" w:rsidRDefault="00F17F9B" w:rsidP="00DA5509">
            <w:pPr>
              <w:suppressAutoHyphens w:val="0"/>
              <w:spacing w:before="120" w:after="0"/>
              <w:jc w:val="center"/>
              <w:rPr>
                <w:sz w:val="22"/>
                <w:szCs w:val="22"/>
              </w:rPr>
            </w:pPr>
            <w:r>
              <w:rPr>
                <w:sz w:val="22"/>
                <w:szCs w:val="22"/>
              </w:rPr>
              <w:t>5</w:t>
            </w:r>
          </w:p>
        </w:tc>
        <w:tc>
          <w:tcPr>
            <w:tcW w:w="1873" w:type="dxa"/>
          </w:tcPr>
          <w:p w:rsidR="009E7A36" w:rsidRPr="00ED6F8A" w:rsidRDefault="00AF3342" w:rsidP="00AF3342">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4-а</w:t>
            </w:r>
            <w:proofErr w:type="gramEnd"/>
          </w:p>
        </w:tc>
        <w:tc>
          <w:tcPr>
            <w:tcW w:w="2027" w:type="dxa"/>
          </w:tcPr>
          <w:p w:rsidR="009E7A36" w:rsidRPr="00F70D7D" w:rsidRDefault="00F70D7D" w:rsidP="00F70D7D">
            <w:r>
              <w:br/>
            </w:r>
            <w:r w:rsidRPr="00F70D7D">
              <w:t>29:07:141901:164</w:t>
            </w:r>
          </w:p>
        </w:tc>
        <w:tc>
          <w:tcPr>
            <w:tcW w:w="1155" w:type="dxa"/>
          </w:tcPr>
          <w:p w:rsidR="009E7A36" w:rsidRPr="00ED6F8A" w:rsidRDefault="00F70D7D" w:rsidP="001014F7">
            <w:pPr>
              <w:suppressAutoHyphens w:val="0"/>
              <w:spacing w:before="120" w:after="0"/>
              <w:jc w:val="center"/>
              <w:rPr>
                <w:sz w:val="22"/>
                <w:szCs w:val="22"/>
              </w:rPr>
            </w:pPr>
            <w:r>
              <w:rPr>
                <w:sz w:val="22"/>
                <w:szCs w:val="22"/>
              </w:rPr>
              <w:t>543,2</w:t>
            </w:r>
          </w:p>
        </w:tc>
        <w:tc>
          <w:tcPr>
            <w:tcW w:w="1621" w:type="dxa"/>
          </w:tcPr>
          <w:p w:rsidR="009E7A36" w:rsidRPr="00CF4D04" w:rsidRDefault="00F70D7D" w:rsidP="00BF0DD7">
            <w:pPr>
              <w:suppressAutoHyphens w:val="0"/>
              <w:spacing w:before="120" w:after="0"/>
              <w:jc w:val="center"/>
              <w:rPr>
                <w:sz w:val="22"/>
                <w:szCs w:val="22"/>
              </w:rPr>
            </w:pPr>
            <w:r>
              <w:rPr>
                <w:sz w:val="22"/>
                <w:szCs w:val="22"/>
              </w:rPr>
              <w:t>486,6</w:t>
            </w:r>
          </w:p>
        </w:tc>
        <w:tc>
          <w:tcPr>
            <w:tcW w:w="1646" w:type="dxa"/>
          </w:tcPr>
          <w:p w:rsidR="009E7A36" w:rsidRPr="00ED6F8A" w:rsidRDefault="00F70D7D" w:rsidP="00BF0DD7">
            <w:pPr>
              <w:suppressAutoHyphens w:val="0"/>
              <w:spacing w:before="120" w:after="0"/>
              <w:jc w:val="center"/>
              <w:rPr>
                <w:sz w:val="22"/>
                <w:szCs w:val="22"/>
              </w:rPr>
            </w:pPr>
            <w:r>
              <w:rPr>
                <w:sz w:val="22"/>
                <w:szCs w:val="22"/>
              </w:rPr>
              <w:t>1988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8</w:t>
            </w:r>
          </w:p>
        </w:tc>
        <w:tc>
          <w:tcPr>
            <w:tcW w:w="828" w:type="dxa"/>
          </w:tcPr>
          <w:p w:rsidR="009E7A36" w:rsidRPr="00D002F0" w:rsidRDefault="00F17F9B" w:rsidP="00F62B5E">
            <w:pPr>
              <w:suppressAutoHyphens w:val="0"/>
              <w:spacing w:before="120" w:after="0"/>
              <w:jc w:val="center"/>
              <w:rPr>
                <w:sz w:val="22"/>
                <w:szCs w:val="22"/>
              </w:rPr>
            </w:pPr>
            <w:r>
              <w:rPr>
                <w:sz w:val="22"/>
                <w:szCs w:val="22"/>
              </w:rPr>
              <w:t>6</w:t>
            </w:r>
          </w:p>
        </w:tc>
        <w:tc>
          <w:tcPr>
            <w:tcW w:w="1873" w:type="dxa"/>
          </w:tcPr>
          <w:p w:rsidR="009E7A36"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2</w:t>
            </w:r>
            <w:proofErr w:type="gramEnd"/>
          </w:p>
        </w:tc>
        <w:tc>
          <w:tcPr>
            <w:tcW w:w="2027" w:type="dxa"/>
          </w:tcPr>
          <w:p w:rsidR="009E7A36" w:rsidRPr="00AB281F" w:rsidRDefault="00AB281F" w:rsidP="00AB281F">
            <w:r w:rsidRPr="00AB281F">
              <w:t>29:07:141901:160</w:t>
            </w:r>
          </w:p>
        </w:tc>
        <w:tc>
          <w:tcPr>
            <w:tcW w:w="1155" w:type="dxa"/>
          </w:tcPr>
          <w:p w:rsidR="009E7A36" w:rsidRDefault="00AB281F" w:rsidP="00BF0DD7">
            <w:pPr>
              <w:suppressAutoHyphens w:val="0"/>
              <w:spacing w:before="120" w:after="0"/>
              <w:jc w:val="center"/>
              <w:rPr>
                <w:sz w:val="22"/>
                <w:szCs w:val="22"/>
              </w:rPr>
            </w:pPr>
            <w:r>
              <w:rPr>
                <w:sz w:val="22"/>
                <w:szCs w:val="22"/>
              </w:rPr>
              <w:t>129,7</w:t>
            </w:r>
          </w:p>
        </w:tc>
        <w:tc>
          <w:tcPr>
            <w:tcW w:w="1621" w:type="dxa"/>
          </w:tcPr>
          <w:p w:rsidR="009E7A36" w:rsidRDefault="00AB281F" w:rsidP="00BF0DD7">
            <w:pPr>
              <w:suppressAutoHyphens w:val="0"/>
              <w:spacing w:before="120" w:after="0"/>
              <w:jc w:val="center"/>
              <w:rPr>
                <w:sz w:val="22"/>
                <w:szCs w:val="22"/>
              </w:rPr>
            </w:pPr>
            <w:r>
              <w:rPr>
                <w:sz w:val="22"/>
                <w:szCs w:val="22"/>
              </w:rPr>
              <w:t>129,7</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w:t>
            </w:r>
            <w:r w:rsidR="00AB281F">
              <w:rPr>
                <w:sz w:val="22"/>
                <w:szCs w:val="22"/>
              </w:rPr>
              <w:t>51</w:t>
            </w:r>
          </w:p>
        </w:tc>
      </w:tr>
      <w:tr w:rsidR="006D40FF" w:rsidRPr="00ED6F8A" w:rsidTr="00517819">
        <w:trPr>
          <w:trHeight w:val="2040"/>
        </w:trPr>
        <w:tc>
          <w:tcPr>
            <w:tcW w:w="704" w:type="dxa"/>
          </w:tcPr>
          <w:p w:rsidR="006D40FF" w:rsidRDefault="00F17F9B" w:rsidP="00BF0DD7">
            <w:pPr>
              <w:suppressAutoHyphens w:val="0"/>
              <w:spacing w:before="120" w:after="0"/>
              <w:jc w:val="center"/>
              <w:rPr>
                <w:sz w:val="22"/>
                <w:szCs w:val="22"/>
              </w:rPr>
            </w:pPr>
            <w:r>
              <w:rPr>
                <w:sz w:val="22"/>
                <w:szCs w:val="22"/>
              </w:rPr>
              <w:t>9</w:t>
            </w:r>
          </w:p>
        </w:tc>
        <w:tc>
          <w:tcPr>
            <w:tcW w:w="828" w:type="dxa"/>
          </w:tcPr>
          <w:p w:rsidR="006D40FF" w:rsidRPr="00D002F0" w:rsidRDefault="00F17F9B" w:rsidP="00F62B5E">
            <w:pPr>
              <w:suppressAutoHyphens w:val="0"/>
              <w:spacing w:before="120" w:after="0"/>
              <w:jc w:val="center"/>
              <w:rPr>
                <w:sz w:val="22"/>
                <w:szCs w:val="22"/>
              </w:rPr>
            </w:pPr>
            <w:r>
              <w:rPr>
                <w:sz w:val="22"/>
                <w:szCs w:val="22"/>
              </w:rPr>
              <w:t>7</w:t>
            </w:r>
          </w:p>
        </w:tc>
        <w:tc>
          <w:tcPr>
            <w:tcW w:w="1873" w:type="dxa"/>
          </w:tcPr>
          <w:p w:rsidR="006D40FF"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55</w:t>
            </w:r>
            <w:proofErr w:type="gramEnd"/>
          </w:p>
        </w:tc>
        <w:tc>
          <w:tcPr>
            <w:tcW w:w="2027" w:type="dxa"/>
          </w:tcPr>
          <w:p w:rsidR="006D40FF" w:rsidRPr="008D74EC" w:rsidRDefault="006D40FF" w:rsidP="00BF0DD7">
            <w:pPr>
              <w:suppressAutoHyphens w:val="0"/>
              <w:spacing w:before="120" w:after="0"/>
              <w:jc w:val="center"/>
              <w:rPr>
                <w:color w:val="333333"/>
                <w:sz w:val="22"/>
                <w:szCs w:val="22"/>
                <w:shd w:val="clear" w:color="auto" w:fill="FFFFFF"/>
                <w:lang w:val="en-US"/>
              </w:rPr>
            </w:pPr>
          </w:p>
        </w:tc>
        <w:tc>
          <w:tcPr>
            <w:tcW w:w="1155" w:type="dxa"/>
          </w:tcPr>
          <w:p w:rsidR="006D40FF" w:rsidRDefault="008D74EC" w:rsidP="00BF0DD7">
            <w:pPr>
              <w:suppressAutoHyphens w:val="0"/>
              <w:spacing w:before="120" w:after="0"/>
              <w:jc w:val="center"/>
              <w:rPr>
                <w:sz w:val="22"/>
                <w:szCs w:val="22"/>
              </w:rPr>
            </w:pPr>
            <w:r>
              <w:rPr>
                <w:sz w:val="22"/>
                <w:szCs w:val="22"/>
              </w:rPr>
              <w:t>154,0</w:t>
            </w:r>
          </w:p>
        </w:tc>
        <w:tc>
          <w:tcPr>
            <w:tcW w:w="1621" w:type="dxa"/>
          </w:tcPr>
          <w:p w:rsidR="006D40FF" w:rsidRDefault="008D74EC" w:rsidP="00BF0DD7">
            <w:pPr>
              <w:suppressAutoHyphens w:val="0"/>
              <w:spacing w:before="120" w:after="0"/>
              <w:jc w:val="center"/>
              <w:rPr>
                <w:sz w:val="22"/>
                <w:szCs w:val="22"/>
              </w:rPr>
            </w:pPr>
            <w:r>
              <w:rPr>
                <w:sz w:val="22"/>
                <w:szCs w:val="22"/>
              </w:rPr>
              <w:t>154,0</w:t>
            </w:r>
          </w:p>
        </w:tc>
        <w:tc>
          <w:tcPr>
            <w:tcW w:w="1646" w:type="dxa"/>
          </w:tcPr>
          <w:p w:rsidR="006D40FF" w:rsidRDefault="00D163C1" w:rsidP="00BF0DD7">
            <w:pPr>
              <w:suppressAutoHyphens w:val="0"/>
              <w:spacing w:before="120" w:after="0"/>
              <w:jc w:val="center"/>
              <w:rPr>
                <w:sz w:val="22"/>
                <w:szCs w:val="22"/>
              </w:rPr>
            </w:pPr>
            <w:r>
              <w:rPr>
                <w:sz w:val="22"/>
                <w:szCs w:val="22"/>
              </w:rPr>
              <w:t>1984</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10</w:t>
            </w:r>
          </w:p>
        </w:tc>
        <w:tc>
          <w:tcPr>
            <w:tcW w:w="828" w:type="dxa"/>
          </w:tcPr>
          <w:p w:rsidR="002564C1" w:rsidRDefault="00BB2BCA" w:rsidP="00F62B5E">
            <w:pPr>
              <w:suppressAutoHyphens w:val="0"/>
              <w:spacing w:before="120" w:after="0"/>
              <w:jc w:val="center"/>
              <w:rPr>
                <w:sz w:val="22"/>
                <w:szCs w:val="22"/>
              </w:rPr>
            </w:pPr>
            <w:r>
              <w:rPr>
                <w:sz w:val="22"/>
                <w:szCs w:val="22"/>
              </w:rPr>
              <w:t>7</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56</w:t>
            </w:r>
            <w:proofErr w:type="gramEnd"/>
          </w:p>
        </w:tc>
        <w:tc>
          <w:tcPr>
            <w:tcW w:w="2027" w:type="dxa"/>
          </w:tcPr>
          <w:p w:rsidR="002564C1" w:rsidRPr="001014F7" w:rsidRDefault="002564C1" w:rsidP="00BF0DD7">
            <w:pPr>
              <w:suppressAutoHyphens w:val="0"/>
              <w:spacing w:before="120" w:after="0"/>
              <w:jc w:val="center"/>
              <w:rPr>
                <w:color w:val="333333"/>
                <w:sz w:val="22"/>
                <w:szCs w:val="22"/>
                <w:shd w:val="clear" w:color="auto" w:fill="FFFFFF"/>
              </w:rPr>
            </w:pPr>
          </w:p>
        </w:tc>
        <w:tc>
          <w:tcPr>
            <w:tcW w:w="1155" w:type="dxa"/>
          </w:tcPr>
          <w:p w:rsidR="002564C1" w:rsidRDefault="008D74EC" w:rsidP="00BF0DD7">
            <w:pPr>
              <w:suppressAutoHyphens w:val="0"/>
              <w:spacing w:before="120" w:after="0"/>
              <w:jc w:val="center"/>
              <w:rPr>
                <w:sz w:val="22"/>
                <w:szCs w:val="22"/>
              </w:rPr>
            </w:pPr>
            <w:r>
              <w:rPr>
                <w:sz w:val="22"/>
                <w:szCs w:val="22"/>
              </w:rPr>
              <w:t>154,0</w:t>
            </w:r>
          </w:p>
        </w:tc>
        <w:tc>
          <w:tcPr>
            <w:tcW w:w="1621" w:type="dxa"/>
          </w:tcPr>
          <w:p w:rsidR="002564C1" w:rsidRDefault="008D74EC" w:rsidP="00BF0DD7">
            <w:pPr>
              <w:suppressAutoHyphens w:val="0"/>
              <w:spacing w:before="120" w:after="0"/>
              <w:jc w:val="center"/>
              <w:rPr>
                <w:sz w:val="22"/>
                <w:szCs w:val="22"/>
              </w:rPr>
            </w:pPr>
            <w:r>
              <w:rPr>
                <w:sz w:val="22"/>
                <w:szCs w:val="22"/>
              </w:rPr>
              <w:t>154,0</w:t>
            </w:r>
          </w:p>
        </w:tc>
        <w:tc>
          <w:tcPr>
            <w:tcW w:w="1646" w:type="dxa"/>
          </w:tcPr>
          <w:p w:rsidR="002564C1" w:rsidRDefault="00D163C1" w:rsidP="00BF0DD7">
            <w:pPr>
              <w:suppressAutoHyphens w:val="0"/>
              <w:spacing w:before="120" w:after="0"/>
              <w:jc w:val="center"/>
              <w:rPr>
                <w:sz w:val="22"/>
                <w:szCs w:val="22"/>
              </w:rPr>
            </w:pPr>
            <w:r>
              <w:rPr>
                <w:sz w:val="22"/>
                <w:szCs w:val="22"/>
              </w:rPr>
              <w:t>1981</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11</w:t>
            </w:r>
          </w:p>
        </w:tc>
        <w:tc>
          <w:tcPr>
            <w:tcW w:w="828" w:type="dxa"/>
          </w:tcPr>
          <w:p w:rsidR="002564C1" w:rsidRDefault="00BB2BCA" w:rsidP="00F62B5E">
            <w:pPr>
              <w:suppressAutoHyphens w:val="0"/>
              <w:spacing w:before="120" w:after="0"/>
              <w:jc w:val="center"/>
              <w:rPr>
                <w:sz w:val="22"/>
                <w:szCs w:val="22"/>
              </w:rPr>
            </w:pPr>
            <w:r>
              <w:rPr>
                <w:sz w:val="22"/>
                <w:szCs w:val="22"/>
              </w:rPr>
              <w:t>8</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lastRenderedPageBreak/>
              <w:t>мун</w:t>
            </w:r>
            <w:proofErr w:type="spellEnd"/>
            <w:r>
              <w:rPr>
                <w:sz w:val="22"/>
                <w:szCs w:val="22"/>
              </w:rPr>
              <w:t>. округ</w:t>
            </w:r>
            <w:r w:rsidRPr="00DA5509">
              <w:rPr>
                <w:sz w:val="22"/>
                <w:szCs w:val="22"/>
              </w:rPr>
              <w:t xml:space="preserve">, </w:t>
            </w:r>
            <w:r>
              <w:rPr>
                <w:sz w:val="22"/>
                <w:szCs w:val="22"/>
              </w:rPr>
              <w:t>д. Борки, ул. Центральная,  д. 12-а</w:t>
            </w:r>
            <w:proofErr w:type="gramEnd"/>
          </w:p>
        </w:tc>
        <w:tc>
          <w:tcPr>
            <w:tcW w:w="2027" w:type="dxa"/>
          </w:tcPr>
          <w:p w:rsidR="002564C1" w:rsidRPr="001014F7" w:rsidRDefault="008D74EC" w:rsidP="00BF0DD7">
            <w:pPr>
              <w:suppressAutoHyphens w:val="0"/>
              <w:spacing w:before="120" w:after="0"/>
              <w:jc w:val="center"/>
              <w:rPr>
                <w:color w:val="333333"/>
                <w:sz w:val="22"/>
                <w:szCs w:val="22"/>
                <w:shd w:val="clear" w:color="auto" w:fill="FFFFFF"/>
              </w:rPr>
            </w:pPr>
            <w:r w:rsidRPr="00326E3B">
              <w:lastRenderedPageBreak/>
              <w:t>29:07:141901:392</w:t>
            </w:r>
          </w:p>
        </w:tc>
        <w:tc>
          <w:tcPr>
            <w:tcW w:w="1155" w:type="dxa"/>
          </w:tcPr>
          <w:p w:rsidR="002564C1" w:rsidRPr="008D74EC" w:rsidRDefault="008D74EC" w:rsidP="00BF0DD7">
            <w:pPr>
              <w:suppressAutoHyphens w:val="0"/>
              <w:spacing w:before="120" w:after="0"/>
              <w:jc w:val="center"/>
              <w:rPr>
                <w:sz w:val="22"/>
                <w:szCs w:val="22"/>
              </w:rPr>
            </w:pPr>
            <w:r>
              <w:rPr>
                <w:sz w:val="22"/>
                <w:szCs w:val="22"/>
                <w:lang w:val="en-US"/>
              </w:rPr>
              <w:t>237</w:t>
            </w:r>
            <w:r>
              <w:rPr>
                <w:sz w:val="22"/>
                <w:szCs w:val="22"/>
              </w:rPr>
              <w:t>,9</w:t>
            </w:r>
          </w:p>
        </w:tc>
        <w:tc>
          <w:tcPr>
            <w:tcW w:w="1621" w:type="dxa"/>
          </w:tcPr>
          <w:p w:rsidR="002564C1" w:rsidRDefault="008D74EC" w:rsidP="00BF0DD7">
            <w:pPr>
              <w:suppressAutoHyphens w:val="0"/>
              <w:spacing w:before="120" w:after="0"/>
              <w:jc w:val="center"/>
              <w:rPr>
                <w:sz w:val="22"/>
                <w:szCs w:val="22"/>
              </w:rPr>
            </w:pPr>
            <w:r>
              <w:rPr>
                <w:sz w:val="22"/>
                <w:szCs w:val="22"/>
              </w:rPr>
              <w:t>237,9</w:t>
            </w:r>
          </w:p>
        </w:tc>
        <w:tc>
          <w:tcPr>
            <w:tcW w:w="1646" w:type="dxa"/>
          </w:tcPr>
          <w:p w:rsidR="002564C1" w:rsidRDefault="008D74EC" w:rsidP="00BF0DD7">
            <w:pPr>
              <w:suppressAutoHyphens w:val="0"/>
              <w:spacing w:before="120" w:after="0"/>
              <w:jc w:val="center"/>
              <w:rPr>
                <w:sz w:val="22"/>
                <w:szCs w:val="22"/>
              </w:rPr>
            </w:pPr>
            <w:r>
              <w:rPr>
                <w:sz w:val="22"/>
                <w:szCs w:val="22"/>
              </w:rPr>
              <w:t>2016</w:t>
            </w:r>
          </w:p>
        </w:tc>
      </w:tr>
    </w:tbl>
    <w:p w:rsidR="007B525E" w:rsidRDefault="007B525E" w:rsidP="007B525E">
      <w:pPr>
        <w:autoSpaceDE w:val="0"/>
        <w:spacing w:after="0"/>
        <w:ind w:left="4956" w:firstLine="708"/>
        <w:contextualSpacing/>
        <w:jc w:val="center"/>
        <w:rPr>
          <w:sz w:val="22"/>
          <w:szCs w:val="22"/>
        </w:rPr>
      </w:pPr>
      <w:r>
        <w:rPr>
          <w:sz w:val="22"/>
          <w:szCs w:val="22"/>
        </w:rPr>
        <w:lastRenderedPageBreak/>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D01D1C" w:rsidRPr="00ED6F8A" w:rsidRDefault="00D01D1C" w:rsidP="00D01D1C">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2564C1" w:rsidRPr="002564C1" w:rsidRDefault="002564C1" w:rsidP="002564C1">
      <w:pPr>
        <w:suppressAutoHyphens w:val="0"/>
        <w:spacing w:before="400" w:after="0"/>
        <w:jc w:val="center"/>
        <w:outlineLvl w:val="0"/>
        <w:rPr>
          <w:rFonts w:cs="Arial"/>
          <w:b/>
          <w:bCs/>
          <w:sz w:val="26"/>
          <w:szCs w:val="26"/>
          <w:lang w:eastAsia="ru-RU"/>
        </w:rPr>
      </w:pPr>
      <w:r w:rsidRPr="002564C1">
        <w:rPr>
          <w:rFonts w:cs="Arial"/>
          <w:b/>
          <w:bCs/>
          <w:sz w:val="26"/>
          <w:szCs w:val="26"/>
          <w:lang w:eastAsia="ru-RU"/>
        </w:rPr>
        <w:t>АКТ</w:t>
      </w:r>
    </w:p>
    <w:p w:rsidR="002564C1" w:rsidRPr="002564C1" w:rsidRDefault="002564C1" w:rsidP="002564C1">
      <w:pPr>
        <w:suppressAutoHyphens w:val="0"/>
        <w:spacing w:before="80" w:after="0"/>
        <w:jc w:val="center"/>
        <w:rPr>
          <w:rFonts w:cs="Arial"/>
          <w:b/>
          <w:bCs/>
          <w:sz w:val="26"/>
          <w:szCs w:val="26"/>
          <w:lang w:eastAsia="ru-RU"/>
        </w:rPr>
      </w:pPr>
      <w:r w:rsidRPr="002564C1">
        <w:rPr>
          <w:rFonts w:cs="Arial"/>
          <w:b/>
          <w:bCs/>
          <w:sz w:val="26"/>
          <w:szCs w:val="26"/>
          <w:lang w:eastAsia="ru-RU"/>
        </w:rPr>
        <w:t>о состоянии общего имущества собственников помещений</w:t>
      </w:r>
      <w:r w:rsidRPr="002564C1">
        <w:rPr>
          <w:rFonts w:cs="Arial"/>
          <w:b/>
          <w:bCs/>
          <w:sz w:val="26"/>
          <w:szCs w:val="26"/>
          <w:lang w:eastAsia="ru-RU"/>
        </w:rPr>
        <w:br/>
        <w:t>в многоквартирном доме, являющегося объектом конкурса</w:t>
      </w:r>
    </w:p>
    <w:p w:rsidR="002564C1" w:rsidRPr="002564C1" w:rsidRDefault="002564C1" w:rsidP="002564C1">
      <w:pPr>
        <w:suppressAutoHyphens w:val="0"/>
        <w:spacing w:before="240" w:after="0"/>
        <w:jc w:val="center"/>
        <w:outlineLvl w:val="0"/>
        <w:rPr>
          <w:rFonts w:cs="Arial"/>
          <w:lang w:eastAsia="ru-RU"/>
        </w:rPr>
      </w:pPr>
      <w:r w:rsidRPr="002564C1">
        <w:rPr>
          <w:rFonts w:cs="Arial"/>
          <w:lang w:val="en-US" w:eastAsia="ru-RU"/>
        </w:rPr>
        <w:t>I</w:t>
      </w:r>
      <w:r w:rsidRPr="002564C1">
        <w:rPr>
          <w:rFonts w:cs="Arial"/>
          <w:lang w:eastAsia="ru-RU"/>
        </w:rPr>
        <w:t>. Общие сведения о многоквартирном доме</w:t>
      </w:r>
    </w:p>
    <w:p w:rsidR="002564C1" w:rsidRPr="002564C1" w:rsidRDefault="002564C1" w:rsidP="002564C1">
      <w:pPr>
        <w:suppressAutoHyphens w:val="0"/>
        <w:spacing w:before="240" w:after="0"/>
        <w:ind w:firstLine="567"/>
        <w:rPr>
          <w:rFonts w:cs="Arial"/>
          <w:color w:val="000000" w:themeColor="text1"/>
          <w:sz w:val="2"/>
          <w:szCs w:val="2"/>
          <w:lang w:eastAsia="ru-RU"/>
        </w:rPr>
      </w:pPr>
      <w:r w:rsidRPr="002564C1">
        <w:rPr>
          <w:rFonts w:cs="Arial"/>
          <w:lang w:eastAsia="ru-RU"/>
        </w:rPr>
        <w:t xml:space="preserve">1. Адрес многоквартирного дома Архангельская область, Котласский </w:t>
      </w:r>
      <w:proofErr w:type="spellStart"/>
      <w:r w:rsidRPr="00EF307D">
        <w:rPr>
          <w:rFonts w:cs="Arial"/>
          <w:lang w:eastAsia="ru-RU"/>
        </w:rPr>
        <w:t>мун</w:t>
      </w:r>
      <w:proofErr w:type="spellEnd"/>
      <w:r w:rsidRPr="00EF307D">
        <w:rPr>
          <w:rFonts w:cs="Arial"/>
          <w:lang w:eastAsia="ru-RU"/>
        </w:rPr>
        <w:t>. округ</w:t>
      </w:r>
      <w:r w:rsidRPr="002564C1">
        <w:rPr>
          <w:rFonts w:cs="Arial"/>
          <w:lang w:eastAsia="ru-RU"/>
        </w:rPr>
        <w:t>, дер</w:t>
      </w:r>
      <w:proofErr w:type="gramStart"/>
      <w:r w:rsidRPr="002564C1">
        <w:rPr>
          <w:rFonts w:cs="Arial"/>
          <w:lang w:eastAsia="ru-RU"/>
        </w:rPr>
        <w:t>.Б</w:t>
      </w:r>
      <w:proofErr w:type="gramEnd"/>
      <w:r w:rsidRPr="002564C1">
        <w:rPr>
          <w:rFonts w:cs="Arial"/>
          <w:lang w:eastAsia="ru-RU"/>
        </w:rPr>
        <w:t>орки,  ул. Молодежная, д.2</w:t>
      </w:r>
    </w:p>
    <w:p w:rsidR="00B978DD" w:rsidRPr="00EF307D" w:rsidRDefault="002564C1" w:rsidP="002564C1">
      <w:pPr>
        <w:suppressAutoHyphens w:val="0"/>
        <w:spacing w:after="0"/>
        <w:ind w:firstLine="567"/>
        <w:jc w:val="left"/>
        <w:rPr>
          <w:color w:val="000000" w:themeColor="text1"/>
          <w:shd w:val="clear" w:color="auto" w:fill="F8F8F8"/>
        </w:rPr>
      </w:pPr>
      <w:r w:rsidRPr="002564C1">
        <w:rPr>
          <w:rFonts w:cs="Arial"/>
          <w:color w:val="000000" w:themeColor="text1"/>
          <w:lang w:eastAsia="ru-RU"/>
        </w:rPr>
        <w:t>2. Кадастровый номер многоквартирного дома (при его наличии)</w:t>
      </w:r>
      <w:r w:rsidR="00B978DD" w:rsidRPr="00B978DD">
        <w:rPr>
          <w:rFonts w:cs="Arial"/>
          <w:color w:val="000000" w:themeColor="text1"/>
          <w:lang w:eastAsia="ru-RU"/>
        </w:rPr>
        <w:t xml:space="preserve"> </w:t>
      </w:r>
      <w:r w:rsidR="00B978DD" w:rsidRPr="00B978DD">
        <w:rPr>
          <w:color w:val="000000" w:themeColor="text1"/>
          <w:shd w:val="clear" w:color="auto" w:fill="F8F8F8"/>
        </w:rPr>
        <w:t>29:07:141901:423</w:t>
      </w:r>
    </w:p>
    <w:p w:rsidR="002564C1" w:rsidRPr="002564C1" w:rsidRDefault="002564C1" w:rsidP="00EF307D">
      <w:pPr>
        <w:suppressAutoHyphens w:val="0"/>
        <w:spacing w:after="0"/>
        <w:ind w:firstLine="567"/>
        <w:jc w:val="left"/>
        <w:rPr>
          <w:rFonts w:cs="Arial"/>
          <w:sz w:val="2"/>
          <w:szCs w:val="2"/>
          <w:lang w:eastAsia="ru-RU"/>
        </w:rPr>
      </w:pPr>
      <w:r w:rsidRPr="002564C1">
        <w:rPr>
          <w:lang w:eastAsia="ru-RU"/>
        </w:rPr>
        <w:t>3</w:t>
      </w:r>
      <w:r w:rsidRPr="002564C1">
        <w:rPr>
          <w:rFonts w:cs="Arial"/>
          <w:lang w:eastAsia="ru-RU"/>
        </w:rPr>
        <w:t>. Серия, тип постройки  Двухэтажный брусчатый 8-ми квартирный жилой дом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4. Год постройки  1983</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5. Степень износа по данным государственного технического учета  41%</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6. Степень фактического износа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7. Год последнего капитального ремонта  </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lastRenderedPageBreak/>
        <w:t xml:space="preserve">8. Реквизиты правового акта о признании многоквартирного дома аварийным и подлежащим сносу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9. Количество этажей  2</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10. Наличие подвала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11. Наличие цокольного этажа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12. Наличие мансарды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13. Наличие мезонина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14. Количество квартир  8</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15. Количество нежилых помещений, не входящих в состав общего имущества</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 xml:space="preserve">16. Реквизиты правового акта о признании всех жилых помещений в многоквартирном доме </w:t>
      </w:r>
      <w:proofErr w:type="gramStart"/>
      <w:r w:rsidRPr="002564C1">
        <w:rPr>
          <w:rFonts w:cs="Arial"/>
          <w:lang w:eastAsia="ru-RU"/>
        </w:rPr>
        <w:t>непригодными</w:t>
      </w:r>
      <w:proofErr w:type="gramEnd"/>
      <w:r w:rsidRPr="002564C1">
        <w:rPr>
          <w:rFonts w:cs="Arial"/>
          <w:lang w:eastAsia="ru-RU"/>
        </w:rPr>
        <w:t xml:space="preserve"> для проживания  </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18. Строительный объем  1331</w:t>
      </w:r>
      <w:r w:rsidR="00517819">
        <w:rPr>
          <w:rFonts w:cs="Arial"/>
          <w:lang w:eastAsia="ru-RU"/>
        </w:rPr>
        <w:t xml:space="preserve"> </w:t>
      </w:r>
      <w:r w:rsidRPr="002564C1">
        <w:rPr>
          <w:rFonts w:cs="Arial"/>
          <w:lang w:eastAsia="ru-RU"/>
        </w:rPr>
        <w:t>куб. м</w:t>
      </w:r>
    </w:p>
    <w:p w:rsidR="002564C1" w:rsidRP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19. Площадь:</w:t>
      </w:r>
    </w:p>
    <w:p w:rsidR="002564C1" w:rsidRPr="002564C1" w:rsidRDefault="002564C1" w:rsidP="00C456D2">
      <w:pPr>
        <w:tabs>
          <w:tab w:val="center" w:pos="2835"/>
          <w:tab w:val="left" w:pos="4678"/>
        </w:tabs>
        <w:suppressAutoHyphens w:val="0"/>
        <w:spacing w:after="0"/>
        <w:ind w:firstLine="567"/>
        <w:rPr>
          <w:rFonts w:cs="Arial"/>
          <w:sz w:val="2"/>
          <w:szCs w:val="2"/>
          <w:lang w:eastAsia="ru-RU"/>
        </w:rPr>
      </w:pPr>
      <w:r w:rsidRPr="002564C1">
        <w:rPr>
          <w:rFonts w:cs="Arial"/>
          <w:lang w:eastAsia="ru-RU"/>
        </w:rPr>
        <w:t>а) многоквартирного дома с лоджиями, балконами, шкафами, коридорами и лестничными клетками  342,2</w:t>
      </w:r>
      <w:r w:rsidR="00517819">
        <w:rPr>
          <w:rFonts w:cs="Arial"/>
          <w:lang w:eastAsia="ru-RU"/>
        </w:rPr>
        <w:t xml:space="preserve"> </w:t>
      </w:r>
      <w:r w:rsidRPr="002564C1">
        <w:rPr>
          <w:rFonts w:cs="Arial"/>
          <w:lang w:eastAsia="ru-RU"/>
        </w:rPr>
        <w:t>кв. м</w:t>
      </w:r>
    </w:p>
    <w:p w:rsidR="002564C1" w:rsidRPr="002564C1" w:rsidRDefault="002564C1" w:rsidP="00C456D2">
      <w:pPr>
        <w:tabs>
          <w:tab w:val="center" w:pos="7598"/>
          <w:tab w:val="right" w:pos="10206"/>
        </w:tabs>
        <w:suppressAutoHyphens w:val="0"/>
        <w:spacing w:after="0"/>
        <w:ind w:firstLine="567"/>
        <w:jc w:val="left"/>
        <w:rPr>
          <w:rFonts w:cs="Arial"/>
          <w:sz w:val="2"/>
          <w:szCs w:val="2"/>
          <w:lang w:eastAsia="ru-RU"/>
        </w:rPr>
      </w:pPr>
      <w:r w:rsidRPr="002564C1">
        <w:rPr>
          <w:rFonts w:cs="Arial"/>
          <w:lang w:eastAsia="ru-RU"/>
        </w:rPr>
        <w:t>б) жилых помещений (общая площадь квартир)  302,2</w:t>
      </w:r>
      <w:r w:rsidR="00C456D2">
        <w:rPr>
          <w:rFonts w:cs="Arial"/>
          <w:lang w:eastAsia="ru-RU"/>
        </w:rPr>
        <w:t xml:space="preserve"> </w:t>
      </w:r>
      <w:r w:rsidRPr="002564C1">
        <w:rPr>
          <w:rFonts w:cs="Arial"/>
          <w:lang w:eastAsia="ru-RU"/>
        </w:rPr>
        <w:t>кв. м</w:t>
      </w:r>
    </w:p>
    <w:p w:rsidR="002564C1" w:rsidRPr="002564C1" w:rsidRDefault="002564C1" w:rsidP="00C456D2">
      <w:pPr>
        <w:tabs>
          <w:tab w:val="center" w:pos="6096"/>
          <w:tab w:val="left" w:pos="8080"/>
        </w:tabs>
        <w:suppressAutoHyphens w:val="0"/>
        <w:spacing w:after="0"/>
        <w:ind w:firstLine="567"/>
        <w:rPr>
          <w:rFonts w:cs="Arial"/>
          <w:sz w:val="2"/>
          <w:szCs w:val="2"/>
          <w:lang w:eastAsia="ru-RU"/>
        </w:rPr>
      </w:pPr>
      <w:r w:rsidRPr="002564C1">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564C1" w:rsidRPr="002564C1" w:rsidRDefault="002564C1" w:rsidP="00C456D2">
      <w:pPr>
        <w:tabs>
          <w:tab w:val="center" w:pos="6804"/>
          <w:tab w:val="left" w:pos="8931"/>
        </w:tabs>
        <w:suppressAutoHyphens w:val="0"/>
        <w:spacing w:after="0"/>
        <w:ind w:firstLine="567"/>
        <w:rPr>
          <w:rFonts w:cs="Arial"/>
          <w:sz w:val="2"/>
          <w:szCs w:val="2"/>
          <w:lang w:eastAsia="ru-RU"/>
        </w:rPr>
      </w:pPr>
      <w:r w:rsidRPr="002564C1">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564C1" w:rsidRPr="002564C1" w:rsidRDefault="002564C1" w:rsidP="00C456D2">
      <w:pPr>
        <w:tabs>
          <w:tab w:val="center" w:pos="5245"/>
          <w:tab w:val="left" w:pos="7088"/>
        </w:tabs>
        <w:suppressAutoHyphens w:val="0"/>
        <w:spacing w:after="0"/>
        <w:ind w:firstLine="567"/>
        <w:jc w:val="left"/>
        <w:rPr>
          <w:rFonts w:cs="Arial"/>
          <w:sz w:val="2"/>
          <w:szCs w:val="2"/>
          <w:lang w:eastAsia="ru-RU"/>
        </w:rPr>
      </w:pPr>
      <w:r w:rsidRPr="002564C1">
        <w:rPr>
          <w:rFonts w:cs="Arial"/>
          <w:lang w:eastAsia="ru-RU"/>
        </w:rPr>
        <w:t xml:space="preserve">20. Количество лестниц  </w:t>
      </w:r>
      <w:r w:rsidR="00C456D2">
        <w:rPr>
          <w:rFonts w:cs="Arial"/>
          <w:lang w:eastAsia="ru-RU"/>
        </w:rPr>
        <w:t xml:space="preserve">         </w:t>
      </w:r>
      <w:r w:rsidRPr="002564C1">
        <w:rPr>
          <w:rFonts w:cs="Arial"/>
          <w:lang w:eastAsia="ru-RU"/>
        </w:rPr>
        <w:t>шт.</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21. Уборочная площадь лестниц (включая межквартирные лестничные площадки</w:t>
      </w:r>
      <w:proofErr w:type="gramStart"/>
      <w:r w:rsidRPr="002564C1">
        <w:rPr>
          <w:rFonts w:cs="Arial"/>
          <w:lang w:eastAsia="ru-RU"/>
        </w:rPr>
        <w:t>)к</w:t>
      </w:r>
      <w:proofErr w:type="gramEnd"/>
      <w:r w:rsidRPr="002564C1">
        <w:rPr>
          <w:rFonts w:cs="Arial"/>
          <w:lang w:eastAsia="ru-RU"/>
        </w:rPr>
        <w:t>в. м</w:t>
      </w:r>
    </w:p>
    <w:p w:rsidR="002564C1" w:rsidRPr="002564C1" w:rsidRDefault="002564C1" w:rsidP="00EF307D">
      <w:pPr>
        <w:tabs>
          <w:tab w:val="center" w:pos="7230"/>
          <w:tab w:val="left" w:pos="9356"/>
        </w:tabs>
        <w:suppressAutoHyphens w:val="0"/>
        <w:spacing w:after="0"/>
        <w:ind w:firstLine="567"/>
        <w:jc w:val="left"/>
        <w:rPr>
          <w:rFonts w:cs="Arial"/>
          <w:sz w:val="2"/>
          <w:szCs w:val="2"/>
          <w:lang w:eastAsia="ru-RU"/>
        </w:rPr>
      </w:pPr>
      <w:r w:rsidRPr="002564C1">
        <w:rPr>
          <w:rFonts w:cs="Arial"/>
          <w:lang w:eastAsia="ru-RU"/>
        </w:rPr>
        <w:t>22. Уборочная площадь общих коридоров  кв. м</w:t>
      </w:r>
    </w:p>
    <w:p w:rsidR="002564C1" w:rsidRPr="002564C1" w:rsidRDefault="002564C1" w:rsidP="00EF307D">
      <w:pPr>
        <w:tabs>
          <w:tab w:val="center" w:pos="6379"/>
          <w:tab w:val="left" w:pos="8505"/>
        </w:tabs>
        <w:suppressAutoHyphens w:val="0"/>
        <w:spacing w:after="0"/>
        <w:ind w:firstLine="567"/>
        <w:rPr>
          <w:rFonts w:cs="Arial"/>
          <w:sz w:val="2"/>
          <w:szCs w:val="2"/>
          <w:lang w:eastAsia="ru-RU"/>
        </w:rPr>
      </w:pPr>
      <w:r w:rsidRPr="002564C1">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24. Площадь земельного участка, входящего в состав общего имущества многоквартирного дома  1370 кв.м.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25. Кадастровый номер земельного участка (при его наличии)  29:07:141901:72</w:t>
      </w:r>
    </w:p>
    <w:p w:rsidR="002564C1" w:rsidRPr="002564C1" w:rsidRDefault="002564C1" w:rsidP="002564C1">
      <w:pPr>
        <w:suppressAutoHyphens w:val="0"/>
        <w:spacing w:before="360" w:after="240"/>
        <w:jc w:val="center"/>
        <w:outlineLvl w:val="0"/>
        <w:rPr>
          <w:rFonts w:cs="Arial"/>
          <w:lang w:eastAsia="ru-RU"/>
        </w:rPr>
      </w:pPr>
      <w:r w:rsidRPr="002564C1">
        <w:rPr>
          <w:rFonts w:cs="Arial"/>
          <w:lang w:val="en-US" w:eastAsia="ru-RU"/>
        </w:rPr>
        <w:t>II</w:t>
      </w:r>
      <w:r w:rsidRPr="002564C1">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2564C1" w:rsidRPr="002564C1" w:rsidTr="002564C1">
        <w:tc>
          <w:tcPr>
            <w:tcW w:w="3780" w:type="dxa"/>
            <w:tcBorders>
              <w:top w:val="single" w:sz="4" w:space="0" w:color="auto"/>
              <w:left w:val="single" w:sz="4" w:space="0" w:color="auto"/>
              <w:bottom w:val="single" w:sz="4" w:space="0" w:color="auto"/>
              <w:right w:val="single" w:sz="4" w:space="0" w:color="auto"/>
            </w:tcBorders>
            <w:hideMark/>
          </w:tcPr>
          <w:p w:rsidR="002564C1" w:rsidRPr="002564C1" w:rsidRDefault="002564C1" w:rsidP="002564C1">
            <w:pPr>
              <w:suppressAutoHyphens w:val="0"/>
              <w:spacing w:after="0"/>
              <w:jc w:val="center"/>
              <w:rPr>
                <w:rFonts w:cs="Arial"/>
                <w:lang w:eastAsia="ru-RU"/>
              </w:rPr>
            </w:pPr>
            <w:r w:rsidRPr="002564C1">
              <w:rPr>
                <w:rFonts w:cs="Arial"/>
                <w:lang w:eastAsia="ru-RU"/>
              </w:rPr>
              <w:t>Наимено</w:t>
            </w:r>
            <w:r w:rsidRPr="002564C1">
              <w:rPr>
                <w:rFonts w:cs="Arial"/>
                <w:lang w:eastAsia="ru-RU"/>
              </w:rPr>
              <w:softHyphen/>
              <w:t>вание конструк</w:t>
            </w:r>
            <w:r w:rsidRPr="002564C1">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Техническое состояние элементов общего имущества многоквартирного дома</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Бетонный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(другое)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proofErr w:type="spellStart"/>
            <w:r w:rsidRPr="002564C1">
              <w:rPr>
                <w:rFonts w:cs="Arial"/>
                <w:lang w:eastAsia="ru-RU"/>
              </w:rP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Дощатые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двери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Плотничные</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внутренняя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Стены, полы, окна, двери окрашены</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lastRenderedPageBreak/>
              <w:t>наружная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 xml:space="preserve">Пластиковый </w:t>
            </w:r>
            <w:proofErr w:type="spellStart"/>
            <w:r w:rsidRPr="002564C1">
              <w:rPr>
                <w:rFonts w:cs="Arial"/>
                <w:lang w:eastAsia="ru-RU"/>
              </w:rPr>
              <w:t>сайдинг</w:t>
            </w:r>
            <w:proofErr w:type="spellEnd"/>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ванны напольные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электроплиты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сигнализация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мусоропровод</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лифт</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вентиляция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C456D2" w:rsidRPr="002564C1" w:rsidTr="00A357CC">
        <w:trPr>
          <w:cantSplit/>
        </w:trPr>
        <w:tc>
          <w:tcPr>
            <w:tcW w:w="3780" w:type="dxa"/>
            <w:tcBorders>
              <w:top w:val="single" w:sz="4" w:space="0" w:color="auto"/>
              <w:left w:val="single" w:sz="4" w:space="0" w:color="auto"/>
              <w:bottom w:val="nil"/>
              <w:right w:val="single" w:sz="4" w:space="0" w:color="auto"/>
            </w:tcBorders>
            <w:vAlign w:val="bottom"/>
            <w:hideMark/>
          </w:tcPr>
          <w:p w:rsidR="00C456D2" w:rsidRPr="002564C1" w:rsidRDefault="00C456D2" w:rsidP="002564C1">
            <w:pPr>
              <w:suppressAutoHyphens w:val="0"/>
              <w:spacing w:after="0"/>
              <w:ind w:left="57"/>
              <w:jc w:val="left"/>
              <w:rPr>
                <w:rFonts w:cs="Arial"/>
                <w:lang w:eastAsia="ru-RU"/>
              </w:rPr>
            </w:pPr>
            <w:r w:rsidRPr="002564C1">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sidRPr="002564C1">
              <w:rPr>
                <w:rFonts w:cs="Arial"/>
                <w:lang w:eastAsia="ru-RU"/>
              </w:rPr>
              <w:t>Центральное</w:t>
            </w:r>
          </w:p>
          <w:p w:rsidR="00C456D2" w:rsidRPr="002564C1" w:rsidRDefault="00C456D2" w:rsidP="002564C1">
            <w:pPr>
              <w:spacing w:after="0"/>
              <w:ind w:left="57"/>
              <w:jc w:val="center"/>
              <w:rPr>
                <w:rFonts w:cs="Arial"/>
                <w:lang w:eastAsia="ru-RU"/>
              </w:rPr>
            </w:pPr>
            <w:r w:rsidRPr="002564C1">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Pr>
                <w:rFonts w:cs="Arial"/>
                <w:lang w:eastAsia="ru-RU"/>
              </w:rPr>
              <w:t>потеря эластичности изоляции проводов</w:t>
            </w:r>
          </w:p>
        </w:tc>
      </w:tr>
      <w:tr w:rsidR="00C456D2" w:rsidRPr="002564C1" w:rsidTr="00A357CC">
        <w:trPr>
          <w:cantSplit/>
        </w:trPr>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электроснабжение</w:t>
            </w:r>
          </w:p>
        </w:tc>
        <w:tc>
          <w:tcPr>
            <w:tcW w:w="2700" w:type="dxa"/>
            <w:vMerge/>
            <w:tcBorders>
              <w:left w:val="nil"/>
              <w:right w:val="single" w:sz="4" w:space="0" w:color="auto"/>
            </w:tcBorders>
            <w:vAlign w:val="center"/>
            <w:hideMark/>
          </w:tcPr>
          <w:p w:rsidR="00C456D2" w:rsidRPr="002564C1" w:rsidRDefault="00C456D2" w:rsidP="002564C1">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C456D2" w:rsidRPr="002564C1" w:rsidRDefault="00C456D2" w:rsidP="002564C1">
            <w:pPr>
              <w:suppressAutoHyphens w:val="0"/>
              <w:spacing w:after="0"/>
              <w:jc w:val="left"/>
              <w:rPr>
                <w:rFonts w:cs="Arial"/>
                <w:lang w:eastAsia="ru-RU"/>
              </w:rPr>
            </w:pPr>
          </w:p>
        </w:tc>
      </w:tr>
      <w:tr w:rsidR="00C456D2" w:rsidRPr="002564C1" w:rsidTr="00A357CC">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горячее водоснабжение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водоотведение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газоснабжение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Печное</w:t>
            </w:r>
          </w:p>
        </w:tc>
        <w:tc>
          <w:tcPr>
            <w:tcW w:w="3420" w:type="dxa"/>
            <w:tcBorders>
              <w:top w:val="nil"/>
              <w:left w:val="nil"/>
              <w:bottom w:val="nil"/>
              <w:right w:val="single" w:sz="4" w:space="0" w:color="auto"/>
            </w:tcBorders>
            <w:vAlign w:val="center"/>
            <w:hideMark/>
          </w:tcPr>
          <w:p w:rsidR="002564C1" w:rsidRPr="002564C1" w:rsidRDefault="00C456D2" w:rsidP="002564C1">
            <w:pPr>
              <w:suppressAutoHyphens w:val="0"/>
              <w:spacing w:after="0"/>
              <w:ind w:left="57"/>
              <w:jc w:val="center"/>
              <w:rPr>
                <w:rFonts w:cs="Arial"/>
                <w:lang w:eastAsia="ru-RU"/>
              </w:rPr>
            </w:pPr>
            <w:r>
              <w:rPr>
                <w:rFonts w:cs="Arial"/>
                <w:lang w:eastAsia="ru-RU"/>
              </w:rPr>
              <w:t>общий перегрев, выпучивание стенок местами, выгорание кирпича</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калориферы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АГВ</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D05479" w:rsidP="00D05479">
      <w:pPr>
        <w:suppressAutoHyphens w:val="0"/>
        <w:spacing w:after="0"/>
        <w:jc w:val="left"/>
        <w:rPr>
          <w:rFonts w:cs="Arial"/>
          <w:lang w:eastAsia="ru-RU"/>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lastRenderedPageBreak/>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7B525E">
      <w:pPr>
        <w:suppressAutoHyphens w:val="0"/>
        <w:spacing w:after="0"/>
        <w:jc w:val="right"/>
        <w:rPr>
          <w:rFonts w:cs="Arial"/>
          <w:sz w:val="20"/>
          <w:szCs w:val="20"/>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2)</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456D2" w:rsidRPr="00C456D2" w:rsidRDefault="00C456D2" w:rsidP="00C456D2">
      <w:pPr>
        <w:suppressAutoHyphens w:val="0"/>
        <w:spacing w:before="400" w:after="0"/>
        <w:jc w:val="center"/>
        <w:outlineLvl w:val="0"/>
        <w:rPr>
          <w:rFonts w:cs="Arial"/>
          <w:b/>
          <w:bCs/>
          <w:sz w:val="26"/>
          <w:szCs w:val="26"/>
          <w:lang w:eastAsia="ru-RU"/>
        </w:rPr>
      </w:pPr>
      <w:r w:rsidRPr="00C456D2">
        <w:rPr>
          <w:rFonts w:cs="Arial"/>
          <w:b/>
          <w:bCs/>
          <w:sz w:val="26"/>
          <w:szCs w:val="26"/>
          <w:lang w:eastAsia="ru-RU"/>
        </w:rPr>
        <w:t>АКТ</w:t>
      </w:r>
    </w:p>
    <w:p w:rsidR="00C456D2" w:rsidRPr="00C456D2" w:rsidRDefault="00C456D2" w:rsidP="00C456D2">
      <w:pPr>
        <w:suppressAutoHyphens w:val="0"/>
        <w:spacing w:before="80" w:after="0"/>
        <w:jc w:val="center"/>
        <w:rPr>
          <w:rFonts w:cs="Arial"/>
          <w:b/>
          <w:bCs/>
          <w:sz w:val="26"/>
          <w:szCs w:val="26"/>
          <w:lang w:eastAsia="ru-RU"/>
        </w:rPr>
      </w:pPr>
      <w:r w:rsidRPr="00C456D2">
        <w:rPr>
          <w:rFonts w:cs="Arial"/>
          <w:b/>
          <w:bCs/>
          <w:sz w:val="26"/>
          <w:szCs w:val="26"/>
          <w:lang w:eastAsia="ru-RU"/>
        </w:rPr>
        <w:t>о состоянии общего имущества собственников помещений</w:t>
      </w:r>
      <w:r w:rsidRPr="00C456D2">
        <w:rPr>
          <w:rFonts w:cs="Arial"/>
          <w:b/>
          <w:bCs/>
          <w:sz w:val="26"/>
          <w:szCs w:val="26"/>
          <w:lang w:eastAsia="ru-RU"/>
        </w:rPr>
        <w:br/>
        <w:t>в многоквартирном доме, являющегося объектом конкурса</w:t>
      </w:r>
    </w:p>
    <w:p w:rsidR="00C456D2" w:rsidRPr="00C456D2" w:rsidRDefault="00C456D2" w:rsidP="00C456D2">
      <w:pPr>
        <w:suppressAutoHyphens w:val="0"/>
        <w:spacing w:before="240" w:after="0"/>
        <w:jc w:val="center"/>
        <w:outlineLvl w:val="0"/>
        <w:rPr>
          <w:rFonts w:cs="Arial"/>
          <w:lang w:eastAsia="ru-RU"/>
        </w:rPr>
      </w:pPr>
      <w:r w:rsidRPr="00C456D2">
        <w:rPr>
          <w:rFonts w:cs="Arial"/>
          <w:lang w:val="en-US" w:eastAsia="ru-RU"/>
        </w:rPr>
        <w:t>I</w:t>
      </w:r>
      <w:r w:rsidRPr="00C456D2">
        <w:rPr>
          <w:rFonts w:cs="Arial"/>
          <w:lang w:eastAsia="ru-RU"/>
        </w:rPr>
        <w:t>. Общие сведения о многоквартирном доме</w:t>
      </w:r>
    </w:p>
    <w:p w:rsidR="003B22E5" w:rsidRDefault="00C456D2" w:rsidP="003B22E5">
      <w:pPr>
        <w:suppressAutoHyphens w:val="0"/>
        <w:spacing w:after="0"/>
        <w:ind w:firstLine="567"/>
        <w:rPr>
          <w:rFonts w:cs="Arial"/>
          <w:u w:val="single"/>
          <w:lang w:eastAsia="ru-RU"/>
        </w:rPr>
      </w:pPr>
      <w:r w:rsidRPr="00C456D2">
        <w:rPr>
          <w:rFonts w:cs="Arial"/>
          <w:lang w:eastAsia="ru-RU"/>
        </w:rPr>
        <w:t xml:space="preserve">1. Адрес многоквартирного дома </w:t>
      </w:r>
      <w:r w:rsidRPr="00C456D2">
        <w:rPr>
          <w:rFonts w:cs="Arial"/>
          <w:u w:val="single"/>
          <w:lang w:eastAsia="ru-RU"/>
        </w:rPr>
        <w:t xml:space="preserve">Архангельская область, </w:t>
      </w:r>
      <w:r w:rsidR="003B22E5">
        <w:rPr>
          <w:rFonts w:cs="Arial"/>
          <w:u w:val="single"/>
          <w:lang w:eastAsia="ru-RU"/>
        </w:rPr>
        <w:t xml:space="preserve">Котласский </w:t>
      </w:r>
      <w:proofErr w:type="spellStart"/>
      <w:r w:rsidR="003B22E5">
        <w:rPr>
          <w:rFonts w:cs="Arial"/>
          <w:u w:val="single"/>
          <w:lang w:eastAsia="ru-RU"/>
        </w:rPr>
        <w:t>мун</w:t>
      </w:r>
      <w:proofErr w:type="spellEnd"/>
      <w:r w:rsidR="003B22E5">
        <w:rPr>
          <w:rFonts w:cs="Arial"/>
          <w:u w:val="single"/>
          <w:lang w:eastAsia="ru-RU"/>
        </w:rPr>
        <w:t xml:space="preserve">. округ, </w:t>
      </w:r>
      <w:r w:rsidRPr="00C456D2">
        <w:rPr>
          <w:rFonts w:cs="Arial"/>
          <w:u w:val="single"/>
          <w:lang w:eastAsia="ru-RU"/>
        </w:rPr>
        <w:t xml:space="preserve"> дер</w:t>
      </w:r>
      <w:proofErr w:type="gramStart"/>
      <w:r w:rsidRPr="00C456D2">
        <w:rPr>
          <w:rFonts w:cs="Arial"/>
          <w:u w:val="single"/>
          <w:lang w:eastAsia="ru-RU"/>
        </w:rPr>
        <w:t>.Б</w:t>
      </w:r>
      <w:proofErr w:type="gramEnd"/>
      <w:r w:rsidRPr="00C456D2">
        <w:rPr>
          <w:rFonts w:cs="Arial"/>
          <w:u w:val="single"/>
          <w:lang w:eastAsia="ru-RU"/>
        </w:rPr>
        <w:t>орки,  ул. Молодежная, д.6</w:t>
      </w:r>
    </w:p>
    <w:p w:rsidR="00E05FF7" w:rsidRPr="00E05FF7" w:rsidRDefault="00C456D2" w:rsidP="003B22E5">
      <w:pPr>
        <w:suppressAutoHyphens w:val="0"/>
        <w:spacing w:after="0"/>
        <w:ind w:firstLine="567"/>
      </w:pPr>
      <w:r w:rsidRPr="00C456D2">
        <w:rPr>
          <w:rFonts w:cs="Arial"/>
          <w:lang w:eastAsia="ru-RU"/>
        </w:rPr>
        <w:t xml:space="preserve">2. Кадастровый номер многоквартирного дома (при его наличии) </w:t>
      </w:r>
      <w:r w:rsidR="00E05FF7" w:rsidRPr="00E05FF7">
        <w:t>29:07:141901:169</w:t>
      </w:r>
    </w:p>
    <w:p w:rsidR="00C456D2" w:rsidRPr="00C456D2" w:rsidRDefault="00C456D2" w:rsidP="00C456D2">
      <w:pPr>
        <w:suppressAutoHyphens w:val="0"/>
        <w:spacing w:after="0"/>
        <w:ind w:firstLine="567"/>
        <w:jc w:val="left"/>
        <w:rPr>
          <w:rFonts w:cs="Arial"/>
          <w:sz w:val="2"/>
          <w:szCs w:val="2"/>
          <w:lang w:eastAsia="ru-RU"/>
        </w:rPr>
      </w:pPr>
      <w:r w:rsidRPr="00C456D2">
        <w:rPr>
          <w:rFonts w:cs="Arial"/>
          <w:lang w:eastAsia="ru-RU"/>
        </w:rPr>
        <w:t>3. Серия, тип постройки  Двухэтажный  брусчатый 8-ми квартирный жилой дом</w:t>
      </w:r>
    </w:p>
    <w:p w:rsidR="00C456D2" w:rsidRPr="00C456D2" w:rsidRDefault="00E05FF7" w:rsidP="00C456D2">
      <w:pPr>
        <w:suppressAutoHyphens w:val="0"/>
        <w:spacing w:after="0"/>
        <w:ind w:firstLine="567"/>
        <w:jc w:val="left"/>
        <w:rPr>
          <w:rFonts w:cs="Arial"/>
          <w:sz w:val="2"/>
          <w:szCs w:val="2"/>
          <w:lang w:eastAsia="ru-RU"/>
        </w:rPr>
      </w:pPr>
      <w:r>
        <w:rPr>
          <w:rFonts w:cs="Arial"/>
          <w:lang w:eastAsia="ru-RU"/>
        </w:rPr>
        <w:t>4. Год постройки  1990</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5. Степень износа по данным государственного технического учета  44%</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6. Степень фактического износа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7. Год последнего капитального ремонта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8. Реквизиты правового акта о признании многоквартирного дома аварийным и подлежащим сносу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9. Количество этажей  2</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lastRenderedPageBreak/>
        <w:t>10. Наличие подвала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11. Наличие цокольного этажа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12. Наличие мансарды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13. Наличие мезонина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14. Количество квартир  8</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15. Количество нежилых помещений, не входящих в состав общего имущества</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16. Реквизиты правового акта о признании всех жилых помещений в многоквартирном доме </w:t>
      </w:r>
      <w:proofErr w:type="gramStart"/>
      <w:r w:rsidRPr="00C456D2">
        <w:rPr>
          <w:rFonts w:cs="Arial"/>
          <w:lang w:eastAsia="ru-RU"/>
        </w:rPr>
        <w:t>непригодными</w:t>
      </w:r>
      <w:proofErr w:type="gramEnd"/>
      <w:r w:rsidRPr="00C456D2">
        <w:rPr>
          <w:rFonts w:cs="Arial"/>
          <w:lang w:eastAsia="ru-RU"/>
        </w:rPr>
        <w:t xml:space="preserve"> для проживания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05FF7"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18. Строительный объем  1153</w:t>
      </w:r>
      <w:r w:rsidR="00E05FF7">
        <w:rPr>
          <w:rFonts w:cs="Arial"/>
          <w:lang w:eastAsia="ru-RU"/>
        </w:rPr>
        <w:t xml:space="preserve"> </w:t>
      </w:r>
      <w:r w:rsidRPr="00C456D2">
        <w:rPr>
          <w:rFonts w:cs="Arial"/>
          <w:lang w:eastAsia="ru-RU"/>
        </w:rPr>
        <w:t>куб. м</w:t>
      </w:r>
    </w:p>
    <w:p w:rsidR="00C456D2" w:rsidRPr="00C456D2"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19. Площадь:</w:t>
      </w:r>
    </w:p>
    <w:p w:rsidR="00C456D2" w:rsidRPr="00C456D2" w:rsidRDefault="00C456D2" w:rsidP="00E05FF7">
      <w:pPr>
        <w:tabs>
          <w:tab w:val="center" w:pos="2835"/>
          <w:tab w:val="left" w:pos="4678"/>
        </w:tabs>
        <w:suppressAutoHyphens w:val="0"/>
        <w:spacing w:after="0"/>
        <w:ind w:firstLine="567"/>
        <w:rPr>
          <w:rFonts w:cs="Arial"/>
          <w:sz w:val="2"/>
          <w:szCs w:val="2"/>
          <w:lang w:eastAsia="ru-RU"/>
        </w:rPr>
      </w:pPr>
      <w:r w:rsidRPr="00C456D2">
        <w:rPr>
          <w:rFonts w:cs="Arial"/>
          <w:lang w:eastAsia="ru-RU"/>
        </w:rPr>
        <w:t xml:space="preserve">а) многоквартирного дома с лоджиями, балконами, шкафами, коридорами и лестничными клетками  </w:t>
      </w:r>
      <w:r w:rsidR="00E05FF7">
        <w:rPr>
          <w:rFonts w:cs="Arial"/>
          <w:lang w:eastAsia="ru-RU"/>
        </w:rPr>
        <w:t>355,7</w:t>
      </w:r>
      <w:r w:rsidRPr="00C456D2">
        <w:rPr>
          <w:rFonts w:cs="Arial"/>
          <w:lang w:eastAsia="ru-RU"/>
        </w:rPr>
        <w:t>кв. м</w:t>
      </w:r>
    </w:p>
    <w:p w:rsidR="00C456D2" w:rsidRPr="00C456D2" w:rsidRDefault="00C456D2" w:rsidP="00E05FF7">
      <w:pPr>
        <w:tabs>
          <w:tab w:val="center" w:pos="7598"/>
          <w:tab w:val="right" w:pos="10206"/>
        </w:tabs>
        <w:suppressAutoHyphens w:val="0"/>
        <w:spacing w:after="0"/>
        <w:ind w:firstLine="567"/>
        <w:jc w:val="left"/>
        <w:rPr>
          <w:rFonts w:cs="Arial"/>
          <w:sz w:val="2"/>
          <w:szCs w:val="2"/>
          <w:lang w:eastAsia="ru-RU"/>
        </w:rPr>
      </w:pPr>
      <w:r w:rsidRPr="00C456D2">
        <w:rPr>
          <w:rFonts w:cs="Arial"/>
          <w:lang w:eastAsia="ru-RU"/>
        </w:rPr>
        <w:t>б) жилых помещений (общая площадь квартир)  329,3кв. м</w:t>
      </w:r>
    </w:p>
    <w:p w:rsidR="00C456D2" w:rsidRPr="00C456D2" w:rsidRDefault="00C456D2" w:rsidP="00E05FF7">
      <w:pPr>
        <w:tabs>
          <w:tab w:val="center" w:pos="6096"/>
          <w:tab w:val="left" w:pos="8080"/>
        </w:tabs>
        <w:suppressAutoHyphens w:val="0"/>
        <w:spacing w:after="0"/>
        <w:ind w:firstLine="567"/>
        <w:rPr>
          <w:rFonts w:cs="Arial"/>
          <w:sz w:val="2"/>
          <w:szCs w:val="2"/>
          <w:lang w:eastAsia="ru-RU"/>
        </w:rPr>
      </w:pPr>
      <w:r w:rsidRPr="00C456D2">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6804"/>
          <w:tab w:val="left" w:pos="8931"/>
        </w:tabs>
        <w:suppressAutoHyphens w:val="0"/>
        <w:spacing w:after="0"/>
        <w:ind w:firstLine="567"/>
        <w:rPr>
          <w:rFonts w:cs="Arial"/>
          <w:sz w:val="2"/>
          <w:szCs w:val="2"/>
          <w:lang w:eastAsia="ru-RU"/>
        </w:rPr>
      </w:pPr>
      <w:r w:rsidRPr="00C456D2">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5245"/>
          <w:tab w:val="left" w:pos="7088"/>
        </w:tabs>
        <w:suppressAutoHyphens w:val="0"/>
        <w:spacing w:after="0"/>
        <w:ind w:firstLine="567"/>
        <w:jc w:val="left"/>
        <w:rPr>
          <w:rFonts w:cs="Arial"/>
          <w:sz w:val="2"/>
          <w:szCs w:val="2"/>
          <w:lang w:eastAsia="ru-RU"/>
        </w:rPr>
      </w:pPr>
      <w:r w:rsidRPr="00C456D2">
        <w:rPr>
          <w:rFonts w:cs="Arial"/>
          <w:lang w:eastAsia="ru-RU"/>
        </w:rPr>
        <w:t>20. Количество лестниц  шт.</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21. Уборочная площадь лестниц (включая межквартирные лестничные площадки</w:t>
      </w:r>
      <w:proofErr w:type="gramStart"/>
      <w:r w:rsidRPr="00C456D2">
        <w:rPr>
          <w:rFonts w:cs="Arial"/>
          <w:lang w:eastAsia="ru-RU"/>
        </w:rPr>
        <w:t>)к</w:t>
      </w:r>
      <w:proofErr w:type="gramEnd"/>
      <w:r w:rsidRPr="00C456D2">
        <w:rPr>
          <w:rFonts w:cs="Arial"/>
          <w:lang w:eastAsia="ru-RU"/>
        </w:rPr>
        <w:t xml:space="preserve">в. </w:t>
      </w:r>
      <w:r w:rsidR="00E05FF7">
        <w:rPr>
          <w:rFonts w:cs="Arial"/>
          <w:lang w:eastAsia="ru-RU"/>
        </w:rPr>
        <w:t>м</w:t>
      </w:r>
    </w:p>
    <w:p w:rsidR="00C456D2" w:rsidRPr="00C456D2" w:rsidRDefault="00C456D2" w:rsidP="00E05FF7">
      <w:pPr>
        <w:tabs>
          <w:tab w:val="center" w:pos="7230"/>
          <w:tab w:val="left" w:pos="9356"/>
        </w:tabs>
        <w:suppressAutoHyphens w:val="0"/>
        <w:spacing w:after="0"/>
        <w:ind w:firstLine="567"/>
        <w:jc w:val="left"/>
        <w:rPr>
          <w:rFonts w:cs="Arial"/>
          <w:sz w:val="2"/>
          <w:szCs w:val="2"/>
          <w:lang w:eastAsia="ru-RU"/>
        </w:rPr>
      </w:pPr>
      <w:r w:rsidRPr="00C456D2">
        <w:rPr>
          <w:rFonts w:cs="Arial"/>
          <w:lang w:eastAsia="ru-RU"/>
        </w:rPr>
        <w:t xml:space="preserve">22. Уборочная площадь общих коридоров  </w:t>
      </w:r>
      <w:r w:rsidRPr="00C456D2">
        <w:rPr>
          <w:rFonts w:cs="Arial"/>
          <w:lang w:eastAsia="ru-RU"/>
        </w:rPr>
        <w:tab/>
        <w:t>кв. м</w:t>
      </w:r>
    </w:p>
    <w:p w:rsidR="00C456D2" w:rsidRPr="00C456D2" w:rsidRDefault="00C456D2" w:rsidP="00E05FF7">
      <w:pPr>
        <w:tabs>
          <w:tab w:val="center" w:pos="6379"/>
          <w:tab w:val="left" w:pos="8505"/>
        </w:tabs>
        <w:suppressAutoHyphens w:val="0"/>
        <w:spacing w:after="0"/>
        <w:ind w:firstLine="567"/>
        <w:rPr>
          <w:rFonts w:cs="Arial"/>
          <w:sz w:val="2"/>
          <w:szCs w:val="2"/>
          <w:lang w:eastAsia="ru-RU"/>
        </w:rPr>
      </w:pPr>
      <w:r w:rsidRPr="00C456D2">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456D2">
        <w:rPr>
          <w:rFonts w:cs="Arial"/>
          <w:lang w:eastAsia="ru-RU"/>
        </w:rPr>
        <w:tab/>
        <w:t>кв. м</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24. Площадь земельного участка, входящего в состав общего имущества многоквартирного дома  1723 кв.м.</w:t>
      </w:r>
    </w:p>
    <w:p w:rsidR="00C456D2" w:rsidRPr="00C456D2" w:rsidRDefault="00C456D2" w:rsidP="00D57BB3">
      <w:pPr>
        <w:suppressAutoHyphens w:val="0"/>
        <w:spacing w:after="0"/>
        <w:ind w:firstLine="567"/>
        <w:jc w:val="left"/>
        <w:rPr>
          <w:rFonts w:cs="Arial"/>
          <w:sz w:val="2"/>
          <w:szCs w:val="2"/>
          <w:lang w:eastAsia="ru-RU"/>
        </w:rPr>
      </w:pPr>
      <w:r w:rsidRPr="00C456D2">
        <w:rPr>
          <w:rFonts w:cs="Arial"/>
          <w:lang w:eastAsia="ru-RU"/>
        </w:rPr>
        <w:t>25. Кадастровый номер земельного участка (при его наличии)  29:07:141901:101</w:t>
      </w:r>
    </w:p>
    <w:p w:rsidR="00C456D2" w:rsidRPr="00C456D2" w:rsidRDefault="00C456D2" w:rsidP="00C456D2">
      <w:pPr>
        <w:suppressAutoHyphens w:val="0"/>
        <w:spacing w:before="360" w:after="240"/>
        <w:jc w:val="center"/>
        <w:outlineLvl w:val="0"/>
        <w:rPr>
          <w:rFonts w:cs="Arial"/>
          <w:lang w:eastAsia="ru-RU"/>
        </w:rPr>
      </w:pPr>
      <w:r w:rsidRPr="00C456D2">
        <w:rPr>
          <w:rFonts w:cs="Arial"/>
          <w:lang w:val="en-US" w:eastAsia="ru-RU"/>
        </w:rPr>
        <w:t>II</w:t>
      </w:r>
      <w:r w:rsidRPr="00C456D2">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C456D2" w:rsidRPr="00C456D2" w:rsidTr="00C456D2">
        <w:tc>
          <w:tcPr>
            <w:tcW w:w="3685" w:type="dxa"/>
            <w:tcBorders>
              <w:top w:val="single" w:sz="4" w:space="0" w:color="auto"/>
              <w:left w:val="single" w:sz="4" w:space="0" w:color="auto"/>
              <w:bottom w:val="single" w:sz="4" w:space="0" w:color="auto"/>
              <w:right w:val="single" w:sz="4" w:space="0" w:color="auto"/>
            </w:tcBorders>
            <w:hideMark/>
          </w:tcPr>
          <w:p w:rsidR="00C456D2" w:rsidRPr="00C456D2" w:rsidRDefault="00C456D2" w:rsidP="00C456D2">
            <w:pPr>
              <w:suppressAutoHyphens w:val="0"/>
              <w:spacing w:after="0"/>
              <w:jc w:val="center"/>
              <w:rPr>
                <w:rFonts w:cs="Arial"/>
                <w:lang w:eastAsia="ru-RU"/>
              </w:rPr>
            </w:pPr>
            <w:r w:rsidRPr="00C456D2">
              <w:rPr>
                <w:rFonts w:cs="Arial"/>
                <w:lang w:eastAsia="ru-RU"/>
              </w:rPr>
              <w:t>Наимено</w:t>
            </w:r>
            <w:r w:rsidRPr="00C456D2">
              <w:rPr>
                <w:rFonts w:cs="Arial"/>
                <w:lang w:eastAsia="ru-RU"/>
              </w:rPr>
              <w:softHyphen/>
              <w:t>вание конструк</w:t>
            </w:r>
            <w:r w:rsidRPr="00C456D2">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(другое)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Дощатые</w:t>
            </w:r>
            <w:proofErr w:type="gramEnd"/>
            <w:r w:rsidRPr="00C456D2">
              <w:rPr>
                <w:rFonts w:cs="Arial"/>
                <w:lang w:eastAsia="ru-RU"/>
              </w:rPr>
              <w:t xml:space="preserve"> окрашены, частично покрыты </w:t>
            </w:r>
            <w:proofErr w:type="spellStart"/>
            <w:r w:rsidRPr="00C456D2">
              <w:rPr>
                <w:rFonts w:cs="Arial"/>
                <w:lang w:eastAsia="ru-RU"/>
              </w:rPr>
              <w:t>оргалитом</w:t>
            </w:r>
            <w:proofErr w:type="spellEnd"/>
            <w:r w:rsidRPr="00C456D2">
              <w:rPr>
                <w:rFonts w:cs="Arial"/>
                <w:lang w:eastAsia="ru-RU"/>
              </w:rPr>
              <w:t xml:space="preserve"> и линолеумом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Двойные глухие</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jc w:val="center"/>
              <w:rPr>
                <w:rFonts w:cs="Arial"/>
                <w:szCs w:val="20"/>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Окрашено</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наружная</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lastRenderedPageBreak/>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электроплиты</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телефонные сети и оборудование-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сети проводного радиовещания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сигнализация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мусоропровод</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лифт</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вентиляция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Печное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калориферы</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АГВ</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bl>
    <w:p w:rsidR="00C456D2" w:rsidRPr="00C456D2" w:rsidRDefault="00C456D2" w:rsidP="00C456D2">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301447" w:rsidRPr="00301447" w:rsidRDefault="00301447" w:rsidP="00D57BB3">
      <w:pPr>
        <w:suppressAutoHyphens w:val="0"/>
        <w:spacing w:before="400" w:after="0"/>
        <w:jc w:val="center"/>
        <w:rPr>
          <w:rFonts w:cs="Arial"/>
          <w:b/>
          <w:bCs/>
          <w:sz w:val="26"/>
          <w:szCs w:val="26"/>
          <w:lang w:eastAsia="ru-RU"/>
        </w:rPr>
      </w:pPr>
      <w:r w:rsidRPr="00301447">
        <w:rPr>
          <w:rFonts w:cs="Arial"/>
          <w:b/>
          <w:bCs/>
          <w:sz w:val="26"/>
          <w:szCs w:val="26"/>
          <w:lang w:eastAsia="ru-RU"/>
        </w:rPr>
        <w:lastRenderedPageBreak/>
        <w:t>АКТ</w:t>
      </w:r>
    </w:p>
    <w:p w:rsidR="00301447" w:rsidRPr="00301447" w:rsidRDefault="00301447" w:rsidP="00301447">
      <w:pPr>
        <w:suppressAutoHyphens w:val="0"/>
        <w:spacing w:before="80" w:after="0"/>
        <w:jc w:val="center"/>
        <w:rPr>
          <w:rFonts w:cs="Arial"/>
          <w:b/>
          <w:bCs/>
          <w:sz w:val="26"/>
          <w:szCs w:val="26"/>
          <w:lang w:eastAsia="ru-RU"/>
        </w:rPr>
      </w:pPr>
      <w:r w:rsidRPr="00301447">
        <w:rPr>
          <w:rFonts w:cs="Arial"/>
          <w:b/>
          <w:bCs/>
          <w:sz w:val="26"/>
          <w:szCs w:val="26"/>
          <w:lang w:eastAsia="ru-RU"/>
        </w:rPr>
        <w:t>о состоянии общего имущества собственников помещений</w:t>
      </w:r>
      <w:r w:rsidRPr="00301447">
        <w:rPr>
          <w:rFonts w:cs="Arial"/>
          <w:b/>
          <w:bCs/>
          <w:sz w:val="26"/>
          <w:szCs w:val="26"/>
          <w:lang w:eastAsia="ru-RU"/>
        </w:rPr>
        <w:br/>
        <w:t>в многоквартирном доме, являющегося объектом конкурса</w:t>
      </w:r>
    </w:p>
    <w:p w:rsidR="00301447" w:rsidRPr="00301447" w:rsidRDefault="00301447" w:rsidP="00D57BB3">
      <w:pPr>
        <w:suppressAutoHyphens w:val="0"/>
        <w:spacing w:after="0"/>
        <w:jc w:val="center"/>
        <w:outlineLvl w:val="0"/>
        <w:rPr>
          <w:rFonts w:cs="Arial"/>
          <w:lang w:eastAsia="ru-RU"/>
        </w:rPr>
      </w:pPr>
      <w:smartTag w:uri="urn:schemas-microsoft-com:office:smarttags" w:element="place">
        <w:r w:rsidRPr="00301447">
          <w:rPr>
            <w:rFonts w:cs="Arial"/>
            <w:lang w:val="en-US" w:eastAsia="ru-RU"/>
          </w:rPr>
          <w:t>I</w:t>
        </w:r>
        <w:r w:rsidRPr="00301447">
          <w:rPr>
            <w:rFonts w:cs="Arial"/>
            <w:lang w:eastAsia="ru-RU"/>
          </w:rPr>
          <w:t>.</w:t>
        </w:r>
      </w:smartTag>
      <w:r w:rsidRPr="00301447">
        <w:rPr>
          <w:rFonts w:cs="Arial"/>
          <w:lang w:eastAsia="ru-RU"/>
        </w:rPr>
        <w:t xml:space="preserve"> Общие сведения о многоквартирном доме</w:t>
      </w:r>
    </w:p>
    <w:p w:rsidR="00301447" w:rsidRPr="00301447" w:rsidRDefault="00301447" w:rsidP="00D57BB3">
      <w:pPr>
        <w:suppressAutoHyphens w:val="0"/>
        <w:spacing w:after="0"/>
        <w:ind w:firstLine="567"/>
        <w:rPr>
          <w:rFonts w:cs="Arial"/>
          <w:sz w:val="2"/>
          <w:szCs w:val="2"/>
          <w:lang w:eastAsia="ru-RU"/>
        </w:rPr>
      </w:pPr>
      <w:r w:rsidRPr="00301447">
        <w:rPr>
          <w:rFonts w:cs="Arial"/>
          <w:lang w:eastAsia="ru-RU"/>
        </w:rPr>
        <w:t xml:space="preserve">1. Адрес многоквартирного дома </w:t>
      </w:r>
      <w:r w:rsidRPr="00301447">
        <w:rPr>
          <w:rFonts w:cs="Arial"/>
          <w:u w:val="single"/>
          <w:lang w:eastAsia="ru-RU"/>
        </w:rPr>
        <w:t xml:space="preserve">Архангельская область, Котласский </w:t>
      </w:r>
      <w:proofErr w:type="spellStart"/>
      <w:r w:rsidR="00477CAB">
        <w:rPr>
          <w:rFonts w:cs="Arial"/>
          <w:u w:val="single"/>
          <w:lang w:eastAsia="ru-RU"/>
        </w:rPr>
        <w:t>мун</w:t>
      </w:r>
      <w:proofErr w:type="spellEnd"/>
      <w:r w:rsidR="00477CAB">
        <w:rPr>
          <w:rFonts w:cs="Arial"/>
          <w:u w:val="single"/>
          <w:lang w:eastAsia="ru-RU"/>
        </w:rPr>
        <w:t>. округ</w:t>
      </w:r>
      <w:r w:rsidRPr="00301447">
        <w:rPr>
          <w:rFonts w:cs="Arial"/>
          <w:u w:val="single"/>
          <w:lang w:eastAsia="ru-RU"/>
        </w:rPr>
        <w:t>, дер</w:t>
      </w:r>
      <w:proofErr w:type="gramStart"/>
      <w:r w:rsidRPr="00301447">
        <w:rPr>
          <w:rFonts w:cs="Arial"/>
          <w:u w:val="single"/>
          <w:lang w:eastAsia="ru-RU"/>
        </w:rPr>
        <w:t>.Б</w:t>
      </w:r>
      <w:proofErr w:type="gramEnd"/>
      <w:r w:rsidRPr="00301447">
        <w:rPr>
          <w:rFonts w:cs="Arial"/>
          <w:u w:val="single"/>
          <w:lang w:eastAsia="ru-RU"/>
        </w:rPr>
        <w:t>орки,  ул. Молодежная, д.8</w:t>
      </w:r>
    </w:p>
    <w:p w:rsidR="00FB2C85" w:rsidRPr="00FB2C85" w:rsidRDefault="00301447" w:rsidP="00D57BB3">
      <w:pPr>
        <w:suppressAutoHyphens w:val="0"/>
        <w:spacing w:after="0"/>
        <w:ind w:firstLine="567"/>
        <w:jc w:val="left"/>
        <w:rPr>
          <w:color w:val="292C2F"/>
          <w:sz w:val="28"/>
          <w:szCs w:val="28"/>
          <w:shd w:val="clear" w:color="auto" w:fill="F8F8F8"/>
        </w:rPr>
      </w:pPr>
      <w:r w:rsidRPr="00301447">
        <w:rPr>
          <w:rFonts w:cs="Arial"/>
          <w:lang w:eastAsia="ru-RU"/>
        </w:rPr>
        <w:t xml:space="preserve">2. Кадастровый номер многоквартирного дома (при его наличии) </w:t>
      </w:r>
      <w:r w:rsidR="00FB2C85" w:rsidRPr="00E05FF7">
        <w:t>29:07:141901:178</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3. Серия, тип постройки  Двухэтажный брусчатый 8-ми квартирный жилой дом</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4. Год постройки  1965</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5. Степень износа по данным государственного технического учета  57%</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6. Степень фактического износа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7. Год последнего капитального ремонта  </w:t>
      </w:r>
    </w:p>
    <w:p w:rsidR="00301447" w:rsidRPr="00301447" w:rsidRDefault="00301447" w:rsidP="00FB2C85">
      <w:pPr>
        <w:suppressAutoHyphens w:val="0"/>
        <w:spacing w:after="0"/>
        <w:ind w:firstLine="567"/>
        <w:rPr>
          <w:rFonts w:cs="Arial"/>
          <w:sz w:val="2"/>
          <w:szCs w:val="2"/>
          <w:lang w:eastAsia="ru-RU"/>
        </w:rPr>
      </w:pPr>
      <w:r w:rsidRPr="00301447">
        <w:rPr>
          <w:rFonts w:cs="Arial"/>
          <w:lang w:eastAsia="ru-RU"/>
        </w:rPr>
        <w:t xml:space="preserve">8. Реквизиты правового акта о признании многоквартирного дома аварийным и подлежащим сносу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9. Количество этажей  2</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10. Наличие подвала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11. Наличие цокольного этажа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12. Наличие мансарды  </w:t>
      </w:r>
    </w:p>
    <w:p w:rsidR="00301447" w:rsidRPr="00301447" w:rsidRDefault="00301447" w:rsidP="00301447">
      <w:pPr>
        <w:suppressAutoHyphens w:val="0"/>
        <w:spacing w:after="0"/>
        <w:ind w:firstLine="567"/>
        <w:jc w:val="left"/>
        <w:rPr>
          <w:rFonts w:cs="Arial"/>
          <w:lang w:eastAsia="ru-RU"/>
        </w:rPr>
      </w:pPr>
      <w:r w:rsidRPr="00301447">
        <w:rPr>
          <w:rFonts w:cs="Arial"/>
          <w:lang w:eastAsia="ru-RU"/>
        </w:rPr>
        <w:t xml:space="preserve">13. Наличие мезонина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14. Количество квартир  8</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15. Количество нежилых помещений, не входящих в состав общего имущества</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16. Реквизиты правового акта о признании всех жилых помещений в многоквартирном доме </w:t>
      </w:r>
      <w:proofErr w:type="gramStart"/>
      <w:r w:rsidRPr="00301447">
        <w:rPr>
          <w:rFonts w:cs="Arial"/>
          <w:lang w:eastAsia="ru-RU"/>
        </w:rPr>
        <w:t>непригодными</w:t>
      </w:r>
      <w:proofErr w:type="gramEnd"/>
      <w:r w:rsidRPr="00301447">
        <w:rPr>
          <w:rFonts w:cs="Arial"/>
          <w:lang w:eastAsia="ru-RU"/>
        </w:rPr>
        <w:t xml:space="preserve"> для проживания  </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18. Строительный объем  1182</w:t>
      </w:r>
      <w:r w:rsidR="00FB2C85">
        <w:rPr>
          <w:rFonts w:cs="Arial"/>
          <w:lang w:eastAsia="ru-RU"/>
        </w:rPr>
        <w:t xml:space="preserve"> </w:t>
      </w:r>
      <w:r w:rsidRPr="00301447">
        <w:rPr>
          <w:rFonts w:cs="Arial"/>
          <w:lang w:eastAsia="ru-RU"/>
        </w:rPr>
        <w:t>куб. м</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19. Площадь:</w:t>
      </w:r>
    </w:p>
    <w:p w:rsidR="00301447" w:rsidRPr="00301447" w:rsidRDefault="00301447" w:rsidP="00301447">
      <w:pPr>
        <w:tabs>
          <w:tab w:val="center" w:pos="2835"/>
          <w:tab w:val="left" w:pos="4678"/>
        </w:tabs>
        <w:suppressAutoHyphens w:val="0"/>
        <w:spacing w:after="0"/>
        <w:ind w:firstLine="567"/>
        <w:rPr>
          <w:rFonts w:cs="Arial"/>
          <w:sz w:val="2"/>
          <w:szCs w:val="2"/>
          <w:lang w:eastAsia="ru-RU"/>
        </w:rPr>
      </w:pPr>
      <w:r w:rsidRPr="00301447">
        <w:rPr>
          <w:rFonts w:cs="Arial"/>
          <w:lang w:eastAsia="ru-RU"/>
        </w:rPr>
        <w:t>а) многоквартирного дома с лоджиями, балконами, шкафами, коридорами и лестничными клетками  359,3 кв. м</w:t>
      </w:r>
    </w:p>
    <w:p w:rsidR="00301447" w:rsidRPr="00301447" w:rsidRDefault="00301447" w:rsidP="00301447">
      <w:pPr>
        <w:tabs>
          <w:tab w:val="center" w:pos="7598"/>
          <w:tab w:val="right" w:pos="10206"/>
        </w:tabs>
        <w:suppressAutoHyphens w:val="0"/>
        <w:spacing w:after="0"/>
        <w:ind w:firstLine="567"/>
        <w:jc w:val="left"/>
        <w:rPr>
          <w:rFonts w:cs="Arial"/>
          <w:sz w:val="2"/>
          <w:szCs w:val="2"/>
          <w:lang w:eastAsia="ru-RU"/>
        </w:rPr>
      </w:pPr>
      <w:r w:rsidRPr="00301447">
        <w:rPr>
          <w:rFonts w:cs="Arial"/>
          <w:lang w:eastAsia="ru-RU"/>
        </w:rPr>
        <w:t>б) жилых помещений (общая площадь квартир)  328,4 кв. м</w:t>
      </w:r>
    </w:p>
    <w:p w:rsidR="00301447" w:rsidRPr="00301447" w:rsidRDefault="00301447" w:rsidP="00301447">
      <w:pPr>
        <w:tabs>
          <w:tab w:val="center" w:pos="6096"/>
          <w:tab w:val="left" w:pos="8080"/>
        </w:tabs>
        <w:suppressAutoHyphens w:val="0"/>
        <w:spacing w:after="0"/>
        <w:ind w:firstLine="567"/>
        <w:rPr>
          <w:rFonts w:cs="Arial"/>
          <w:sz w:val="2"/>
          <w:szCs w:val="2"/>
          <w:lang w:eastAsia="ru-RU"/>
        </w:rPr>
      </w:pPr>
      <w:r w:rsidRPr="0030144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301447" w:rsidRPr="00301447" w:rsidRDefault="00301447" w:rsidP="00301447">
      <w:pPr>
        <w:tabs>
          <w:tab w:val="center" w:pos="6804"/>
          <w:tab w:val="left" w:pos="8931"/>
        </w:tabs>
        <w:suppressAutoHyphens w:val="0"/>
        <w:spacing w:after="0"/>
        <w:ind w:firstLine="567"/>
        <w:rPr>
          <w:rFonts w:cs="Arial"/>
          <w:sz w:val="2"/>
          <w:szCs w:val="2"/>
          <w:lang w:eastAsia="ru-RU"/>
        </w:rPr>
      </w:pPr>
      <w:r w:rsidRPr="0030144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01447" w:rsidRPr="00301447" w:rsidRDefault="00301447" w:rsidP="00301447">
      <w:pPr>
        <w:tabs>
          <w:tab w:val="center" w:pos="5245"/>
          <w:tab w:val="left" w:pos="7088"/>
        </w:tabs>
        <w:suppressAutoHyphens w:val="0"/>
        <w:spacing w:after="0"/>
        <w:ind w:firstLine="567"/>
        <w:jc w:val="left"/>
        <w:rPr>
          <w:rFonts w:cs="Arial"/>
          <w:sz w:val="2"/>
          <w:szCs w:val="2"/>
          <w:lang w:eastAsia="ru-RU"/>
        </w:rPr>
      </w:pPr>
      <w:r w:rsidRPr="00301447">
        <w:rPr>
          <w:rFonts w:cs="Arial"/>
          <w:lang w:eastAsia="ru-RU"/>
        </w:rPr>
        <w:t xml:space="preserve">20. Количество лестниц  </w:t>
      </w:r>
      <w:proofErr w:type="spellStart"/>
      <w:proofErr w:type="gramStart"/>
      <w:r w:rsidRPr="00301447">
        <w:rPr>
          <w:rFonts w:cs="Arial"/>
          <w:lang w:eastAsia="ru-RU"/>
        </w:rPr>
        <w:t>шт</w:t>
      </w:r>
      <w:proofErr w:type="spellEnd"/>
      <w:proofErr w:type="gramEnd"/>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21. Уборочная площадь лестниц (включая межквартирные лестничные площадки)</w:t>
      </w:r>
      <w:r w:rsidRPr="00301447">
        <w:rPr>
          <w:rFonts w:cs="Arial"/>
          <w:lang w:eastAsia="ru-RU"/>
        </w:rPr>
        <w:tab/>
        <w:t>кв. м</w:t>
      </w:r>
    </w:p>
    <w:p w:rsidR="00301447" w:rsidRPr="00301447" w:rsidRDefault="00301447" w:rsidP="00301447">
      <w:pPr>
        <w:tabs>
          <w:tab w:val="center" w:pos="7230"/>
          <w:tab w:val="left" w:pos="9356"/>
        </w:tabs>
        <w:suppressAutoHyphens w:val="0"/>
        <w:spacing w:after="0"/>
        <w:ind w:firstLine="567"/>
        <w:jc w:val="left"/>
        <w:rPr>
          <w:rFonts w:cs="Arial"/>
          <w:sz w:val="2"/>
          <w:szCs w:val="2"/>
          <w:lang w:eastAsia="ru-RU"/>
        </w:rPr>
      </w:pPr>
      <w:r w:rsidRPr="00301447">
        <w:rPr>
          <w:rFonts w:cs="Arial"/>
          <w:lang w:eastAsia="ru-RU"/>
        </w:rPr>
        <w:t>22. Уборочная площадь общих коридоров  кв. м</w:t>
      </w:r>
    </w:p>
    <w:p w:rsidR="00301447" w:rsidRPr="00301447" w:rsidRDefault="00301447" w:rsidP="00FB2C85">
      <w:pPr>
        <w:tabs>
          <w:tab w:val="center" w:pos="6379"/>
          <w:tab w:val="left" w:pos="8505"/>
        </w:tabs>
        <w:suppressAutoHyphens w:val="0"/>
        <w:spacing w:after="0"/>
        <w:ind w:firstLine="567"/>
        <w:rPr>
          <w:rFonts w:cs="Arial"/>
          <w:sz w:val="2"/>
          <w:szCs w:val="2"/>
          <w:lang w:eastAsia="ru-RU"/>
        </w:rPr>
      </w:pPr>
      <w:r w:rsidRPr="0030144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24. Площадь земельного участка, входящего в состав общего имущества многоквартирного дома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 xml:space="preserve">25. Кадастровый номер земельного участка (при его наличии) </w:t>
      </w:r>
      <w:r w:rsidR="00FB2C85" w:rsidRPr="00FB2C85">
        <w:rPr>
          <w:rFonts w:cs="Arial"/>
          <w:lang w:eastAsia="ru-RU"/>
        </w:rPr>
        <w:t>29:07:141901:320</w:t>
      </w:r>
    </w:p>
    <w:p w:rsidR="00301447" w:rsidRPr="00301447" w:rsidRDefault="00301447" w:rsidP="00301447">
      <w:pPr>
        <w:suppressAutoHyphens w:val="0"/>
        <w:spacing w:before="360" w:after="240"/>
        <w:jc w:val="center"/>
        <w:outlineLvl w:val="0"/>
        <w:rPr>
          <w:rFonts w:cs="Arial"/>
          <w:lang w:eastAsia="ru-RU"/>
        </w:rPr>
      </w:pPr>
      <w:r w:rsidRPr="00301447">
        <w:rPr>
          <w:rFonts w:cs="Arial"/>
          <w:lang w:val="en-US" w:eastAsia="ru-RU"/>
        </w:rPr>
        <w:t>II</w:t>
      </w:r>
      <w:r w:rsidRPr="00301447">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01447" w:rsidRPr="00301447" w:rsidTr="00A15549">
        <w:tc>
          <w:tcPr>
            <w:tcW w:w="3685" w:type="dxa"/>
            <w:tcBorders>
              <w:top w:val="single" w:sz="4" w:space="0" w:color="auto"/>
              <w:left w:val="single" w:sz="4" w:space="0" w:color="auto"/>
              <w:bottom w:val="single" w:sz="4" w:space="0" w:color="auto"/>
              <w:right w:val="single" w:sz="4" w:space="0" w:color="auto"/>
            </w:tcBorders>
          </w:tcPr>
          <w:p w:rsidR="00301447" w:rsidRPr="00301447" w:rsidRDefault="00301447" w:rsidP="00301447">
            <w:pPr>
              <w:suppressAutoHyphens w:val="0"/>
              <w:spacing w:after="0"/>
              <w:jc w:val="center"/>
              <w:rPr>
                <w:rFonts w:cs="Arial"/>
                <w:lang w:eastAsia="ru-RU"/>
              </w:rPr>
            </w:pPr>
            <w:r w:rsidRPr="00301447">
              <w:rPr>
                <w:rFonts w:cs="Arial"/>
                <w:lang w:eastAsia="ru-RU"/>
              </w:rPr>
              <w:t>Наимено</w:t>
            </w:r>
            <w:r w:rsidRPr="00301447">
              <w:rPr>
                <w:rFonts w:cs="Arial"/>
                <w:lang w:eastAsia="ru-RU"/>
              </w:rPr>
              <w:softHyphen/>
              <w:t>вание конструк</w:t>
            </w:r>
            <w:r w:rsidRPr="0030144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Техническое состояние элементов общего имущества многоквартирного дома</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местами крошение</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Глубокие трещины бруса, расслоение древесины</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 xml:space="preserve">Трещины в местах </w:t>
            </w:r>
            <w:r>
              <w:rPr>
                <w:rFonts w:cs="Arial"/>
                <w:lang w:eastAsia="ru-RU"/>
              </w:rPr>
              <w:lastRenderedPageBreak/>
              <w:t>примыкания к капитальным стенам</w:t>
            </w: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57"/>
              <w:jc w:val="left"/>
              <w:rPr>
                <w:rFonts w:cs="Arial"/>
                <w:lang w:eastAsia="ru-RU"/>
              </w:rPr>
            </w:pPr>
            <w:r w:rsidRPr="00301447">
              <w:rPr>
                <w:rFonts w:cs="Arial"/>
                <w:lang w:eastAsia="ru-RU"/>
              </w:rPr>
              <w:lastRenderedPageBreak/>
              <w:t>4. Перекрытия</w:t>
            </w:r>
          </w:p>
        </w:tc>
        <w:tc>
          <w:tcPr>
            <w:tcW w:w="2977" w:type="dxa"/>
            <w:vMerge w:val="restart"/>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 xml:space="preserve">просадка балок, трещины, </w:t>
            </w:r>
            <w:proofErr w:type="spellStart"/>
            <w:r>
              <w:rPr>
                <w:rFonts w:cs="Arial"/>
                <w:lang w:eastAsia="ru-RU"/>
              </w:rPr>
              <w:t>сношенность</w:t>
            </w:r>
            <w:proofErr w:type="spellEnd"/>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чердачные</w:t>
            </w: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(другое)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Шиферная</w:t>
            </w:r>
            <w:proofErr w:type="gramEnd"/>
            <w:r w:rsidRPr="00301447">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гниль в местах заделки балок, увлажнение, почернение настила, ослабление креплений шиферных листов</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Дощатые</w:t>
            </w:r>
            <w:proofErr w:type="gramEnd"/>
            <w:r w:rsidRPr="00301447">
              <w:rPr>
                <w:rFonts w:cs="Arial"/>
                <w:lang w:eastAsia="ru-RU"/>
              </w:rPr>
              <w:t>, ДВП,</w:t>
            </w:r>
            <w:r w:rsidR="00FB2C85">
              <w:rPr>
                <w:rFonts w:cs="Arial"/>
                <w:lang w:eastAsia="ru-RU"/>
              </w:rPr>
              <w:t xml:space="preserve"> линолеум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стертость досок, порогов</w:t>
            </w: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в местах примыкания к стенам, повреждение окраски</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окна</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двери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Плотничные</w:t>
            </w:r>
          </w:p>
        </w:tc>
        <w:tc>
          <w:tcPr>
            <w:tcW w:w="2977" w:type="dxa"/>
            <w:tcBorders>
              <w:top w:val="nil"/>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proofErr w:type="spellStart"/>
            <w:r>
              <w:rPr>
                <w:rFonts w:cs="Arial"/>
                <w:lang w:eastAsia="ru-RU"/>
              </w:rPr>
              <w:t>сношенность</w:t>
            </w:r>
            <w:proofErr w:type="spellEnd"/>
            <w:r>
              <w:rPr>
                <w:rFonts w:cs="Arial"/>
                <w:lang w:eastAsia="ru-RU"/>
              </w:rPr>
              <w:t xml:space="preserve"> порогов и дверных полотен, трещины</w:t>
            </w: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Штукатурка стен с окраской</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внутренняя</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наружная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ванны напольные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электроплиты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телефонные сети и оборудование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сети проводного радиовещания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сигнализация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мусоропровод</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лифт</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вентиляция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Открытая проводка 220</w:t>
            </w:r>
            <w:proofErr w:type="gramStart"/>
            <w:r w:rsidRPr="00301447">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электроснабжение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горячее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водоотведение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Местная</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 xml:space="preserve">ржавчина, </w:t>
            </w:r>
            <w:proofErr w:type="spellStart"/>
            <w:r>
              <w:rPr>
                <w:rFonts w:cs="Arial"/>
                <w:lang w:eastAsia="ru-RU"/>
              </w:rPr>
              <w:t>сношенность</w:t>
            </w:r>
            <w:proofErr w:type="spellEnd"/>
            <w:r>
              <w:rPr>
                <w:rFonts w:cs="Arial"/>
                <w:lang w:eastAsia="ru-RU"/>
              </w:rPr>
              <w:t xml:space="preserve"> труб</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газоснабжение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Печное</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в кладке, повреждение штукатурного слоя</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калориферы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АГВ</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lastRenderedPageBreak/>
              <w:t>11. Крыльца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стертость ступеней, шаткость</w:t>
            </w:r>
          </w:p>
        </w:tc>
      </w:tr>
    </w:tbl>
    <w:p w:rsidR="00301447" w:rsidRPr="00301447" w:rsidRDefault="00301447" w:rsidP="00301447">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D57BB3" w:rsidRPr="00D57BB3" w:rsidRDefault="00D57BB3" w:rsidP="00D57BB3">
      <w:pPr>
        <w:suppressAutoHyphens w:val="0"/>
        <w:spacing w:before="400" w:after="0"/>
        <w:jc w:val="center"/>
        <w:outlineLvl w:val="0"/>
        <w:rPr>
          <w:rFonts w:cs="Arial"/>
          <w:b/>
          <w:bCs/>
          <w:sz w:val="26"/>
          <w:szCs w:val="26"/>
          <w:lang w:eastAsia="ru-RU"/>
        </w:rPr>
      </w:pPr>
      <w:r w:rsidRPr="00D57BB3">
        <w:rPr>
          <w:rFonts w:cs="Arial"/>
          <w:b/>
          <w:bCs/>
          <w:sz w:val="26"/>
          <w:szCs w:val="26"/>
          <w:lang w:eastAsia="ru-RU"/>
        </w:rPr>
        <w:lastRenderedPageBreak/>
        <w:t>АКТ</w:t>
      </w:r>
    </w:p>
    <w:p w:rsidR="00D57BB3" w:rsidRPr="00D57BB3" w:rsidRDefault="00D57BB3" w:rsidP="00D57BB3">
      <w:pPr>
        <w:suppressAutoHyphens w:val="0"/>
        <w:spacing w:before="80" w:after="0"/>
        <w:jc w:val="center"/>
        <w:rPr>
          <w:rFonts w:cs="Arial"/>
          <w:b/>
          <w:bCs/>
          <w:sz w:val="26"/>
          <w:szCs w:val="26"/>
          <w:lang w:eastAsia="ru-RU"/>
        </w:rPr>
      </w:pPr>
      <w:r w:rsidRPr="00D57BB3">
        <w:rPr>
          <w:rFonts w:cs="Arial"/>
          <w:b/>
          <w:bCs/>
          <w:sz w:val="26"/>
          <w:szCs w:val="26"/>
          <w:lang w:eastAsia="ru-RU"/>
        </w:rPr>
        <w:t>о состоянии общего имущества собственников помещений</w:t>
      </w:r>
      <w:r w:rsidRPr="00D57BB3">
        <w:rPr>
          <w:rFonts w:cs="Arial"/>
          <w:b/>
          <w:bCs/>
          <w:sz w:val="26"/>
          <w:szCs w:val="26"/>
          <w:lang w:eastAsia="ru-RU"/>
        </w:rPr>
        <w:br/>
        <w:t>в многоквартирном доме, являющегося объектом конкурса</w:t>
      </w:r>
    </w:p>
    <w:p w:rsidR="00D57BB3" w:rsidRPr="00D57BB3" w:rsidRDefault="00D57BB3" w:rsidP="00D57BB3">
      <w:pPr>
        <w:suppressAutoHyphens w:val="0"/>
        <w:spacing w:before="240" w:after="0"/>
        <w:jc w:val="center"/>
        <w:outlineLvl w:val="0"/>
        <w:rPr>
          <w:rFonts w:cs="Arial"/>
          <w:lang w:eastAsia="ru-RU"/>
        </w:rPr>
      </w:pPr>
      <w:smartTag w:uri="urn:schemas-microsoft-com:office:smarttags" w:element="place">
        <w:r w:rsidRPr="00D57BB3">
          <w:rPr>
            <w:rFonts w:cs="Arial"/>
            <w:lang w:val="en-US" w:eastAsia="ru-RU"/>
          </w:rPr>
          <w:t>I</w:t>
        </w:r>
        <w:r w:rsidRPr="00D57BB3">
          <w:rPr>
            <w:rFonts w:cs="Arial"/>
            <w:lang w:eastAsia="ru-RU"/>
          </w:rPr>
          <w:t>.</w:t>
        </w:r>
      </w:smartTag>
      <w:r w:rsidRPr="00D57BB3">
        <w:rPr>
          <w:rFonts w:cs="Arial"/>
          <w:lang w:eastAsia="ru-RU"/>
        </w:rPr>
        <w:t xml:space="preserve"> Общие сведения о многоквартирном доме</w:t>
      </w:r>
    </w:p>
    <w:p w:rsidR="00D57BB3" w:rsidRPr="00D57BB3" w:rsidRDefault="00D57BB3" w:rsidP="00D57BB3">
      <w:pPr>
        <w:suppressAutoHyphens w:val="0"/>
        <w:spacing w:before="240" w:after="0"/>
        <w:ind w:firstLine="567"/>
        <w:rPr>
          <w:rFonts w:cs="Arial"/>
          <w:sz w:val="2"/>
          <w:szCs w:val="2"/>
          <w:lang w:eastAsia="ru-RU"/>
        </w:rPr>
      </w:pPr>
      <w:r w:rsidRPr="00D57BB3">
        <w:rPr>
          <w:rFonts w:cs="Arial"/>
          <w:lang w:eastAsia="ru-RU"/>
        </w:rPr>
        <w:t xml:space="preserve">1. Адрес многоквартирного дома </w:t>
      </w:r>
      <w:r w:rsidRPr="00D57BB3">
        <w:rPr>
          <w:rFonts w:cs="Arial"/>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D57BB3">
        <w:rPr>
          <w:rFonts w:cs="Arial"/>
          <w:u w:val="single"/>
          <w:lang w:eastAsia="ru-RU"/>
        </w:rPr>
        <w:t xml:space="preserve">  ул. Молодежная, д.10</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2. Кадастровый номер многоквартирного дома (при его наличии) 29:07:141901:130</w:t>
      </w:r>
      <w:r w:rsidRPr="00D57BB3">
        <w:rPr>
          <w:rFonts w:cs="Arial"/>
          <w:u w:val="single"/>
          <w:lang w:eastAsia="ru-RU"/>
        </w:rPr>
        <w:t xml:space="preserve"> </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3. Серия, тип постройки  Двухэтажный брусчатый 8-ми квартирный жилой дом</w:t>
      </w:r>
    </w:p>
    <w:p w:rsidR="00D57BB3" w:rsidRPr="00D57BB3" w:rsidRDefault="009060CE" w:rsidP="00D57BB3">
      <w:pPr>
        <w:suppressAutoHyphens w:val="0"/>
        <w:spacing w:after="0"/>
        <w:ind w:firstLine="567"/>
        <w:jc w:val="left"/>
        <w:rPr>
          <w:rFonts w:cs="Arial"/>
          <w:sz w:val="2"/>
          <w:szCs w:val="2"/>
          <w:lang w:eastAsia="ru-RU"/>
        </w:rPr>
      </w:pPr>
      <w:r>
        <w:rPr>
          <w:rFonts w:cs="Arial"/>
          <w:lang w:eastAsia="ru-RU"/>
        </w:rPr>
        <w:t>4. Год постройки  1968</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5. Степень износа по данным государственного технического учета  54%</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6. Степень фактического износа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7. Год последнего капитального ремонта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8. Реквизиты правового акта о признании многоквартирного дома аварийным и подлежащим сносу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9. Количество этажей  2</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10. Наличие подвала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11. Наличие цокольного этажа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12. Наличие мансарды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13. Наличие мезонина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14. Количество квартир  8</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15. Количество нежилых помещений, не входящих в состав общего имущества</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16. Реквизиты правового акта о признании всех жилых помещений в многоквартирном доме </w:t>
      </w:r>
      <w:proofErr w:type="gramStart"/>
      <w:r w:rsidRPr="00D57BB3">
        <w:rPr>
          <w:rFonts w:cs="Arial"/>
          <w:lang w:eastAsia="ru-RU"/>
        </w:rPr>
        <w:t>непригодными</w:t>
      </w:r>
      <w:proofErr w:type="gramEnd"/>
      <w:r w:rsidRPr="00D57BB3">
        <w:rPr>
          <w:rFonts w:cs="Arial"/>
          <w:lang w:eastAsia="ru-RU"/>
        </w:rPr>
        <w:t xml:space="preserve"> для проживания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18. Строительный объем  1165</w:t>
      </w:r>
      <w:r w:rsidR="004F7A88">
        <w:rPr>
          <w:rFonts w:cs="Arial"/>
          <w:lang w:eastAsia="ru-RU"/>
        </w:rPr>
        <w:t xml:space="preserve"> </w:t>
      </w:r>
      <w:r w:rsidRPr="00D57BB3">
        <w:rPr>
          <w:rFonts w:cs="Arial"/>
          <w:lang w:eastAsia="ru-RU"/>
        </w:rPr>
        <w:tab/>
        <w:t>куб. м</w:t>
      </w:r>
    </w:p>
    <w:p w:rsidR="00D57BB3" w:rsidRP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19. Площадь:</w:t>
      </w:r>
    </w:p>
    <w:p w:rsidR="00D57BB3" w:rsidRPr="00D57BB3" w:rsidRDefault="00D57BB3" w:rsidP="004F7A88">
      <w:pPr>
        <w:tabs>
          <w:tab w:val="center" w:pos="2835"/>
          <w:tab w:val="left" w:pos="4678"/>
        </w:tabs>
        <w:suppressAutoHyphens w:val="0"/>
        <w:spacing w:after="0"/>
        <w:ind w:firstLine="567"/>
        <w:rPr>
          <w:rFonts w:cs="Arial"/>
          <w:sz w:val="2"/>
          <w:szCs w:val="2"/>
          <w:lang w:eastAsia="ru-RU"/>
        </w:rPr>
      </w:pPr>
      <w:r w:rsidRPr="00D57BB3">
        <w:rPr>
          <w:rFonts w:cs="Arial"/>
          <w:lang w:eastAsia="ru-RU"/>
        </w:rPr>
        <w:t>а) многоквартирного дома с лоджиями, балконами, шкафами, коридо</w:t>
      </w:r>
      <w:r w:rsidR="009060CE">
        <w:rPr>
          <w:rFonts w:cs="Arial"/>
          <w:lang w:eastAsia="ru-RU"/>
        </w:rPr>
        <w:t>рами и лестничными клетками  347,5</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7598"/>
          <w:tab w:val="right" w:pos="10206"/>
        </w:tabs>
        <w:suppressAutoHyphens w:val="0"/>
        <w:spacing w:after="0"/>
        <w:ind w:firstLine="567"/>
        <w:jc w:val="left"/>
        <w:rPr>
          <w:rFonts w:cs="Arial"/>
          <w:sz w:val="2"/>
          <w:szCs w:val="2"/>
          <w:lang w:eastAsia="ru-RU"/>
        </w:rPr>
      </w:pPr>
      <w:r w:rsidRPr="00D57BB3">
        <w:rPr>
          <w:rFonts w:cs="Arial"/>
          <w:lang w:eastAsia="ru-RU"/>
        </w:rPr>
        <w:t>б) жилых помещений (общая площадь квартир)  322</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6096"/>
          <w:tab w:val="left" w:pos="8080"/>
        </w:tabs>
        <w:suppressAutoHyphens w:val="0"/>
        <w:spacing w:after="0"/>
        <w:ind w:firstLine="567"/>
        <w:rPr>
          <w:rFonts w:cs="Arial"/>
          <w:sz w:val="2"/>
          <w:szCs w:val="2"/>
          <w:lang w:eastAsia="ru-RU"/>
        </w:rPr>
      </w:pPr>
      <w:r w:rsidRPr="00D57BB3">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D57BB3" w:rsidRPr="00D57BB3" w:rsidRDefault="00D57BB3" w:rsidP="00D57BB3">
      <w:pPr>
        <w:tabs>
          <w:tab w:val="center" w:pos="6804"/>
          <w:tab w:val="left" w:pos="8931"/>
        </w:tabs>
        <w:suppressAutoHyphens w:val="0"/>
        <w:spacing w:after="0"/>
        <w:ind w:firstLine="567"/>
        <w:rPr>
          <w:rFonts w:cs="Arial"/>
          <w:lang w:eastAsia="ru-RU"/>
        </w:rPr>
      </w:pPr>
      <w:r w:rsidRPr="00D57BB3">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57BB3">
        <w:rPr>
          <w:rFonts w:cs="Arial"/>
          <w:lang w:eastAsia="ru-RU"/>
        </w:rPr>
        <w:tab/>
        <w:t>кв. м</w:t>
      </w:r>
    </w:p>
    <w:p w:rsidR="00D57BB3" w:rsidRPr="00D57BB3" w:rsidRDefault="00D57BB3" w:rsidP="004F7A88">
      <w:pPr>
        <w:tabs>
          <w:tab w:val="center" w:pos="5245"/>
          <w:tab w:val="left" w:pos="7088"/>
        </w:tabs>
        <w:suppressAutoHyphens w:val="0"/>
        <w:spacing w:after="0"/>
        <w:ind w:firstLine="567"/>
        <w:jc w:val="left"/>
        <w:rPr>
          <w:rFonts w:cs="Arial"/>
          <w:sz w:val="2"/>
          <w:szCs w:val="2"/>
          <w:lang w:eastAsia="ru-RU"/>
        </w:rPr>
      </w:pPr>
      <w:r w:rsidRPr="00D57BB3">
        <w:rPr>
          <w:rFonts w:cs="Arial"/>
          <w:lang w:eastAsia="ru-RU"/>
        </w:rPr>
        <w:t xml:space="preserve">20. Количество лестниц  </w:t>
      </w:r>
      <w:proofErr w:type="spellStart"/>
      <w:proofErr w:type="gramStart"/>
      <w:r w:rsidRPr="00D57BB3">
        <w:rPr>
          <w:rFonts w:cs="Arial"/>
          <w:lang w:eastAsia="ru-RU"/>
        </w:rPr>
        <w:t>шт</w:t>
      </w:r>
      <w:proofErr w:type="spellEnd"/>
      <w:proofErr w:type="gramEnd"/>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21. Уборочная площадь лестниц (включая межквартирные лестничные площадки</w:t>
      </w:r>
      <w:proofErr w:type="gramStart"/>
      <w:r w:rsidRPr="00D57BB3">
        <w:rPr>
          <w:rFonts w:cs="Arial"/>
          <w:lang w:eastAsia="ru-RU"/>
        </w:rPr>
        <w:t>)к</w:t>
      </w:r>
      <w:proofErr w:type="gramEnd"/>
      <w:r w:rsidRPr="00D57BB3">
        <w:rPr>
          <w:rFonts w:cs="Arial"/>
          <w:lang w:eastAsia="ru-RU"/>
        </w:rPr>
        <w:t>в.м</w:t>
      </w:r>
    </w:p>
    <w:p w:rsidR="00D57BB3" w:rsidRPr="00D57BB3" w:rsidRDefault="00D57BB3" w:rsidP="004F7A88">
      <w:pPr>
        <w:tabs>
          <w:tab w:val="center" w:pos="7230"/>
          <w:tab w:val="left" w:pos="9356"/>
        </w:tabs>
        <w:suppressAutoHyphens w:val="0"/>
        <w:spacing w:after="0"/>
        <w:ind w:firstLine="567"/>
        <w:jc w:val="left"/>
        <w:rPr>
          <w:rFonts w:cs="Arial"/>
          <w:sz w:val="2"/>
          <w:szCs w:val="2"/>
          <w:lang w:eastAsia="ru-RU"/>
        </w:rPr>
      </w:pPr>
      <w:r w:rsidRPr="00D57BB3">
        <w:rPr>
          <w:rFonts w:cs="Arial"/>
          <w:lang w:eastAsia="ru-RU"/>
        </w:rPr>
        <w:t>22. Уборочная площадь общих коридоров  кв. м</w:t>
      </w:r>
    </w:p>
    <w:p w:rsidR="00D57BB3" w:rsidRPr="00D57BB3" w:rsidRDefault="00D57BB3" w:rsidP="004F7A88">
      <w:pPr>
        <w:tabs>
          <w:tab w:val="center" w:pos="6379"/>
          <w:tab w:val="left" w:pos="8505"/>
        </w:tabs>
        <w:suppressAutoHyphens w:val="0"/>
        <w:spacing w:after="0"/>
        <w:ind w:firstLine="567"/>
        <w:rPr>
          <w:rFonts w:cs="Arial"/>
          <w:sz w:val="2"/>
          <w:szCs w:val="2"/>
          <w:lang w:eastAsia="ru-RU"/>
        </w:rPr>
      </w:pPr>
      <w:r w:rsidRPr="00D57BB3">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24. Площадь земельного участка, входящего в состав общего имущества многоквартирного дома  1703 кв.м.</w:t>
      </w:r>
    </w:p>
    <w:p w:rsidR="004F7A88" w:rsidRDefault="00D57BB3" w:rsidP="004F7A88">
      <w:pPr>
        <w:suppressAutoHyphens w:val="0"/>
        <w:spacing w:after="0"/>
        <w:ind w:firstLine="567"/>
        <w:jc w:val="left"/>
        <w:rPr>
          <w:rFonts w:cs="Arial"/>
          <w:lang w:eastAsia="ru-RU"/>
        </w:rPr>
      </w:pPr>
      <w:r w:rsidRPr="00D57BB3">
        <w:rPr>
          <w:rFonts w:cs="Arial"/>
          <w:lang w:eastAsia="ru-RU"/>
        </w:rPr>
        <w:t>25. Кадастровый номер земельного участка (при его наличии)  29:07:141901:100</w:t>
      </w:r>
    </w:p>
    <w:p w:rsidR="00D57BB3" w:rsidRPr="00D57BB3" w:rsidRDefault="00D57BB3" w:rsidP="004F7A88">
      <w:pPr>
        <w:suppressAutoHyphens w:val="0"/>
        <w:spacing w:after="0"/>
        <w:ind w:firstLine="567"/>
        <w:jc w:val="left"/>
        <w:rPr>
          <w:rFonts w:cs="Arial"/>
          <w:lang w:eastAsia="ru-RU"/>
        </w:rPr>
      </w:pPr>
      <w:r w:rsidRPr="00D57BB3">
        <w:rPr>
          <w:rFonts w:cs="Arial"/>
          <w:lang w:val="en-US" w:eastAsia="ru-RU"/>
        </w:rPr>
        <w:t>II</w:t>
      </w:r>
      <w:r w:rsidRPr="00D57BB3">
        <w:rPr>
          <w:rFonts w:cs="Arial"/>
          <w:lang w:eastAsia="ru-RU"/>
        </w:rPr>
        <w:t>. Техническое состояние многоквартирного дома, включая пристройки</w:t>
      </w:r>
    </w:p>
    <w:tbl>
      <w:tblPr>
        <w:tblW w:w="9540" w:type="dxa"/>
        <w:tblInd w:w="568" w:type="dxa"/>
        <w:tblLayout w:type="fixed"/>
        <w:tblCellMar>
          <w:left w:w="28" w:type="dxa"/>
          <w:right w:w="28" w:type="dxa"/>
        </w:tblCellMar>
        <w:tblLook w:val="0000" w:firstRow="0" w:lastRow="0" w:firstColumn="0" w:lastColumn="0" w:noHBand="0" w:noVBand="0"/>
      </w:tblPr>
      <w:tblGrid>
        <w:gridCol w:w="3780"/>
        <w:gridCol w:w="3060"/>
        <w:gridCol w:w="2700"/>
      </w:tblGrid>
      <w:tr w:rsidR="00D57BB3" w:rsidRPr="00D57BB3" w:rsidTr="00A15549">
        <w:tc>
          <w:tcPr>
            <w:tcW w:w="3780" w:type="dxa"/>
            <w:tcBorders>
              <w:top w:val="single" w:sz="4" w:space="0" w:color="auto"/>
              <w:left w:val="single" w:sz="4" w:space="0" w:color="auto"/>
              <w:bottom w:val="single" w:sz="4" w:space="0" w:color="auto"/>
              <w:right w:val="single" w:sz="4" w:space="0" w:color="auto"/>
            </w:tcBorders>
          </w:tcPr>
          <w:p w:rsidR="00D57BB3" w:rsidRPr="00D57BB3" w:rsidRDefault="00D57BB3" w:rsidP="00D57BB3">
            <w:pPr>
              <w:suppressAutoHyphens w:val="0"/>
              <w:spacing w:after="0"/>
              <w:jc w:val="center"/>
              <w:rPr>
                <w:rFonts w:cs="Arial"/>
                <w:lang w:eastAsia="ru-RU"/>
              </w:rPr>
            </w:pPr>
            <w:r w:rsidRPr="00D57BB3">
              <w:rPr>
                <w:rFonts w:cs="Arial"/>
                <w:lang w:eastAsia="ru-RU"/>
              </w:rPr>
              <w:t>Наимено</w:t>
            </w:r>
            <w:r w:rsidRPr="00D57BB3">
              <w:rPr>
                <w:rFonts w:cs="Arial"/>
                <w:lang w:eastAsia="ru-RU"/>
              </w:rPr>
              <w:softHyphen/>
              <w:t>вание конструк</w:t>
            </w:r>
            <w:r w:rsidRPr="00D57BB3">
              <w:rPr>
                <w:rFonts w:cs="Arial"/>
                <w:lang w:eastAsia="ru-RU"/>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Описание элементов (материал, конструкция или система, отделка и прочее)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Техническое состояние элементов общего имущества многоквартирного дома</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 Фундамент</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Кирпичный ленточный</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Брусчатые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3. Перегородки</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57"/>
              <w:jc w:val="left"/>
              <w:rPr>
                <w:rFonts w:cs="Arial"/>
                <w:lang w:eastAsia="ru-RU"/>
              </w:rPr>
            </w:pPr>
            <w:r w:rsidRPr="00D57BB3">
              <w:rPr>
                <w:rFonts w:cs="Arial"/>
                <w:lang w:eastAsia="ru-RU"/>
              </w:rPr>
              <w:t>4. Перекрытия</w:t>
            </w:r>
          </w:p>
        </w:tc>
        <w:tc>
          <w:tcPr>
            <w:tcW w:w="306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 отепленные</w:t>
            </w:r>
          </w:p>
        </w:tc>
        <w:tc>
          <w:tcPr>
            <w:tcW w:w="270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чердачные</w:t>
            </w:r>
          </w:p>
        </w:tc>
        <w:tc>
          <w:tcPr>
            <w:tcW w:w="306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lastRenderedPageBreak/>
              <w:t>междуэтажные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подвальные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(другое)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5. Крыша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Шиферная</w:t>
            </w:r>
            <w:proofErr w:type="gramEnd"/>
            <w:r w:rsidRPr="00D57BB3">
              <w:rPr>
                <w:rFonts w:cs="Arial"/>
                <w:lang w:eastAsia="ru-RU"/>
              </w:rPr>
              <w:t xml:space="preserve"> по деревянным стропилам</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6. Полы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Дощатые</w:t>
            </w:r>
            <w:proofErr w:type="gramEnd"/>
            <w:r w:rsidRPr="00D57BB3">
              <w:rPr>
                <w:rFonts w:cs="Arial"/>
                <w:lang w:eastAsia="ru-RU"/>
              </w:rPr>
              <w:t xml:space="preserve"> окрашены, частично покрыты линолеумом, </w:t>
            </w:r>
            <w:proofErr w:type="spellStart"/>
            <w:r w:rsidRPr="00D57BB3">
              <w:rPr>
                <w:rFonts w:cs="Arial"/>
                <w:lang w:eastAsia="ru-RU"/>
              </w:rPr>
              <w:t>оргалитом</w:t>
            </w:r>
            <w:proofErr w:type="spellEnd"/>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7. Проемы</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Двойные глухие</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окна</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двери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Филенчатые, простые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8. Отделка</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Стены оклеены обоями, потолок окрашен, оклеен обоями, потолочной плиткой</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внутренняя</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наружная</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w:t>
            </w:r>
          </w:p>
        </w:tc>
        <w:tc>
          <w:tcPr>
            <w:tcW w:w="2700" w:type="dxa"/>
            <w:vMerge w:val="restart"/>
            <w:tcBorders>
              <w:top w:val="single" w:sz="4" w:space="0" w:color="auto"/>
              <w:left w:val="nil"/>
              <w:bottom w:val="nil"/>
              <w:right w:val="single" w:sz="4" w:space="0" w:color="auto"/>
            </w:tcBorders>
            <w:vAlign w:val="center"/>
          </w:tcPr>
          <w:p w:rsidR="00D57BB3" w:rsidRPr="00D57BB3" w:rsidRDefault="004F7A88" w:rsidP="00D57BB3">
            <w:pPr>
              <w:suppressAutoHyphens w:val="0"/>
              <w:spacing w:after="0"/>
              <w:ind w:left="57"/>
              <w:jc w:val="center"/>
              <w:rPr>
                <w:rFonts w:cs="Arial"/>
                <w:lang w:eastAsia="ru-RU"/>
              </w:rPr>
            </w:pPr>
            <w:r>
              <w:rPr>
                <w:rFonts w:cs="Arial"/>
                <w:lang w:eastAsia="ru-RU"/>
              </w:rPr>
              <w:t>-</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Открытая проводка 220</w:t>
            </w:r>
            <w:proofErr w:type="gramStart"/>
            <w:r w:rsidRPr="00D57BB3">
              <w:rPr>
                <w:rFonts w:cs="Arial"/>
                <w:lang w:eastAsia="ru-RU"/>
              </w:rPr>
              <w:t xml:space="preserve"> В</w:t>
            </w:r>
            <w:proofErr w:type="gramEnd"/>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электроснабжение</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холодное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горячее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водоотведение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газоснабжение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внешних котельных)</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домовой котельной) печи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Печное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калориферы</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АГВ</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11. Крыльца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060CE" w:rsidRDefault="00D05479">
      <w:pPr>
        <w:suppressAutoHyphens w:val="0"/>
        <w:spacing w:after="0"/>
        <w:jc w:val="left"/>
        <w:rPr>
          <w:b/>
          <w:sz w:val="22"/>
          <w:szCs w:val="22"/>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lastRenderedPageBreak/>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4F7A88">
      <w:pPr>
        <w:suppressAutoHyphens w:val="0"/>
        <w:spacing w:after="0"/>
        <w:jc w:val="right"/>
        <w:rPr>
          <w:rFonts w:cs="Arial"/>
          <w:sz w:val="20"/>
          <w:szCs w:val="20"/>
          <w:lang w:eastAsia="ru-RU"/>
        </w:rPr>
      </w:pPr>
    </w:p>
    <w:p w:rsidR="004F7A88" w:rsidRDefault="004F7A88" w:rsidP="004F7A88">
      <w:pPr>
        <w:suppressAutoHyphens w:val="0"/>
        <w:spacing w:after="0"/>
        <w:jc w:val="right"/>
        <w:rPr>
          <w:rFonts w:cs="Arial"/>
          <w:sz w:val="20"/>
          <w:szCs w:val="20"/>
          <w:lang w:eastAsia="ru-RU"/>
        </w:rPr>
      </w:pPr>
      <w:r>
        <w:rPr>
          <w:rFonts w:cs="Arial"/>
          <w:sz w:val="20"/>
          <w:szCs w:val="20"/>
          <w:lang w:eastAsia="ru-RU"/>
        </w:rPr>
        <w:t>Приложение  № 2 (ЛОТ 3)</w:t>
      </w:r>
    </w:p>
    <w:p w:rsidR="004F7A88" w:rsidRDefault="004F7A88" w:rsidP="004F7A8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F7A88" w:rsidRPr="004F7A88" w:rsidRDefault="004F7A88" w:rsidP="004F7A88">
      <w:pPr>
        <w:suppressAutoHyphens w:val="0"/>
        <w:spacing w:before="400" w:after="0"/>
        <w:jc w:val="center"/>
        <w:outlineLvl w:val="0"/>
        <w:rPr>
          <w:rFonts w:cs="Arial"/>
          <w:b/>
          <w:bCs/>
          <w:sz w:val="26"/>
          <w:szCs w:val="26"/>
          <w:lang w:eastAsia="ru-RU"/>
        </w:rPr>
      </w:pPr>
      <w:r w:rsidRPr="004F7A88">
        <w:rPr>
          <w:rFonts w:cs="Arial"/>
          <w:b/>
          <w:bCs/>
          <w:sz w:val="26"/>
          <w:szCs w:val="26"/>
          <w:lang w:eastAsia="ru-RU"/>
        </w:rPr>
        <w:t>АКТ</w:t>
      </w:r>
    </w:p>
    <w:p w:rsidR="004F7A88" w:rsidRPr="004F7A88" w:rsidRDefault="004F7A88" w:rsidP="004F7A88">
      <w:pPr>
        <w:suppressAutoHyphens w:val="0"/>
        <w:spacing w:before="80" w:after="0"/>
        <w:jc w:val="center"/>
        <w:rPr>
          <w:rFonts w:cs="Arial"/>
          <w:b/>
          <w:bCs/>
          <w:sz w:val="26"/>
          <w:szCs w:val="26"/>
          <w:lang w:eastAsia="ru-RU"/>
        </w:rPr>
      </w:pPr>
      <w:r w:rsidRPr="004F7A88">
        <w:rPr>
          <w:rFonts w:cs="Arial"/>
          <w:b/>
          <w:bCs/>
          <w:sz w:val="26"/>
          <w:szCs w:val="26"/>
          <w:lang w:eastAsia="ru-RU"/>
        </w:rPr>
        <w:t>о состоянии общего имущества собственников помещений</w:t>
      </w:r>
      <w:r w:rsidRPr="004F7A88">
        <w:rPr>
          <w:rFonts w:cs="Arial"/>
          <w:b/>
          <w:bCs/>
          <w:sz w:val="26"/>
          <w:szCs w:val="26"/>
          <w:lang w:eastAsia="ru-RU"/>
        </w:rPr>
        <w:br/>
        <w:t>в многоквартирном доме, являющегося объектом конкурса</w:t>
      </w:r>
    </w:p>
    <w:p w:rsidR="004F7A88" w:rsidRPr="004F7A88" w:rsidRDefault="004F7A88" w:rsidP="004F7A88">
      <w:pPr>
        <w:suppressAutoHyphens w:val="0"/>
        <w:spacing w:before="240" w:after="0"/>
        <w:jc w:val="center"/>
        <w:outlineLvl w:val="0"/>
        <w:rPr>
          <w:rFonts w:cs="Arial"/>
          <w:lang w:eastAsia="ru-RU"/>
        </w:rPr>
      </w:pPr>
      <w:smartTag w:uri="urn:schemas-microsoft-com:office:smarttags" w:element="place">
        <w:r w:rsidRPr="004F7A88">
          <w:rPr>
            <w:rFonts w:cs="Arial"/>
            <w:lang w:val="en-US" w:eastAsia="ru-RU"/>
          </w:rPr>
          <w:t>I</w:t>
        </w:r>
        <w:r w:rsidRPr="004F7A88">
          <w:rPr>
            <w:rFonts w:cs="Arial"/>
            <w:lang w:eastAsia="ru-RU"/>
          </w:rPr>
          <w:t>.</w:t>
        </w:r>
      </w:smartTag>
      <w:r w:rsidRPr="004F7A88">
        <w:rPr>
          <w:rFonts w:cs="Arial"/>
          <w:lang w:eastAsia="ru-RU"/>
        </w:rPr>
        <w:t xml:space="preserve"> Общие сведения о многоквартирном доме</w:t>
      </w:r>
    </w:p>
    <w:p w:rsidR="004F7A88" w:rsidRPr="004F7A88" w:rsidRDefault="004F7A88" w:rsidP="004F7A88">
      <w:pPr>
        <w:suppressAutoHyphens w:val="0"/>
        <w:spacing w:before="240" w:after="0"/>
        <w:ind w:firstLine="567"/>
        <w:rPr>
          <w:rFonts w:cs="Arial"/>
          <w:sz w:val="2"/>
          <w:szCs w:val="2"/>
          <w:lang w:eastAsia="ru-RU"/>
        </w:rPr>
      </w:pPr>
      <w:r w:rsidRPr="004F7A88">
        <w:rPr>
          <w:rFonts w:cs="Arial"/>
          <w:lang w:eastAsia="ru-RU"/>
        </w:rPr>
        <w:t xml:space="preserve">1. Адрес многоквартирного дома </w:t>
      </w:r>
      <w:r w:rsidRPr="004F7A88">
        <w:rPr>
          <w:rFonts w:cs="Arial"/>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4F7A88">
        <w:rPr>
          <w:rFonts w:cs="Arial"/>
          <w:u w:val="single"/>
          <w:lang w:eastAsia="ru-RU"/>
        </w:rPr>
        <w:t>дер</w:t>
      </w:r>
      <w:proofErr w:type="gramStart"/>
      <w:r w:rsidRPr="004F7A88">
        <w:rPr>
          <w:rFonts w:cs="Arial"/>
          <w:u w:val="single"/>
          <w:lang w:eastAsia="ru-RU"/>
        </w:rPr>
        <w:t>.Б</w:t>
      </w:r>
      <w:proofErr w:type="gramEnd"/>
      <w:r w:rsidRPr="004F7A88">
        <w:rPr>
          <w:rFonts w:cs="Arial"/>
          <w:u w:val="single"/>
          <w:lang w:eastAsia="ru-RU"/>
        </w:rPr>
        <w:t>орки,  ул. Молодежная, д.7А</w:t>
      </w:r>
    </w:p>
    <w:p w:rsidR="004F7A88" w:rsidRPr="004F7A88" w:rsidRDefault="004F7A88" w:rsidP="004F7A88">
      <w:pPr>
        <w:suppressAutoHyphens w:val="0"/>
        <w:spacing w:after="0"/>
        <w:ind w:firstLine="567"/>
        <w:jc w:val="left"/>
        <w:rPr>
          <w:rFonts w:cs="Arial"/>
          <w:lang w:eastAsia="ru-RU"/>
        </w:rPr>
      </w:pPr>
      <w:r w:rsidRPr="004F7A88">
        <w:rPr>
          <w:rFonts w:cs="Arial"/>
          <w:lang w:eastAsia="ru-RU"/>
        </w:rPr>
        <w:t xml:space="preserve">2. Кадастровый номер многоквартирного дома (при его наличии)  </w:t>
      </w:r>
      <w:r w:rsidR="009060CE" w:rsidRPr="009060CE">
        <w:t>29:07:141901:177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3. Серия, тип постройки  Двухэтажный брусчатый 8-ми квартирный жилой дом</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4. Год постройки  1987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5. Степень износа по данным государственного технического учета  36%</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6. Степень фактического износа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7. Год последнего капитального ремонта  </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8. Реквизиты правового акта о признании многоквартирного дома аварийным и подлежащим сносу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lastRenderedPageBreak/>
        <w:t>9. Количество этажей  2</w:t>
      </w:r>
    </w:p>
    <w:p w:rsidR="00C8688F" w:rsidRDefault="004F7A88" w:rsidP="004F7A88">
      <w:pPr>
        <w:suppressAutoHyphens w:val="0"/>
        <w:spacing w:after="0"/>
        <w:ind w:firstLine="567"/>
        <w:jc w:val="left"/>
        <w:rPr>
          <w:rFonts w:cs="Arial"/>
          <w:lang w:eastAsia="ru-RU"/>
        </w:rPr>
      </w:pPr>
      <w:r w:rsidRPr="004F7A88">
        <w:rPr>
          <w:rFonts w:cs="Arial"/>
          <w:lang w:eastAsia="ru-RU"/>
        </w:rPr>
        <w:t>10. Наличие подвала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11. Наличие цокольного этажа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12. Наличие мансарды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13. Наличие мезонина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14. Количество квартир  8</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15. Количество нежилых помещений, не входящих в состав общего имущества</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16. Реквизиты правового акта о признании всех жилых помещений в многоквартирном доме </w:t>
      </w:r>
      <w:proofErr w:type="gramStart"/>
      <w:r w:rsidRPr="004F7A88">
        <w:rPr>
          <w:rFonts w:cs="Arial"/>
          <w:lang w:eastAsia="ru-RU"/>
        </w:rPr>
        <w:t>непригодными</w:t>
      </w:r>
      <w:proofErr w:type="gramEnd"/>
      <w:r w:rsidRPr="004F7A88">
        <w:rPr>
          <w:rFonts w:cs="Arial"/>
          <w:lang w:eastAsia="ru-RU"/>
        </w:rPr>
        <w:t xml:space="preserve"> для проживания  -</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18. Строительный объем  1736</w:t>
      </w:r>
      <w:r w:rsidRPr="004F7A88">
        <w:rPr>
          <w:rFonts w:cs="Arial"/>
          <w:lang w:eastAsia="ru-RU"/>
        </w:rPr>
        <w:tab/>
        <w:t>куб. м</w:t>
      </w:r>
    </w:p>
    <w:p w:rsidR="004F7A88" w:rsidRP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19. Площадь:</w:t>
      </w:r>
    </w:p>
    <w:p w:rsidR="004F7A88" w:rsidRPr="004F7A88" w:rsidRDefault="004F7A88" w:rsidP="00A85F9C">
      <w:pPr>
        <w:tabs>
          <w:tab w:val="center" w:pos="2835"/>
          <w:tab w:val="left" w:pos="4678"/>
        </w:tabs>
        <w:suppressAutoHyphens w:val="0"/>
        <w:spacing w:after="0"/>
        <w:ind w:firstLine="567"/>
        <w:rPr>
          <w:rFonts w:cs="Arial"/>
          <w:sz w:val="2"/>
          <w:szCs w:val="2"/>
          <w:lang w:eastAsia="ru-RU"/>
        </w:rPr>
      </w:pPr>
      <w:r w:rsidRPr="004F7A88">
        <w:rPr>
          <w:rFonts w:cs="Arial"/>
          <w:lang w:eastAsia="ru-RU"/>
        </w:rPr>
        <w:t>а) многоквартирного дома с лоджиями, балконами, шкафами, коридорами и лестничными клетками  566,7кв. м</w:t>
      </w:r>
    </w:p>
    <w:p w:rsidR="004F7A88" w:rsidRPr="004F7A88" w:rsidRDefault="004F7A88" w:rsidP="00A85F9C">
      <w:pPr>
        <w:tabs>
          <w:tab w:val="center" w:pos="7598"/>
          <w:tab w:val="right" w:pos="10206"/>
        </w:tabs>
        <w:suppressAutoHyphens w:val="0"/>
        <w:spacing w:after="0"/>
        <w:ind w:firstLine="567"/>
        <w:jc w:val="left"/>
        <w:rPr>
          <w:rFonts w:cs="Arial"/>
          <w:sz w:val="2"/>
          <w:szCs w:val="2"/>
          <w:lang w:eastAsia="ru-RU"/>
        </w:rPr>
      </w:pPr>
      <w:r w:rsidRPr="004F7A88">
        <w:rPr>
          <w:rFonts w:cs="Arial"/>
          <w:lang w:eastAsia="ru-RU"/>
        </w:rPr>
        <w:t>б) жилых помещений (общая площадь квартир)  494,1</w:t>
      </w:r>
      <w:r w:rsidR="00A85F9C">
        <w:rPr>
          <w:rFonts w:cs="Arial"/>
          <w:lang w:eastAsia="ru-RU"/>
        </w:rPr>
        <w:t xml:space="preserve"> </w:t>
      </w:r>
      <w:r w:rsidRPr="004F7A88">
        <w:rPr>
          <w:rFonts w:cs="Arial"/>
          <w:lang w:eastAsia="ru-RU"/>
        </w:rPr>
        <w:t>кв. м</w:t>
      </w:r>
    </w:p>
    <w:p w:rsidR="004F7A88" w:rsidRPr="004F7A88" w:rsidRDefault="004F7A88" w:rsidP="00A85F9C">
      <w:pPr>
        <w:tabs>
          <w:tab w:val="center" w:pos="6096"/>
          <w:tab w:val="left" w:pos="8080"/>
        </w:tabs>
        <w:suppressAutoHyphens w:val="0"/>
        <w:spacing w:after="0"/>
        <w:ind w:firstLine="567"/>
        <w:rPr>
          <w:rFonts w:cs="Arial"/>
          <w:sz w:val="2"/>
          <w:szCs w:val="2"/>
          <w:lang w:eastAsia="ru-RU"/>
        </w:rPr>
      </w:pPr>
      <w:r w:rsidRPr="004F7A8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F7A88" w:rsidRPr="004F7A88" w:rsidRDefault="004F7A88" w:rsidP="00A85F9C">
      <w:pPr>
        <w:tabs>
          <w:tab w:val="center" w:pos="6804"/>
          <w:tab w:val="left" w:pos="8931"/>
        </w:tabs>
        <w:suppressAutoHyphens w:val="0"/>
        <w:spacing w:after="0"/>
        <w:ind w:firstLine="567"/>
        <w:rPr>
          <w:rFonts w:cs="Arial"/>
          <w:sz w:val="2"/>
          <w:szCs w:val="2"/>
          <w:lang w:eastAsia="ru-RU"/>
        </w:rPr>
      </w:pPr>
      <w:r w:rsidRPr="004F7A8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F7A88" w:rsidRPr="004F7A88" w:rsidRDefault="004F7A88" w:rsidP="00A85F9C">
      <w:pPr>
        <w:tabs>
          <w:tab w:val="center" w:pos="5245"/>
          <w:tab w:val="left" w:pos="7088"/>
        </w:tabs>
        <w:suppressAutoHyphens w:val="0"/>
        <w:spacing w:after="0"/>
        <w:ind w:firstLine="567"/>
        <w:jc w:val="left"/>
        <w:rPr>
          <w:rFonts w:cs="Arial"/>
          <w:sz w:val="2"/>
          <w:szCs w:val="2"/>
          <w:lang w:eastAsia="ru-RU"/>
        </w:rPr>
      </w:pPr>
      <w:r w:rsidRPr="004F7A88">
        <w:rPr>
          <w:rFonts w:cs="Arial"/>
          <w:lang w:eastAsia="ru-RU"/>
        </w:rPr>
        <w:t xml:space="preserve">20. Количество лестниц  </w:t>
      </w:r>
      <w:r w:rsidR="00A85F9C">
        <w:rPr>
          <w:rFonts w:cs="Arial"/>
          <w:lang w:eastAsia="ru-RU"/>
        </w:rPr>
        <w:t xml:space="preserve"> </w:t>
      </w:r>
      <w:proofErr w:type="spellStart"/>
      <w:proofErr w:type="gramStart"/>
      <w:r w:rsidRPr="004F7A88">
        <w:rPr>
          <w:rFonts w:cs="Arial"/>
          <w:lang w:eastAsia="ru-RU"/>
        </w:rPr>
        <w:t>шт</w:t>
      </w:r>
      <w:proofErr w:type="spellEnd"/>
      <w:proofErr w:type="gramEnd"/>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21. Уборочная площадь лестниц (включая межквартирные лестничные площадки)</w:t>
      </w:r>
      <w:r w:rsidRPr="004F7A88">
        <w:rPr>
          <w:rFonts w:cs="Arial"/>
          <w:lang w:eastAsia="ru-RU"/>
        </w:rPr>
        <w:tab/>
        <w:t>кв. м</w:t>
      </w:r>
    </w:p>
    <w:p w:rsidR="004F7A88" w:rsidRPr="004F7A88" w:rsidRDefault="004F7A88" w:rsidP="00A85F9C">
      <w:pPr>
        <w:tabs>
          <w:tab w:val="center" w:pos="7230"/>
          <w:tab w:val="left" w:pos="9356"/>
        </w:tabs>
        <w:suppressAutoHyphens w:val="0"/>
        <w:spacing w:after="0"/>
        <w:ind w:firstLine="567"/>
        <w:jc w:val="left"/>
        <w:rPr>
          <w:rFonts w:cs="Arial"/>
          <w:sz w:val="2"/>
          <w:szCs w:val="2"/>
          <w:lang w:eastAsia="ru-RU"/>
        </w:rPr>
      </w:pPr>
      <w:r w:rsidRPr="004F7A88">
        <w:rPr>
          <w:rFonts w:cs="Arial"/>
          <w:lang w:eastAsia="ru-RU"/>
        </w:rPr>
        <w:t>22. Уборочная площадь общих коридоров  кв. м</w:t>
      </w:r>
    </w:p>
    <w:p w:rsidR="004F7A88" w:rsidRPr="004F7A88" w:rsidRDefault="004F7A88" w:rsidP="00A85F9C">
      <w:pPr>
        <w:tabs>
          <w:tab w:val="center" w:pos="6379"/>
          <w:tab w:val="left" w:pos="8505"/>
        </w:tabs>
        <w:suppressAutoHyphens w:val="0"/>
        <w:spacing w:after="0"/>
        <w:ind w:firstLine="567"/>
        <w:rPr>
          <w:rFonts w:cs="Arial"/>
          <w:sz w:val="2"/>
          <w:szCs w:val="2"/>
          <w:lang w:eastAsia="ru-RU"/>
        </w:rPr>
      </w:pPr>
      <w:r w:rsidRPr="004F7A8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24. Площадь земельного участка, входящего в состав общего имущества многоквартирного дома  1550 кв.м.</w:t>
      </w:r>
    </w:p>
    <w:p w:rsidR="004F7A88" w:rsidRPr="004F7A88" w:rsidRDefault="004F7A88" w:rsidP="00A85F9C">
      <w:pPr>
        <w:suppressAutoHyphens w:val="0"/>
        <w:spacing w:after="0"/>
        <w:ind w:firstLine="567"/>
        <w:jc w:val="left"/>
        <w:rPr>
          <w:rFonts w:cs="Arial"/>
          <w:sz w:val="2"/>
          <w:szCs w:val="2"/>
          <w:lang w:eastAsia="ru-RU"/>
        </w:rPr>
      </w:pPr>
      <w:r w:rsidRPr="004F7A88">
        <w:rPr>
          <w:rFonts w:cs="Arial"/>
          <w:lang w:eastAsia="ru-RU"/>
        </w:rPr>
        <w:t>25. Кадастровый номер земельного участка (при его наличии)  29:07:141901:70</w:t>
      </w:r>
    </w:p>
    <w:p w:rsidR="004F7A88" w:rsidRPr="004F7A88" w:rsidRDefault="004F7A88" w:rsidP="004F7A88">
      <w:pPr>
        <w:suppressAutoHyphens w:val="0"/>
        <w:spacing w:before="360" w:after="240"/>
        <w:jc w:val="center"/>
        <w:outlineLvl w:val="0"/>
        <w:rPr>
          <w:rFonts w:cs="Arial"/>
          <w:lang w:eastAsia="ru-RU"/>
        </w:rPr>
      </w:pPr>
      <w:r w:rsidRPr="004F7A88">
        <w:rPr>
          <w:rFonts w:cs="Arial"/>
          <w:lang w:val="en-US" w:eastAsia="ru-RU"/>
        </w:rPr>
        <w:t>II</w:t>
      </w:r>
      <w:r w:rsidRPr="004F7A8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795"/>
        <w:gridCol w:w="3159"/>
      </w:tblGrid>
      <w:tr w:rsidR="004F7A88" w:rsidRPr="004F7A88" w:rsidTr="004F7A88">
        <w:tc>
          <w:tcPr>
            <w:tcW w:w="368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Наимено</w:t>
            </w:r>
            <w:r w:rsidRPr="004F7A88">
              <w:rPr>
                <w:rFonts w:cs="Arial"/>
                <w:lang w:eastAsia="ru-RU"/>
              </w:rPr>
              <w:softHyphen/>
              <w:t>вание конструк</w:t>
            </w:r>
            <w:r w:rsidRPr="004F7A88">
              <w:rPr>
                <w:rFonts w:cs="Arial"/>
                <w:lang w:eastAsia="ru-RU"/>
              </w:rPr>
              <w:softHyphen/>
              <w:t>тивных элементов</w:t>
            </w:r>
          </w:p>
        </w:tc>
        <w:tc>
          <w:tcPr>
            <w:tcW w:w="279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Описание элементов (материал, конструкция или система, отделка и прочее)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Техническое состояние элементов общего имущества многоквартирного дома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 Фундамент</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На бутовых столбах, цоколь кирпичный</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Отдельные трещины, сколы, неравномерная осадка фундамента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2. Наружные и внутренние капитальные стены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Брусчатые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 xml:space="preserve">Неравномерные осадки, расслоение, </w:t>
            </w:r>
            <w:proofErr w:type="spellStart"/>
            <w:r>
              <w:rPr>
                <w:rFonts w:cs="Arial"/>
                <w:lang w:eastAsia="ru-RU"/>
              </w:rPr>
              <w:t>рассыхание</w:t>
            </w:r>
            <w:proofErr w:type="spellEnd"/>
            <w:r>
              <w:rPr>
                <w:rFonts w:cs="Arial"/>
                <w:lang w:eastAsia="ru-RU"/>
              </w:rPr>
              <w:t xml:space="preserve"> древесины, продольные трещины бруса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3. Перегородки</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Удовлетворительное</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4. Перекрытия</w:t>
            </w:r>
          </w:p>
        </w:tc>
        <w:tc>
          <w:tcPr>
            <w:tcW w:w="2795" w:type="dxa"/>
            <w:vMerge w:val="restart"/>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 отепленные</w:t>
            </w:r>
          </w:p>
        </w:tc>
        <w:tc>
          <w:tcPr>
            <w:tcW w:w="3159" w:type="dxa"/>
            <w:vMerge w:val="restart"/>
            <w:tcBorders>
              <w:top w:val="nil"/>
              <w:left w:val="single" w:sz="4" w:space="0" w:color="auto"/>
              <w:bottom w:val="nil"/>
              <w:right w:val="single" w:sz="4" w:space="0" w:color="auto"/>
            </w:tcBorders>
          </w:tcPr>
          <w:p w:rsidR="004F7A88" w:rsidRPr="004F7A88" w:rsidRDefault="00A85F9C" w:rsidP="004F7A88">
            <w:pPr>
              <w:suppressAutoHyphens w:val="0"/>
              <w:spacing w:after="0"/>
              <w:ind w:left="57"/>
              <w:jc w:val="left"/>
              <w:rPr>
                <w:rFonts w:cs="Arial"/>
                <w:lang w:eastAsia="ru-RU"/>
              </w:rPr>
            </w:pPr>
            <w:r>
              <w:rPr>
                <w:rFonts w:cs="Arial"/>
                <w:lang w:eastAsia="ru-RU"/>
              </w:rPr>
              <w:t>частичное скалывание в узлах соединений балок с настилом</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чердачные</w:t>
            </w:r>
          </w:p>
        </w:tc>
        <w:tc>
          <w:tcPr>
            <w:tcW w:w="2795"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междуэтажные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подвальные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(другое)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5. Крыша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 xml:space="preserve">Шиферная </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Незначительные трещины, ослабление  креплений листов к обрешетке</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6. Полы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Дощатые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 xml:space="preserve">Стирание досок в ходовых местах, оседание, зыбкость, </w:t>
            </w:r>
            <w:r>
              <w:rPr>
                <w:rFonts w:cs="Arial"/>
                <w:lang w:eastAsia="ru-RU"/>
              </w:rPr>
              <w:lastRenderedPageBreak/>
              <w:t>щели</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lastRenderedPageBreak/>
              <w:t>7. Проемы</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Двойные створные</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Оконные переплеты рассохлись,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окна</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двери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Филенчатые</w:t>
            </w:r>
          </w:p>
        </w:tc>
        <w:tc>
          <w:tcPr>
            <w:tcW w:w="3159" w:type="dxa"/>
            <w:tcBorders>
              <w:top w:val="nil"/>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szCs w:val="20"/>
                <w:lang w:eastAsia="ru-RU"/>
              </w:rPr>
              <w:t>Дверные полотна осели, имеют неплотный притвор</w:t>
            </w: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tcPr>
          <w:p w:rsidR="004F7A88" w:rsidRPr="004F7A88" w:rsidRDefault="004F7A88" w:rsidP="004F7A88">
            <w:pPr>
              <w:suppressAutoHyphens w:val="0"/>
              <w:spacing w:after="0"/>
              <w:jc w:val="left"/>
              <w:rPr>
                <w:rFonts w:cs="Arial"/>
                <w:szCs w:val="20"/>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8. Отделка</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Стены, потолки побелены по штукатурке, полы, окна, двери окрашены</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Отслоение обоев, потемнение рисунка, трещины по штукатурке,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внутренняя</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наружная</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9. Механическое, электрическое, санитарно-техническое и иное оборудование</w:t>
            </w:r>
          </w:p>
        </w:tc>
        <w:tc>
          <w:tcPr>
            <w:tcW w:w="2795"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c>
          <w:tcPr>
            <w:tcW w:w="3159"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10. Внутридомовые инженерные коммуникации и оборудование для предоставления коммунальных услуг</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Центральное</w:t>
            </w:r>
          </w:p>
        </w:tc>
        <w:tc>
          <w:tcPr>
            <w:tcW w:w="3159" w:type="dxa"/>
            <w:vMerge w:val="restart"/>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потеря эластичности изоляции проводов</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электроснабжение</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холодное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горячее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водоотведение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газоснабжение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внешних котельных)</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От центральной сети</w:t>
            </w:r>
          </w:p>
        </w:tc>
        <w:tc>
          <w:tcPr>
            <w:tcW w:w="3159" w:type="dxa"/>
            <w:tcBorders>
              <w:top w:val="nil"/>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изношенность труб</w:t>
            </w: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домовой котельной) печи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калориферы</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АГВ</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11. Крыльца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 xml:space="preserve">Оседание, сколы, </w:t>
            </w:r>
            <w:proofErr w:type="spellStart"/>
            <w:r>
              <w:rPr>
                <w:rFonts w:cs="Arial"/>
                <w:lang w:eastAsia="ru-RU"/>
              </w:rPr>
              <w:t>рассыхание</w:t>
            </w:r>
            <w:proofErr w:type="spellEnd"/>
            <w:r>
              <w:rPr>
                <w:rFonts w:cs="Arial"/>
                <w:lang w:eastAsia="ru-RU"/>
              </w:rPr>
              <w:t>, щели</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344FEF" w:rsidRDefault="00344FEF">
      <w:pPr>
        <w:suppressAutoHyphens w:val="0"/>
        <w:spacing w:after="0"/>
        <w:jc w:val="left"/>
        <w:rPr>
          <w:rFonts w:cs="Arial"/>
          <w:lang w:eastAsia="ru-RU"/>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lastRenderedPageBreak/>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344FEF">
      <w:pPr>
        <w:suppressAutoHyphens w:val="0"/>
        <w:spacing w:after="0"/>
        <w:jc w:val="right"/>
        <w:rPr>
          <w:rFonts w:cs="Arial"/>
          <w:sz w:val="20"/>
          <w:szCs w:val="20"/>
          <w:lang w:eastAsia="ru-RU"/>
        </w:rPr>
      </w:pPr>
    </w:p>
    <w:p w:rsidR="00344FEF" w:rsidRDefault="00344FEF" w:rsidP="00344FEF">
      <w:pPr>
        <w:suppressAutoHyphens w:val="0"/>
        <w:spacing w:after="0"/>
        <w:jc w:val="right"/>
        <w:rPr>
          <w:rFonts w:cs="Arial"/>
          <w:sz w:val="20"/>
          <w:szCs w:val="20"/>
          <w:lang w:eastAsia="ru-RU"/>
        </w:rPr>
      </w:pPr>
      <w:r>
        <w:rPr>
          <w:rFonts w:cs="Arial"/>
          <w:sz w:val="20"/>
          <w:szCs w:val="20"/>
          <w:lang w:eastAsia="ru-RU"/>
        </w:rPr>
        <w:t>Приложение  № 2 (ЛОТ 4)</w:t>
      </w:r>
    </w:p>
    <w:p w:rsidR="00344FEF" w:rsidRDefault="00344FEF" w:rsidP="00344FEF">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344FEF" w:rsidRPr="00344FEF" w:rsidRDefault="00344FEF" w:rsidP="00344FEF">
      <w:pPr>
        <w:suppressAutoHyphens w:val="0"/>
        <w:autoSpaceDE w:val="0"/>
        <w:autoSpaceDN w:val="0"/>
        <w:spacing w:after="0"/>
        <w:ind w:left="6521" w:right="1416" w:hanging="5954"/>
        <w:jc w:val="center"/>
        <w:rPr>
          <w:b/>
          <w:bCs/>
          <w:sz w:val="26"/>
          <w:szCs w:val="26"/>
          <w:lang w:eastAsia="ru-RU"/>
        </w:rPr>
      </w:pPr>
      <w:r w:rsidRPr="00344FEF">
        <w:rPr>
          <w:b/>
          <w:bCs/>
          <w:sz w:val="26"/>
          <w:szCs w:val="26"/>
          <w:lang w:eastAsia="ru-RU"/>
        </w:rPr>
        <w:t>АКТ</w:t>
      </w:r>
    </w:p>
    <w:p w:rsidR="00344FEF" w:rsidRPr="00344FEF" w:rsidRDefault="00344FEF" w:rsidP="00344FEF">
      <w:pPr>
        <w:suppressAutoHyphens w:val="0"/>
        <w:autoSpaceDE w:val="0"/>
        <w:autoSpaceDN w:val="0"/>
        <w:spacing w:before="80" w:after="0"/>
        <w:jc w:val="center"/>
        <w:rPr>
          <w:b/>
          <w:bCs/>
          <w:lang w:eastAsia="ru-RU"/>
        </w:rPr>
      </w:pPr>
      <w:r w:rsidRPr="00344FEF">
        <w:rPr>
          <w:b/>
          <w:bCs/>
          <w:lang w:eastAsia="ru-RU"/>
        </w:rPr>
        <w:t>о состоянии общего имущества собственников помещений</w:t>
      </w:r>
      <w:r w:rsidRPr="00344FEF">
        <w:rPr>
          <w:b/>
          <w:bCs/>
          <w:lang w:eastAsia="ru-RU"/>
        </w:rPr>
        <w:br/>
        <w:t>в многоквартирном доме, являющегося объектом конкурса</w:t>
      </w:r>
    </w:p>
    <w:p w:rsidR="00344FEF" w:rsidRPr="00344FEF" w:rsidRDefault="00344FEF" w:rsidP="00344FEF">
      <w:pPr>
        <w:suppressAutoHyphens w:val="0"/>
        <w:autoSpaceDE w:val="0"/>
        <w:autoSpaceDN w:val="0"/>
        <w:spacing w:before="240" w:after="0"/>
        <w:jc w:val="center"/>
        <w:rPr>
          <w:sz w:val="22"/>
          <w:szCs w:val="22"/>
          <w:lang w:eastAsia="ru-RU"/>
        </w:rPr>
      </w:pPr>
      <w:smartTag w:uri="urn:schemas-microsoft-com:office:smarttags" w:element="place">
        <w:r w:rsidRPr="00344FEF">
          <w:rPr>
            <w:sz w:val="22"/>
            <w:szCs w:val="22"/>
            <w:lang w:val="en-US" w:eastAsia="ru-RU"/>
          </w:rPr>
          <w:t>I</w:t>
        </w:r>
        <w:r w:rsidRPr="00344FEF">
          <w:rPr>
            <w:sz w:val="22"/>
            <w:szCs w:val="22"/>
            <w:lang w:eastAsia="ru-RU"/>
          </w:rPr>
          <w:t>.</w:t>
        </w:r>
      </w:smartTag>
      <w:r w:rsidRPr="00344FEF">
        <w:rPr>
          <w:sz w:val="22"/>
          <w:szCs w:val="22"/>
          <w:lang w:eastAsia="ru-RU"/>
        </w:rPr>
        <w:t xml:space="preserve"> Общие сведения о многоквартирном доме</w:t>
      </w:r>
    </w:p>
    <w:p w:rsidR="00344FEF" w:rsidRPr="00344FEF" w:rsidRDefault="00344FEF" w:rsidP="00344FEF">
      <w:pPr>
        <w:suppressAutoHyphens w:val="0"/>
        <w:autoSpaceDE w:val="0"/>
        <w:autoSpaceDN w:val="0"/>
        <w:spacing w:before="240" w:after="0" w:line="312" w:lineRule="auto"/>
        <w:ind w:right="-1" w:firstLine="567"/>
        <w:rPr>
          <w:u w:val="single"/>
          <w:lang w:eastAsia="ru-RU"/>
        </w:rPr>
      </w:pPr>
      <w:r w:rsidRPr="00344FEF">
        <w:rPr>
          <w:lang w:eastAsia="ru-RU"/>
        </w:rPr>
        <w:t xml:space="preserve">1. Адрес многоквартирного дома </w:t>
      </w:r>
      <w:r w:rsidRPr="00344FEF">
        <w:rPr>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344FEF">
        <w:rPr>
          <w:u w:val="single"/>
          <w:lang w:eastAsia="ru-RU"/>
        </w:rPr>
        <w:t xml:space="preserve"> дер</w:t>
      </w:r>
      <w:proofErr w:type="gramStart"/>
      <w:r w:rsidRPr="00344FEF">
        <w:rPr>
          <w:u w:val="single"/>
          <w:lang w:eastAsia="ru-RU"/>
        </w:rPr>
        <w:t>.Б</w:t>
      </w:r>
      <w:proofErr w:type="gramEnd"/>
      <w:r w:rsidRPr="00344FEF">
        <w:rPr>
          <w:u w:val="single"/>
          <w:lang w:eastAsia="ru-RU"/>
        </w:rPr>
        <w:t>орки, ул.Молодежная, д.14</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2. Кадастровый номер многоквартирного дома (при его наличии) </w:t>
      </w:r>
      <w:r w:rsidR="0023239F" w:rsidRPr="0023239F">
        <w:rPr>
          <w:color w:val="000000" w:themeColor="text1"/>
          <w:shd w:val="clear" w:color="auto" w:fill="F8F8F8"/>
        </w:rPr>
        <w:t>29:07:141901:386</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3. Серия, тип постройки  </w:t>
      </w:r>
      <w:r w:rsidRPr="0023239F">
        <w:rPr>
          <w:lang w:eastAsia="ru-RU"/>
        </w:rPr>
        <w:t>Одноэтажный брусчатый трехквартирный жилой дом</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4. </w:t>
      </w:r>
      <w:r w:rsidR="000E4F62">
        <w:rPr>
          <w:lang w:eastAsia="ru-RU"/>
        </w:rPr>
        <w:t>Год постройки  1956</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5. Степень износа по данным государственного технического учета  </w:t>
      </w:r>
      <w:r w:rsidR="0023239F">
        <w:rPr>
          <w:lang w:eastAsia="ru-RU"/>
        </w:rPr>
        <w:t>64 %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6. Степень фактического износа более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7. Год последнего капитального ремонта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lastRenderedPageBreak/>
        <w:t xml:space="preserve">8. Реквизиты правового акта о признании многоквартирного дома аварийным и подлежащим сносу: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9. Количество этажей  </w:t>
      </w:r>
      <w:r w:rsidRPr="00344FEF">
        <w:rPr>
          <w:u w:val="single"/>
          <w:lang w:eastAsia="ru-RU"/>
        </w:rPr>
        <w:t>1</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10. Наличие подвала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11. Наличие цокольного этажа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12. Наличие мансарды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13. Наличие мезонина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14. Количество квартир  </w:t>
      </w:r>
      <w:r w:rsidRPr="00344FEF">
        <w:rPr>
          <w:u w:val="single"/>
          <w:lang w:eastAsia="ru-RU"/>
        </w:rPr>
        <w:t xml:space="preserve">3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15. Количество нежилых помещений, не входящих в состав общего имущества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16. Реквизиты правового акта о признании всех жилых помещений в многоквартирном доме </w:t>
      </w:r>
      <w:proofErr w:type="gramStart"/>
      <w:r w:rsidRPr="00344FEF">
        <w:rPr>
          <w:lang w:eastAsia="ru-RU"/>
        </w:rPr>
        <w:t>непригодными</w:t>
      </w:r>
      <w:proofErr w:type="gramEnd"/>
      <w:r w:rsidRPr="00344FEF">
        <w:rPr>
          <w:lang w:eastAsia="ru-RU"/>
        </w:rPr>
        <w:t xml:space="preserve"> для проживания: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344FEF" w:rsidRDefault="00344FEF" w:rsidP="00344FEF">
      <w:pPr>
        <w:tabs>
          <w:tab w:val="center" w:pos="5387"/>
          <w:tab w:val="left" w:pos="7371"/>
        </w:tabs>
        <w:suppressAutoHyphens w:val="0"/>
        <w:autoSpaceDE w:val="0"/>
        <w:autoSpaceDN w:val="0"/>
        <w:spacing w:after="0" w:line="312" w:lineRule="auto"/>
        <w:ind w:firstLine="567"/>
        <w:jc w:val="left"/>
        <w:rPr>
          <w:u w:val="single"/>
          <w:lang w:eastAsia="ru-RU"/>
        </w:rPr>
      </w:pPr>
      <w:r w:rsidRPr="00344FEF">
        <w:rPr>
          <w:lang w:eastAsia="ru-RU"/>
        </w:rPr>
        <w:t xml:space="preserve">18. Строительный объем  </w:t>
      </w:r>
      <w:r w:rsidR="0023239F" w:rsidRPr="0023239F">
        <w:rPr>
          <w:lang w:eastAsia="ru-RU"/>
        </w:rPr>
        <w:t xml:space="preserve">538 </w:t>
      </w:r>
      <w:r w:rsidRPr="0023239F">
        <w:rPr>
          <w:lang w:eastAsia="ru-RU"/>
        </w:rPr>
        <w:t>куб.м.</w:t>
      </w:r>
    </w:p>
    <w:p w:rsidR="00344FEF" w:rsidRPr="00344FEF" w:rsidRDefault="00344FEF" w:rsidP="00344FEF">
      <w:pPr>
        <w:tabs>
          <w:tab w:val="center" w:pos="5387"/>
          <w:tab w:val="left" w:pos="7371"/>
        </w:tabs>
        <w:suppressAutoHyphens w:val="0"/>
        <w:autoSpaceDE w:val="0"/>
        <w:autoSpaceDN w:val="0"/>
        <w:spacing w:after="0" w:line="312" w:lineRule="auto"/>
        <w:ind w:firstLine="567"/>
        <w:jc w:val="left"/>
        <w:rPr>
          <w:lang w:eastAsia="ru-RU"/>
        </w:rPr>
      </w:pPr>
      <w:r w:rsidRPr="00344FEF">
        <w:rPr>
          <w:lang w:eastAsia="ru-RU"/>
        </w:rPr>
        <w:t>19. Площадь:</w:t>
      </w:r>
    </w:p>
    <w:p w:rsidR="00344FEF" w:rsidRPr="00344FEF" w:rsidRDefault="00344FEF" w:rsidP="0023239F">
      <w:pPr>
        <w:tabs>
          <w:tab w:val="center" w:pos="2835"/>
          <w:tab w:val="left" w:pos="4678"/>
        </w:tabs>
        <w:suppressAutoHyphens w:val="0"/>
        <w:autoSpaceDE w:val="0"/>
        <w:autoSpaceDN w:val="0"/>
        <w:spacing w:after="0"/>
        <w:ind w:firstLine="567"/>
        <w:rPr>
          <w:sz w:val="2"/>
          <w:szCs w:val="2"/>
          <w:lang w:eastAsia="ru-RU"/>
        </w:rPr>
      </w:pPr>
      <w:r w:rsidRPr="00344FEF">
        <w:rPr>
          <w:lang w:eastAsia="ru-RU"/>
        </w:rPr>
        <w:t xml:space="preserve">а) многоквартирного дома с лоджиями, балконами, шкафами, коридорами и лестничными клетками  </w:t>
      </w:r>
      <w:r w:rsidRPr="00344FEF">
        <w:rPr>
          <w:lang w:eastAsia="ru-RU"/>
        </w:rPr>
        <w:tab/>
      </w:r>
      <w:r w:rsidR="0023239F">
        <w:rPr>
          <w:lang w:eastAsia="ru-RU"/>
        </w:rPr>
        <w:t xml:space="preserve">152,8 </w:t>
      </w:r>
      <w:r w:rsidRPr="00344FEF">
        <w:rPr>
          <w:lang w:eastAsia="ru-RU"/>
        </w:rPr>
        <w:t>кв. м</w:t>
      </w:r>
    </w:p>
    <w:p w:rsidR="00344FEF" w:rsidRPr="00344FEF" w:rsidRDefault="00344FEF" w:rsidP="0023239F">
      <w:pPr>
        <w:tabs>
          <w:tab w:val="center" w:pos="7598"/>
          <w:tab w:val="right" w:pos="10206"/>
        </w:tabs>
        <w:suppressAutoHyphens w:val="0"/>
        <w:autoSpaceDE w:val="0"/>
        <w:autoSpaceDN w:val="0"/>
        <w:spacing w:after="0"/>
        <w:ind w:firstLine="567"/>
        <w:jc w:val="left"/>
        <w:rPr>
          <w:sz w:val="2"/>
          <w:szCs w:val="2"/>
          <w:lang w:eastAsia="ru-RU"/>
        </w:rPr>
      </w:pPr>
      <w:r w:rsidRPr="00344FEF">
        <w:rPr>
          <w:lang w:eastAsia="ru-RU"/>
        </w:rPr>
        <w:t>б) жилых помещений (общая площадь квартир)</w:t>
      </w:r>
      <w:r w:rsidR="0023239F">
        <w:rPr>
          <w:lang w:eastAsia="ru-RU"/>
        </w:rPr>
        <w:t xml:space="preserve"> 152,8 </w:t>
      </w:r>
      <w:r w:rsidRPr="00344FEF">
        <w:rPr>
          <w:lang w:eastAsia="ru-RU"/>
        </w:rPr>
        <w:t>кв. м</w:t>
      </w:r>
    </w:p>
    <w:p w:rsidR="00344FEF" w:rsidRPr="00344FEF" w:rsidRDefault="00344FEF" w:rsidP="0023239F">
      <w:pPr>
        <w:tabs>
          <w:tab w:val="center" w:pos="6096"/>
          <w:tab w:val="left" w:pos="8080"/>
        </w:tabs>
        <w:suppressAutoHyphens w:val="0"/>
        <w:autoSpaceDE w:val="0"/>
        <w:autoSpaceDN w:val="0"/>
        <w:spacing w:after="0"/>
        <w:ind w:firstLine="567"/>
        <w:rPr>
          <w:sz w:val="2"/>
          <w:szCs w:val="2"/>
          <w:lang w:eastAsia="ru-RU"/>
        </w:rPr>
      </w:pPr>
      <w:r w:rsidRPr="00344FEF">
        <w:rPr>
          <w:lang w:eastAsia="ru-RU"/>
        </w:rPr>
        <w:t>в) нежилых помещений (общая площадь нежилых помещений, не входящих в состав общего имущества в многоквартирном доме)  кв. м</w:t>
      </w:r>
    </w:p>
    <w:p w:rsidR="00344FEF" w:rsidRPr="00344FEF" w:rsidRDefault="00344FEF" w:rsidP="0023239F">
      <w:pPr>
        <w:tabs>
          <w:tab w:val="center" w:pos="6804"/>
          <w:tab w:val="left" w:pos="8931"/>
        </w:tabs>
        <w:suppressAutoHyphens w:val="0"/>
        <w:autoSpaceDE w:val="0"/>
        <w:autoSpaceDN w:val="0"/>
        <w:spacing w:after="0"/>
        <w:ind w:firstLine="567"/>
        <w:rPr>
          <w:sz w:val="2"/>
          <w:szCs w:val="2"/>
          <w:lang w:eastAsia="ru-RU"/>
        </w:rPr>
      </w:pPr>
      <w:r w:rsidRPr="00344FEF">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344FEF">
        <w:rPr>
          <w:lang w:eastAsia="ru-RU"/>
        </w:rPr>
        <w:tab/>
        <w:t>кв. м</w:t>
      </w:r>
    </w:p>
    <w:p w:rsidR="00344FEF" w:rsidRPr="00344FEF" w:rsidRDefault="00344FEF" w:rsidP="0023239F">
      <w:pPr>
        <w:tabs>
          <w:tab w:val="center" w:pos="5245"/>
          <w:tab w:val="left" w:pos="7088"/>
        </w:tabs>
        <w:suppressAutoHyphens w:val="0"/>
        <w:autoSpaceDE w:val="0"/>
        <w:autoSpaceDN w:val="0"/>
        <w:spacing w:after="0"/>
        <w:ind w:firstLine="567"/>
        <w:jc w:val="left"/>
        <w:rPr>
          <w:sz w:val="2"/>
          <w:szCs w:val="2"/>
          <w:lang w:eastAsia="ru-RU"/>
        </w:rPr>
      </w:pPr>
      <w:r w:rsidRPr="00344FEF">
        <w:rPr>
          <w:lang w:eastAsia="ru-RU"/>
        </w:rPr>
        <w:t>20. Количество лестниц  шт.</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21. Уборочная площадь лестниц (включая межквартирные лестничные площадки)</w:t>
      </w:r>
      <w:r w:rsidRPr="00344FEF">
        <w:rPr>
          <w:lang w:eastAsia="ru-RU"/>
        </w:rPr>
        <w:tab/>
        <w:t>кв. м</w:t>
      </w:r>
    </w:p>
    <w:p w:rsidR="00344FEF" w:rsidRPr="00344FEF" w:rsidRDefault="00344FEF" w:rsidP="0023239F">
      <w:pPr>
        <w:tabs>
          <w:tab w:val="center" w:pos="7230"/>
          <w:tab w:val="left" w:pos="9356"/>
        </w:tabs>
        <w:suppressAutoHyphens w:val="0"/>
        <w:autoSpaceDE w:val="0"/>
        <w:autoSpaceDN w:val="0"/>
        <w:spacing w:after="0"/>
        <w:ind w:firstLine="567"/>
        <w:jc w:val="left"/>
        <w:rPr>
          <w:sz w:val="2"/>
          <w:szCs w:val="2"/>
          <w:lang w:eastAsia="ru-RU"/>
        </w:rPr>
      </w:pPr>
      <w:r w:rsidRPr="00344FEF">
        <w:rPr>
          <w:lang w:eastAsia="ru-RU"/>
        </w:rPr>
        <w:t>22. Уборочная площадь общих коридоров  кв. м</w:t>
      </w:r>
    </w:p>
    <w:p w:rsidR="00344FEF" w:rsidRPr="00344FEF" w:rsidRDefault="00344FEF" w:rsidP="0023239F">
      <w:pPr>
        <w:tabs>
          <w:tab w:val="center" w:pos="6379"/>
          <w:tab w:val="left" w:pos="8505"/>
        </w:tabs>
        <w:suppressAutoHyphens w:val="0"/>
        <w:autoSpaceDE w:val="0"/>
        <w:autoSpaceDN w:val="0"/>
        <w:spacing w:after="0"/>
        <w:ind w:firstLine="567"/>
        <w:rPr>
          <w:sz w:val="2"/>
          <w:szCs w:val="2"/>
          <w:lang w:eastAsia="ru-RU"/>
        </w:rPr>
      </w:pPr>
      <w:r w:rsidRPr="00344FEF">
        <w:rPr>
          <w:lang w:eastAsia="ru-RU"/>
        </w:rPr>
        <w:t>23. Уборочная площадь других помещений общего пользования (включая технические этажи, чердаки, технические подвалы) кв. м</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24. Площадь земельного участка, входящего в состав общего имущества многоквартирного дома  - кв</w:t>
      </w:r>
      <w:proofErr w:type="gramStart"/>
      <w:r w:rsidRPr="00344FEF">
        <w:rPr>
          <w:lang w:eastAsia="ru-RU"/>
        </w:rPr>
        <w:t>.м</w:t>
      </w:r>
      <w:proofErr w:type="gramEnd"/>
      <w:r w:rsidRPr="00344FEF">
        <w:rPr>
          <w:lang w:eastAsia="ru-RU"/>
        </w:rPr>
        <w:t>, кадастровая стоимость - руб.</w:t>
      </w:r>
    </w:p>
    <w:p w:rsidR="00344FEF" w:rsidRPr="00344FEF" w:rsidRDefault="00344FEF" w:rsidP="00344FEF">
      <w:pPr>
        <w:suppressAutoHyphens w:val="0"/>
        <w:autoSpaceDE w:val="0"/>
        <w:autoSpaceDN w:val="0"/>
        <w:spacing w:after="0"/>
        <w:ind w:right="-143" w:firstLine="567"/>
        <w:jc w:val="left"/>
        <w:rPr>
          <w:sz w:val="20"/>
          <w:szCs w:val="20"/>
          <w:lang w:eastAsia="ru-RU"/>
        </w:rPr>
      </w:pPr>
      <w:r w:rsidRPr="00344FEF">
        <w:rPr>
          <w:lang w:eastAsia="ru-RU"/>
        </w:rPr>
        <w:t xml:space="preserve">25. Кадастровый номер земельного участка (при его наличии)  </w:t>
      </w:r>
      <w:r w:rsidRPr="00344FEF">
        <w:rPr>
          <w:u w:val="single"/>
          <w:lang w:eastAsia="ru-RU"/>
        </w:rPr>
        <w:t>-</w:t>
      </w:r>
    </w:p>
    <w:p w:rsidR="00344FEF" w:rsidRPr="00344FEF" w:rsidRDefault="00344FEF" w:rsidP="00344FEF">
      <w:pPr>
        <w:suppressAutoHyphens w:val="0"/>
        <w:autoSpaceDE w:val="0"/>
        <w:autoSpaceDN w:val="0"/>
        <w:spacing w:before="360" w:after="240"/>
        <w:jc w:val="center"/>
        <w:rPr>
          <w:lang w:eastAsia="ru-RU"/>
        </w:rPr>
      </w:pPr>
      <w:r w:rsidRPr="00344FEF">
        <w:rPr>
          <w:lang w:val="en-US" w:eastAsia="ru-RU"/>
        </w:rPr>
        <w:t>II</w:t>
      </w:r>
      <w:r w:rsidRPr="00344FEF">
        <w:rPr>
          <w:lang w:eastAsia="ru-RU"/>
        </w:rPr>
        <w:t>. Техническое состояние многоквартирного дома, включая пристройки</w:t>
      </w:r>
    </w:p>
    <w:tbl>
      <w:tblPr>
        <w:tblW w:w="10093" w:type="dxa"/>
        <w:tblLayout w:type="fixed"/>
        <w:tblCellMar>
          <w:left w:w="28" w:type="dxa"/>
          <w:right w:w="28" w:type="dxa"/>
        </w:tblCellMar>
        <w:tblLook w:val="0000" w:firstRow="0" w:lastRow="0" w:firstColumn="0" w:lastColumn="0" w:noHBand="0" w:noVBand="0"/>
      </w:tblPr>
      <w:tblGrid>
        <w:gridCol w:w="3856"/>
        <w:gridCol w:w="2835"/>
        <w:gridCol w:w="3402"/>
      </w:tblGrid>
      <w:tr w:rsidR="00344FEF" w:rsidRPr="00344FEF" w:rsidTr="00A15549">
        <w:tc>
          <w:tcPr>
            <w:tcW w:w="3856"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Наимено</w:t>
            </w:r>
            <w:r w:rsidRPr="00344FEF">
              <w:rPr>
                <w:lang w:eastAsia="ru-RU"/>
              </w:rPr>
              <w:softHyphen/>
              <w:t>вание конструк</w:t>
            </w:r>
            <w:r w:rsidRPr="00344FEF">
              <w:rPr>
                <w:lang w:eastAsia="ru-RU"/>
              </w:rPr>
              <w:softHyphen/>
              <w:t>тивных элементов</w:t>
            </w:r>
          </w:p>
        </w:tc>
        <w:tc>
          <w:tcPr>
            <w:tcW w:w="2835"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Описание элементов (материал, конструкция или система, отделка и прочее)</w:t>
            </w:r>
          </w:p>
        </w:tc>
        <w:tc>
          <w:tcPr>
            <w:tcW w:w="3402"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Техническое состояние элементов общего имущества многоквартирного дома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 Фундамент</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23239F" w:rsidP="00344FEF">
            <w:pPr>
              <w:suppressAutoHyphens w:val="0"/>
              <w:autoSpaceDE w:val="0"/>
              <w:autoSpaceDN w:val="0"/>
              <w:spacing w:after="0"/>
              <w:ind w:left="57"/>
              <w:jc w:val="left"/>
              <w:rPr>
                <w:lang w:eastAsia="ru-RU"/>
              </w:rPr>
            </w:pPr>
            <w:r>
              <w:rPr>
                <w:lang w:eastAsia="ru-RU"/>
              </w:rPr>
              <w:t>Бутовый</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отколы, осадка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2. Наружные и внутренние капитальные стены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Бревенчатые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щели, гниль нижних венцов, искривления горизонтальных линий фасада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3. Перегородки</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перекосы</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4. Перекрытия</w:t>
            </w:r>
          </w:p>
        </w:tc>
        <w:tc>
          <w:tcPr>
            <w:tcW w:w="2835" w:type="dxa"/>
            <w:vMerge w:val="restart"/>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Деревянные отепленные</w:t>
            </w:r>
          </w:p>
        </w:tc>
        <w:tc>
          <w:tcPr>
            <w:tcW w:w="3402" w:type="dxa"/>
            <w:vMerge w:val="restart"/>
            <w:tcBorders>
              <w:top w:val="nil"/>
              <w:bottom w:val="nil"/>
            </w:tcBorders>
          </w:tcPr>
          <w:p w:rsidR="00344FEF" w:rsidRPr="0023239F" w:rsidRDefault="0023239F" w:rsidP="00344FEF">
            <w:pPr>
              <w:suppressAutoHyphens w:val="0"/>
              <w:autoSpaceDE w:val="0"/>
              <w:autoSpaceDN w:val="0"/>
              <w:spacing w:after="0"/>
              <w:jc w:val="left"/>
              <w:rPr>
                <w:lang w:eastAsia="ru-RU"/>
              </w:rPr>
            </w:pPr>
            <w:r w:rsidRPr="0023239F">
              <w:rPr>
                <w:lang w:eastAsia="ru-RU"/>
              </w:rPr>
              <w:t>Провесы, трещины, щели, гниль в местах сопряжений</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чердачные</w:t>
            </w:r>
          </w:p>
        </w:tc>
        <w:tc>
          <w:tcPr>
            <w:tcW w:w="2835" w:type="dxa"/>
            <w:vMerge/>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междуэтажные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подвальные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(другое)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5. Крыша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Шифер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отколы, протечки</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6. Полы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 xml:space="preserve">Осадка, трещины. Щели, </w:t>
            </w:r>
            <w:r w:rsidRPr="0023239F">
              <w:rPr>
                <w:lang w:eastAsia="ru-RU"/>
              </w:rPr>
              <w:lastRenderedPageBreak/>
              <w:t>стертости в ходовых местах</w:t>
            </w: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lastRenderedPageBreak/>
              <w:t>7. Проемы</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Двойные створные</w:t>
            </w:r>
          </w:p>
        </w:tc>
        <w:tc>
          <w:tcPr>
            <w:tcW w:w="3402" w:type="dxa"/>
            <w:vMerge w:val="restart"/>
            <w:tcBorders>
              <w:top w:val="single" w:sz="4" w:space="0" w:color="auto"/>
              <w:left w:val="nil"/>
              <w:bottom w:val="nil"/>
              <w:right w:val="single" w:sz="4" w:space="0" w:color="auto"/>
            </w:tcBorders>
          </w:tcPr>
          <w:p w:rsidR="00344FEF" w:rsidRDefault="00344FEF" w:rsidP="00344FEF">
            <w:pPr>
              <w:suppressAutoHyphens w:val="0"/>
              <w:autoSpaceDE w:val="0"/>
              <w:autoSpaceDN w:val="0"/>
              <w:spacing w:after="0"/>
              <w:jc w:val="left"/>
              <w:rPr>
                <w:sz w:val="20"/>
                <w:szCs w:val="20"/>
                <w:lang w:eastAsia="ru-RU"/>
              </w:rPr>
            </w:pPr>
          </w:p>
          <w:p w:rsidR="000E4F62" w:rsidRPr="000E4F62" w:rsidRDefault="000E4F62" w:rsidP="00344FEF">
            <w:pPr>
              <w:suppressAutoHyphens w:val="0"/>
              <w:autoSpaceDE w:val="0"/>
              <w:autoSpaceDN w:val="0"/>
              <w:spacing w:after="0"/>
              <w:jc w:val="left"/>
              <w:rPr>
                <w:lang w:eastAsia="ru-RU"/>
              </w:rPr>
            </w:pPr>
            <w:r w:rsidRPr="000E4F62">
              <w:rPr>
                <w:lang w:eastAsia="ru-RU"/>
              </w:rPr>
              <w:t>Сквозные трещины, щели, гниль подоконной доски</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окна</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двери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Филенчатые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 xml:space="preserve">Осадка проемов, трещины, полотна стерты </w:t>
            </w: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8. Отделка</w:t>
            </w:r>
          </w:p>
        </w:tc>
        <w:tc>
          <w:tcPr>
            <w:tcW w:w="2835" w:type="dxa"/>
            <w:vMerge w:val="restart"/>
            <w:tcBorders>
              <w:top w:val="single" w:sz="4" w:space="0" w:color="auto"/>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r>
              <w:rPr>
                <w:lang w:eastAsia="ru-RU"/>
              </w:rPr>
              <w:t>Оклеено, окрашено</w:t>
            </w:r>
          </w:p>
        </w:tc>
        <w:tc>
          <w:tcPr>
            <w:tcW w:w="3402" w:type="dxa"/>
            <w:vMerge w:val="restart"/>
            <w:tcBorders>
              <w:top w:val="single" w:sz="4" w:space="0" w:color="auto"/>
              <w:left w:val="nil"/>
              <w:bottom w:val="nil"/>
              <w:right w:val="single" w:sz="4" w:space="0" w:color="auto"/>
            </w:tcBorders>
            <w:vAlign w:val="bottom"/>
          </w:tcPr>
          <w:p w:rsidR="00344FEF" w:rsidRPr="000E4F62" w:rsidRDefault="000E4F62" w:rsidP="00344FEF">
            <w:pPr>
              <w:suppressAutoHyphens w:val="0"/>
              <w:autoSpaceDE w:val="0"/>
              <w:autoSpaceDN w:val="0"/>
              <w:spacing w:after="0"/>
              <w:ind w:left="57"/>
              <w:rPr>
                <w:lang w:eastAsia="ru-RU"/>
              </w:rPr>
            </w:pPr>
            <w:r>
              <w:rPr>
                <w:lang w:eastAsia="ru-RU"/>
              </w:rPr>
              <w:t>Потускнение окрасочного слоя, выгорание рисунка обоев</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внутренняя</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наружная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Стены обшиты</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9. Механическое, электрическое, санитарно-техническое и иное оборудование</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ванны напольные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электроплиты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телефонные сети и оборудование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сети проводного радиовещания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сигнализация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мусоропровод</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лифт</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вентиляция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10. Внутридомовые инженерные коммуникации и оборудование для предоставления коммунальных услуг</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Открытая проводка 220</w:t>
            </w:r>
            <w:proofErr w:type="gramStart"/>
            <w:r w:rsidRPr="00344FEF">
              <w:rPr>
                <w:lang w:eastAsia="ru-RU"/>
              </w:rPr>
              <w:t xml:space="preserve"> В</w:t>
            </w:r>
            <w:proofErr w:type="gramEnd"/>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right="86"/>
              <w:rPr>
                <w:lang w:eastAsia="ru-RU"/>
              </w:rPr>
            </w:pPr>
          </w:p>
          <w:p w:rsidR="00344FEF" w:rsidRPr="00344FEF" w:rsidRDefault="000E4F62" w:rsidP="00344FEF">
            <w:pPr>
              <w:suppressAutoHyphens w:val="0"/>
              <w:autoSpaceDE w:val="0"/>
              <w:autoSpaceDN w:val="0"/>
              <w:spacing w:after="0"/>
              <w:ind w:right="86"/>
              <w:rPr>
                <w:lang w:eastAsia="ru-RU"/>
              </w:rPr>
            </w:pPr>
            <w:r>
              <w:rPr>
                <w:sz w:val="22"/>
                <w:szCs w:val="22"/>
                <w:lang w:eastAsia="ru-RU"/>
              </w:rPr>
              <w:t xml:space="preserve">Потеря эластичности изоляции проводки </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электроснабжение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холодное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горячее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водоотведение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газоснабжение</w:t>
            </w:r>
          </w:p>
        </w:tc>
        <w:tc>
          <w:tcPr>
            <w:tcW w:w="2835"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proofErr w:type="spellStart"/>
            <w:r>
              <w:rPr>
                <w:lang w:eastAsia="ru-RU"/>
              </w:rPr>
              <w:t>балонное</w:t>
            </w:r>
            <w:proofErr w:type="spellEnd"/>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ржавчина труб</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внешних котельных)</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домовой котельной) печи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Печное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приборы расшатаны</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калориферы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АГВ</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11. Крыльца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Деревянное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осадка, стертости ступеней</w:t>
            </w:r>
          </w:p>
        </w:tc>
      </w:tr>
    </w:tbl>
    <w:p w:rsidR="00344FEF" w:rsidRPr="00344FEF" w:rsidRDefault="00344FEF" w:rsidP="00344FEF">
      <w:pPr>
        <w:suppressAutoHyphens w:val="0"/>
        <w:autoSpaceDE w:val="0"/>
        <w:autoSpaceDN w:val="0"/>
        <w:spacing w:before="120" w:after="0"/>
        <w:jc w:val="center"/>
        <w:rPr>
          <w:lang w:eastAsia="ru-RU"/>
        </w:rPr>
      </w:pPr>
    </w:p>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Default="00960DA8" w:rsidP="00960DA8">
      <w:pPr>
        <w:suppressAutoHyphens w:val="0"/>
        <w:spacing w:after="0"/>
        <w:jc w:val="left"/>
        <w:rPr>
          <w:rFonts w:cs="Arial"/>
          <w:lang w:eastAsia="ru-RU"/>
        </w:rPr>
      </w:pPr>
      <w:r>
        <w:rPr>
          <w:rFonts w:cs="Arial"/>
          <w:lang w:eastAsia="ru-RU"/>
        </w:rPr>
        <w:br w:type="page"/>
      </w:r>
    </w:p>
    <w:p w:rsidR="00301447" w:rsidRPr="00301447" w:rsidRDefault="00301447" w:rsidP="007B525E">
      <w:pPr>
        <w:suppressAutoHyphens w:val="0"/>
        <w:spacing w:before="400" w:after="0"/>
        <w:jc w:val="left"/>
        <w:rPr>
          <w:rFonts w:cs="Arial"/>
          <w:lang w:val="en-US" w:eastAsia="ru-RU"/>
        </w:rPr>
      </w:pPr>
    </w:p>
    <w:p w:rsidR="00772308" w:rsidRDefault="00772308" w:rsidP="00772308">
      <w:pPr>
        <w:suppressAutoHyphens w:val="0"/>
        <w:spacing w:after="0"/>
        <w:ind w:left="6096"/>
        <w:jc w:val="center"/>
        <w:rPr>
          <w:b/>
          <w:sz w:val="22"/>
          <w:szCs w:val="22"/>
        </w:rPr>
      </w:pPr>
      <w:r>
        <w:rPr>
          <w:b/>
          <w:sz w:val="22"/>
          <w:szCs w:val="22"/>
        </w:rPr>
        <w:t>Приложение № 3</w:t>
      </w:r>
    </w:p>
    <w:p w:rsidR="00772308" w:rsidRDefault="00772308" w:rsidP="00772308">
      <w:pPr>
        <w:autoSpaceDE w:val="0"/>
        <w:spacing w:after="0"/>
        <w:ind w:left="5670"/>
        <w:contextualSpacing/>
        <w:jc w:val="center"/>
        <w:rPr>
          <w:b/>
          <w:bCs/>
          <w:sz w:val="22"/>
          <w:szCs w:val="22"/>
          <w:lang w:eastAsia="ru-RU"/>
        </w:rPr>
      </w:pPr>
      <w:r>
        <w:rPr>
          <w:b/>
          <w:sz w:val="22"/>
          <w:szCs w:val="22"/>
        </w:rPr>
        <w:t>к конкурсной документации</w:t>
      </w:r>
    </w:p>
    <w:p w:rsidR="00772308" w:rsidRDefault="00772308" w:rsidP="00772308">
      <w:pPr>
        <w:autoSpaceDE w:val="0"/>
        <w:spacing w:after="0"/>
        <w:ind w:left="5670"/>
        <w:contextualSpacing/>
        <w:jc w:val="center"/>
        <w:rPr>
          <w:b/>
          <w:bCs/>
          <w:sz w:val="22"/>
          <w:szCs w:val="22"/>
          <w:lang w:eastAsia="ru-RU"/>
        </w:rPr>
      </w:pPr>
      <w:r>
        <w:rPr>
          <w:b/>
          <w:bCs/>
          <w:sz w:val="22"/>
          <w:szCs w:val="22"/>
          <w:lang w:eastAsia="ru-RU"/>
        </w:rPr>
        <w:tab/>
      </w:r>
    </w:p>
    <w:p w:rsidR="00772308" w:rsidRDefault="00772308" w:rsidP="00772308">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1D1C" w:rsidRPr="00ED6F8A" w:rsidRDefault="00772308"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Default="00772308" w:rsidP="00D01D1C">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5)</w:t>
      </w:r>
    </w:p>
    <w:p w:rsidR="00772308" w:rsidRDefault="00772308" w:rsidP="0077230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Pr="00772308" w:rsidRDefault="00772308" w:rsidP="00772308">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772308" w:rsidRPr="00772308" w:rsidRDefault="00772308" w:rsidP="00772308">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772308" w:rsidRPr="00772308" w:rsidRDefault="00772308" w:rsidP="00772308">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772308" w:rsidRPr="00772308" w:rsidRDefault="00772308" w:rsidP="00772308">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72308">
        <w:rPr>
          <w:rFonts w:cs="Arial"/>
          <w:u w:val="single"/>
          <w:lang w:eastAsia="ru-RU"/>
        </w:rPr>
        <w:t xml:space="preserve"> дер</w:t>
      </w:r>
      <w:proofErr w:type="gramStart"/>
      <w:r w:rsidRPr="00772308">
        <w:rPr>
          <w:rFonts w:cs="Arial"/>
          <w:u w:val="single"/>
          <w:lang w:eastAsia="ru-RU"/>
        </w:rPr>
        <w:t>.Б</w:t>
      </w:r>
      <w:proofErr w:type="gramEnd"/>
      <w:r w:rsidRPr="00772308">
        <w:rPr>
          <w:rFonts w:cs="Arial"/>
          <w:u w:val="single"/>
          <w:lang w:eastAsia="ru-RU"/>
        </w:rPr>
        <w:t>орки,  ул. Центральная, д.4А</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29:07:141901:164</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3. Серия, тип постройки  Двухэтажный брусчатый 8-ми квартирный жилой дом</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4. Год постройки  1988</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5. Степень износа по данным государственного технического учета  37%</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lastRenderedPageBreak/>
        <w:t xml:space="preserve">8. Реквизиты правового акта о признании многоквартирного дома аварийным и подлежащим сносу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9. Количество этажей  2</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13. Наличие мезонина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14. Количество квартир  8</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18. Строительный объем  куб. м</w:t>
      </w:r>
    </w:p>
    <w:p w:rsidR="00772308" w:rsidRP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772308" w:rsidRPr="00772308" w:rsidRDefault="00772308" w:rsidP="00772308">
      <w:pPr>
        <w:tabs>
          <w:tab w:val="center" w:pos="2835"/>
          <w:tab w:val="left" w:pos="4678"/>
        </w:tabs>
        <w:suppressAutoHyphens w:val="0"/>
        <w:spacing w:after="0"/>
        <w:ind w:firstLine="567"/>
        <w:rPr>
          <w:rFonts w:cs="Arial"/>
          <w:sz w:val="2"/>
          <w:szCs w:val="2"/>
          <w:lang w:eastAsia="ru-RU"/>
        </w:rPr>
      </w:pPr>
      <w:r w:rsidRPr="00772308">
        <w:rPr>
          <w:rFonts w:cs="Arial"/>
          <w:lang w:eastAsia="ru-RU"/>
        </w:rPr>
        <w:t>а) многоквартирного дома с лоджиями, балконами, шкафами, коридорами и лестничными клетками  543,2кв. м</w:t>
      </w:r>
    </w:p>
    <w:p w:rsidR="00772308" w:rsidRPr="00772308" w:rsidRDefault="00772308" w:rsidP="00772308">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б) жилых помещений (общая площадь квартир)  486,6</w:t>
      </w:r>
      <w:r>
        <w:rPr>
          <w:rFonts w:cs="Arial"/>
          <w:lang w:eastAsia="ru-RU"/>
        </w:rPr>
        <w:t xml:space="preserve"> </w:t>
      </w:r>
      <w:r w:rsidRPr="00772308">
        <w:rPr>
          <w:rFonts w:cs="Arial"/>
          <w:lang w:eastAsia="ru-RU"/>
        </w:rPr>
        <w:t>кв. м</w:t>
      </w:r>
    </w:p>
    <w:p w:rsidR="00772308" w:rsidRPr="00772308" w:rsidRDefault="00772308" w:rsidP="00772308">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72308" w:rsidRPr="00772308" w:rsidRDefault="00772308" w:rsidP="00772308">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72308" w:rsidRPr="00772308" w:rsidRDefault="00772308" w:rsidP="00772308">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772308" w:rsidRPr="00772308" w:rsidRDefault="00772308" w:rsidP="00772308">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772308" w:rsidRPr="00772308" w:rsidRDefault="00772308" w:rsidP="00772308">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772308" w:rsidRPr="00772308" w:rsidRDefault="00772308" w:rsidP="00772308">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72308" w:rsidRPr="00772308" w:rsidTr="00960DA8">
        <w:tc>
          <w:tcPr>
            <w:tcW w:w="3685"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Цементированный</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крошение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бруса, расслоение древесины, почернение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 дощатые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Удовлетворительное</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Просадка, трещины балок</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roofErr w:type="gramStart"/>
            <w:r w:rsidRPr="00772308">
              <w:rPr>
                <w:rFonts w:cs="Arial"/>
                <w:lang w:eastAsia="ru-RU"/>
              </w:rPr>
              <w:t>Шиферная</w:t>
            </w:r>
            <w:proofErr w:type="gramEnd"/>
            <w:r w:rsidRPr="00772308">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стропил и настила, повреждение кровли, трещины шифера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Дощатые, ДВП, линолеумовые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C57DF4">
            <w:pPr>
              <w:suppressAutoHyphens w:val="0"/>
              <w:spacing w:after="0"/>
              <w:jc w:val="left"/>
              <w:rPr>
                <w:rFonts w:cs="Arial"/>
                <w:szCs w:val="20"/>
                <w:lang w:eastAsia="ru-RU"/>
              </w:rPr>
            </w:pPr>
            <w:r>
              <w:rPr>
                <w:rFonts w:cs="Arial"/>
                <w:lang w:eastAsia="ru-RU"/>
              </w:rPr>
              <w:t xml:space="preserve">Просадка, местами провисание досок, </w:t>
            </w:r>
            <w:proofErr w:type="spellStart"/>
            <w:r>
              <w:rPr>
                <w:rFonts w:cs="Arial"/>
                <w:lang w:eastAsia="ru-RU"/>
              </w:rPr>
              <w:t>сношенность</w:t>
            </w:r>
            <w:proofErr w:type="spellEnd"/>
            <w:r>
              <w:rPr>
                <w:rFonts w:cs="Arial"/>
                <w:lang w:eastAsia="ru-RU"/>
              </w:rPr>
              <w:t>, стертость окраски</w:t>
            </w:r>
            <w:r w:rsidR="00772308" w:rsidRPr="00772308">
              <w:rPr>
                <w:rFonts w:cs="Arial"/>
                <w:lang w:eastAsia="ru-RU"/>
              </w:rPr>
              <w:t xml:space="preserve"> </w:t>
            </w: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C57DF4" w:rsidRDefault="00C57DF4" w:rsidP="00772308">
            <w:pPr>
              <w:suppressAutoHyphens w:val="0"/>
              <w:spacing w:after="0"/>
              <w:ind w:left="57"/>
              <w:jc w:val="left"/>
              <w:rPr>
                <w:rFonts w:cs="Arial"/>
                <w:lang w:eastAsia="ru-RU"/>
              </w:rPr>
            </w:pPr>
          </w:p>
          <w:p w:rsidR="00772308" w:rsidRPr="00772308" w:rsidRDefault="00772308" w:rsidP="00772308">
            <w:pPr>
              <w:suppressAutoHyphens w:val="0"/>
              <w:spacing w:after="0"/>
              <w:ind w:left="57"/>
              <w:jc w:val="left"/>
              <w:rPr>
                <w:rFonts w:cs="Arial"/>
                <w:lang w:eastAsia="ru-RU"/>
              </w:rPr>
            </w:pPr>
            <w:r w:rsidRPr="00772308">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tcPr>
          <w:p w:rsidR="00C57DF4" w:rsidRDefault="00C57DF4" w:rsidP="00772308">
            <w:pPr>
              <w:suppressAutoHyphens w:val="0"/>
              <w:spacing w:after="0"/>
              <w:jc w:val="left"/>
              <w:rPr>
                <w:rFonts w:cs="Arial"/>
                <w:lang w:eastAsia="ru-RU"/>
              </w:rPr>
            </w:pPr>
          </w:p>
          <w:p w:rsidR="00772308" w:rsidRPr="00772308" w:rsidRDefault="00C57DF4" w:rsidP="00772308">
            <w:pPr>
              <w:suppressAutoHyphens w:val="0"/>
              <w:spacing w:after="0"/>
              <w:jc w:val="left"/>
              <w:rPr>
                <w:rFonts w:cs="Arial"/>
                <w:szCs w:val="20"/>
                <w:lang w:eastAsia="ru-RU"/>
              </w:rPr>
            </w:pPr>
            <w:r>
              <w:rPr>
                <w:rFonts w:cs="Arial"/>
                <w:lang w:eastAsia="ru-RU"/>
              </w:rPr>
              <w:t xml:space="preserve">Трещины рам, повреждение </w:t>
            </w:r>
            <w:proofErr w:type="spellStart"/>
            <w:r>
              <w:rPr>
                <w:rFonts w:cs="Arial"/>
                <w:lang w:eastAsia="ru-RU"/>
              </w:rPr>
              <w:t>штапиков</w:t>
            </w:r>
            <w:proofErr w:type="spellEnd"/>
            <w:r>
              <w:rPr>
                <w:rFonts w:cs="Arial"/>
                <w:lang w:eastAsia="ru-RU"/>
              </w:rPr>
              <w:t>, окрасочного слоя</w:t>
            </w:r>
            <w:r w:rsidR="00772308" w:rsidRPr="00772308">
              <w:rPr>
                <w:rFonts w:cs="Arial"/>
                <w:lang w:eastAsia="ru-RU"/>
              </w:rPr>
              <w:t xml:space="preserve"> </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lastRenderedPageBreak/>
              <w:t>двери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772308" w:rsidRPr="00772308" w:rsidRDefault="00C57DF4" w:rsidP="00772308">
            <w:pPr>
              <w:suppressAutoHyphens w:val="0"/>
              <w:spacing w:after="0"/>
              <w:jc w:val="left"/>
              <w:rPr>
                <w:rFonts w:cs="Arial"/>
                <w:szCs w:val="20"/>
                <w:lang w:eastAsia="ru-RU"/>
              </w:rPr>
            </w:pPr>
            <w:proofErr w:type="spellStart"/>
            <w:r>
              <w:rPr>
                <w:rFonts w:cs="Arial"/>
                <w:lang w:eastAsia="ru-RU"/>
              </w:rPr>
              <w:t>Стертоть</w:t>
            </w:r>
            <w:proofErr w:type="spellEnd"/>
            <w:r>
              <w:rPr>
                <w:rFonts w:cs="Arial"/>
                <w:lang w:eastAsia="ru-RU"/>
              </w:rPr>
              <w:t xml:space="preserve"> порогов и дверных полотен, неплотный притвор, щели</w:t>
            </w: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Штукатурка стен с окраской, обшивка ДСП, ДВП, оклейка обоями</w:t>
            </w:r>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Удовлетворительное, повреждение окраски, трещины штукатурного слоя</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960DA8" w:rsidRPr="00772308" w:rsidTr="00960DA8">
        <w:trPr>
          <w:trHeight w:val="285"/>
        </w:trPr>
        <w:tc>
          <w:tcPr>
            <w:tcW w:w="3685" w:type="dxa"/>
            <w:tcBorders>
              <w:top w:val="nil"/>
              <w:left w:val="single" w:sz="4" w:space="0" w:color="auto"/>
              <w:right w:val="single" w:sz="4" w:space="0" w:color="auto"/>
            </w:tcBorders>
            <w:vAlign w:val="bottom"/>
          </w:tcPr>
          <w:p w:rsidR="00960DA8" w:rsidRPr="00772308" w:rsidRDefault="00960DA8" w:rsidP="00772308">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Потеря эластичности проводки</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В местную сеть</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 котельной</w:t>
            </w:r>
          </w:p>
        </w:tc>
        <w:tc>
          <w:tcPr>
            <w:tcW w:w="2977" w:type="dxa"/>
            <w:tcBorders>
              <w:top w:val="nil"/>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proofErr w:type="spellStart"/>
            <w:r>
              <w:rPr>
                <w:rFonts w:cs="Arial"/>
                <w:lang w:eastAsia="ru-RU"/>
              </w:rPr>
              <w:t>сношенность</w:t>
            </w:r>
            <w:proofErr w:type="spellEnd"/>
            <w:r>
              <w:rPr>
                <w:rFonts w:cs="Arial"/>
                <w:lang w:eastAsia="ru-RU"/>
              </w:rPr>
              <w:t xml:space="preserve"> труб</w:t>
            </w: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trHeight w:val="781"/>
        </w:trPr>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Трещины, сколы лестниц, стертость древесины, протечки балконов и навесов на крыльцах.</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72308" w:rsidRPr="00301447" w:rsidRDefault="00772308" w:rsidP="00960DA8">
      <w:pPr>
        <w:suppressAutoHyphens w:val="0"/>
        <w:spacing w:after="0"/>
        <w:jc w:val="left"/>
        <w:rPr>
          <w:rFonts w:cs="Arial"/>
          <w:szCs w:val="20"/>
          <w:lang w:eastAsia="ru-RU"/>
        </w:rPr>
      </w:pPr>
      <w:r w:rsidRPr="00C214F9">
        <w:rPr>
          <w:rFonts w:cs="Arial"/>
          <w:lang w:eastAsia="ru-RU"/>
        </w:rPr>
        <w:t>М.П.</w:t>
      </w: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7745D8" w:rsidRDefault="007745D8" w:rsidP="007745D8">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lastRenderedPageBreak/>
        <w:t>Утверждаю</w:t>
      </w:r>
    </w:p>
    <w:p w:rsidR="006F5AF2" w:rsidRPr="00ED6F8A" w:rsidRDefault="007745D8"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45D8" w:rsidRDefault="007745D8" w:rsidP="006F5AF2">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6)</w:t>
      </w:r>
    </w:p>
    <w:p w:rsidR="007745D8" w:rsidRDefault="007745D8" w:rsidP="007745D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045A6" w:rsidRPr="00772308" w:rsidRDefault="00B045A6" w:rsidP="00B045A6">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B045A6" w:rsidRPr="00772308" w:rsidRDefault="00B045A6" w:rsidP="00B045A6">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B045A6" w:rsidRPr="00772308" w:rsidRDefault="00B045A6" w:rsidP="00B045A6">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B045A6" w:rsidRPr="00772308" w:rsidRDefault="00B045A6" w:rsidP="00B045A6">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Котласский </w:t>
      </w:r>
      <w:proofErr w:type="spellStart"/>
      <w:r w:rsidR="00B53ED4">
        <w:rPr>
          <w:rFonts w:cs="Arial"/>
          <w:u w:val="single"/>
          <w:lang w:eastAsia="ru-RU"/>
        </w:rPr>
        <w:t>мун</w:t>
      </w:r>
      <w:proofErr w:type="spellEnd"/>
      <w:r w:rsidR="00B53ED4">
        <w:rPr>
          <w:rFonts w:cs="Arial"/>
          <w:u w:val="single"/>
          <w:lang w:eastAsia="ru-RU"/>
        </w:rPr>
        <w:t>. округ</w:t>
      </w:r>
      <w:r w:rsidRPr="00772308">
        <w:rPr>
          <w:rFonts w:cs="Arial"/>
          <w:u w:val="single"/>
          <w:lang w:eastAsia="ru-RU"/>
        </w:rPr>
        <w:t xml:space="preserve">, </w:t>
      </w:r>
      <w:proofErr w:type="spellStart"/>
      <w:r w:rsidRPr="00772308">
        <w:rPr>
          <w:rFonts w:cs="Arial"/>
          <w:u w:val="single"/>
          <w:lang w:eastAsia="ru-RU"/>
        </w:rPr>
        <w:t>дер</w:t>
      </w:r>
      <w:proofErr w:type="gramStart"/>
      <w:r w:rsidRPr="00772308">
        <w:rPr>
          <w:rFonts w:cs="Arial"/>
          <w:u w:val="single"/>
          <w:lang w:eastAsia="ru-RU"/>
        </w:rPr>
        <w:t>.Б</w:t>
      </w:r>
      <w:proofErr w:type="gramEnd"/>
      <w:r w:rsidRPr="00772308">
        <w:rPr>
          <w:rFonts w:cs="Arial"/>
          <w:u w:val="single"/>
          <w:lang w:eastAsia="ru-RU"/>
        </w:rPr>
        <w:t>орки</w:t>
      </w:r>
      <w:proofErr w:type="spellEnd"/>
      <w:r w:rsidRPr="00772308">
        <w:rPr>
          <w:rFonts w:cs="Arial"/>
          <w:u w:val="single"/>
          <w:lang w:eastAsia="ru-RU"/>
        </w:rPr>
        <w:t>,  ул. Центральная, д.</w:t>
      </w:r>
      <w:r>
        <w:rPr>
          <w:rFonts w:cs="Arial"/>
          <w:u w:val="single"/>
          <w:lang w:eastAsia="ru-RU"/>
        </w:rPr>
        <w:t>2</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w:t>
      </w:r>
      <w:r w:rsidR="00D163C1">
        <w:rPr>
          <w:color w:val="292C2F"/>
          <w:sz w:val="28"/>
          <w:szCs w:val="28"/>
          <w:shd w:val="clear" w:color="auto" w:fill="F8F8F8"/>
        </w:rPr>
        <w:t>0</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3. Серия, тип постройки  </w:t>
      </w:r>
      <w:r>
        <w:rPr>
          <w:rFonts w:cs="Arial"/>
          <w:lang w:eastAsia="ru-RU"/>
        </w:rPr>
        <w:t>Много</w:t>
      </w:r>
      <w:r w:rsidRPr="00772308">
        <w:rPr>
          <w:rFonts w:cs="Arial"/>
          <w:lang w:eastAsia="ru-RU"/>
        </w:rPr>
        <w:t>квартирный жилой дом</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4. Год постройки  </w:t>
      </w:r>
      <w:r>
        <w:rPr>
          <w:rFonts w:cs="Arial"/>
          <w:lang w:eastAsia="ru-RU"/>
        </w:rPr>
        <w:t>1951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5. Степень износа по данным государственного технического учета  </w:t>
      </w:r>
      <w:r>
        <w:rPr>
          <w:rFonts w:cs="Arial"/>
          <w:lang w:eastAsia="ru-RU"/>
        </w:rPr>
        <w:t xml:space="preserve">56 </w:t>
      </w:r>
      <w:r w:rsidRPr="00772308">
        <w:rPr>
          <w:rFonts w:cs="Arial"/>
          <w:lang w:eastAsia="ru-RU"/>
        </w:rPr>
        <w:t>%</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9. Количество этажей  </w:t>
      </w:r>
      <w:r>
        <w:rPr>
          <w:rFonts w:cs="Arial"/>
          <w:lang w:eastAsia="ru-RU"/>
        </w:rPr>
        <w:t>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lastRenderedPageBreak/>
        <w:t xml:space="preserve">12. Наличие мансарды </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13. Наличие мезонина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14. Количество квартир  </w:t>
      </w:r>
      <w:r>
        <w:rPr>
          <w:rFonts w:cs="Arial"/>
          <w:lang w:eastAsia="ru-RU"/>
        </w:rPr>
        <w:t>2</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B045A6"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 xml:space="preserve">18. Строительный объем </w:t>
      </w:r>
      <w:r>
        <w:rPr>
          <w:rFonts w:cs="Arial"/>
          <w:lang w:eastAsia="ru-RU"/>
        </w:rPr>
        <w:t>419</w:t>
      </w:r>
      <w:r w:rsidRPr="00772308">
        <w:rPr>
          <w:rFonts w:cs="Arial"/>
          <w:lang w:eastAsia="ru-RU"/>
        </w:rPr>
        <w:t xml:space="preserve"> куб. м</w:t>
      </w:r>
    </w:p>
    <w:p w:rsidR="00B045A6" w:rsidRPr="00772308"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B045A6" w:rsidRPr="00772308" w:rsidRDefault="00B045A6" w:rsidP="00B045A6">
      <w:pPr>
        <w:tabs>
          <w:tab w:val="center" w:pos="2835"/>
          <w:tab w:val="left" w:pos="4678"/>
        </w:tabs>
        <w:suppressAutoHyphens w:val="0"/>
        <w:spacing w:after="0"/>
        <w:ind w:firstLine="567"/>
        <w:rPr>
          <w:rFonts w:cs="Arial"/>
          <w:sz w:val="2"/>
          <w:szCs w:val="2"/>
          <w:lang w:eastAsia="ru-RU"/>
        </w:rPr>
      </w:pPr>
      <w:r w:rsidRPr="00772308">
        <w:rPr>
          <w:rFonts w:cs="Arial"/>
          <w:lang w:eastAsia="ru-RU"/>
        </w:rPr>
        <w:t xml:space="preserve">а) многоквартирного дома с лоджиями, балконами, шкафами, коридорами и лестничными клетками  </w:t>
      </w:r>
      <w:r>
        <w:rPr>
          <w:rFonts w:cs="Arial"/>
          <w:lang w:eastAsia="ru-RU"/>
        </w:rPr>
        <w:t xml:space="preserve">129,7 </w:t>
      </w:r>
      <w:r w:rsidRPr="00772308">
        <w:rPr>
          <w:rFonts w:cs="Arial"/>
          <w:lang w:eastAsia="ru-RU"/>
        </w:rPr>
        <w:t>кв. м</w:t>
      </w:r>
    </w:p>
    <w:p w:rsidR="00B045A6" w:rsidRPr="00772308" w:rsidRDefault="00B045A6" w:rsidP="00B045A6">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 xml:space="preserve">б) жилых помещений (общая площадь квартир)  </w:t>
      </w:r>
      <w:r>
        <w:rPr>
          <w:rFonts w:cs="Arial"/>
          <w:lang w:eastAsia="ru-RU"/>
        </w:rPr>
        <w:t xml:space="preserve">129,7 </w:t>
      </w:r>
      <w:r w:rsidRPr="00772308">
        <w:rPr>
          <w:rFonts w:cs="Arial"/>
          <w:lang w:eastAsia="ru-RU"/>
        </w:rPr>
        <w:t>кв. м</w:t>
      </w:r>
    </w:p>
    <w:p w:rsidR="00B045A6" w:rsidRPr="00772308" w:rsidRDefault="00B045A6" w:rsidP="00B045A6">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B045A6" w:rsidRPr="00772308" w:rsidRDefault="00B045A6" w:rsidP="00B045A6">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B045A6" w:rsidRPr="00772308" w:rsidRDefault="00B045A6" w:rsidP="00B045A6">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B045A6" w:rsidRPr="00772308" w:rsidRDefault="00B045A6" w:rsidP="00B045A6">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B045A6" w:rsidRPr="00772308" w:rsidRDefault="00B045A6" w:rsidP="00B045A6">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B045A6" w:rsidRPr="00772308" w:rsidRDefault="00B045A6" w:rsidP="00B045A6">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B045A6" w:rsidRPr="00772308" w:rsidTr="00960DA8">
        <w:tc>
          <w:tcPr>
            <w:tcW w:w="3685"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Отдельные глубокие трещины, неравномерная  осадка</w:t>
            </w:r>
          </w:p>
        </w:tc>
      </w:tr>
      <w:tr w:rsidR="00B045A6" w:rsidRPr="00772308" w:rsidTr="00960DA8">
        <w:trPr>
          <w:trHeight w:val="468"/>
        </w:trPr>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Перекосы, растрескивание древесины венцов, поражение гнилью, продуваемость</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отклонение от вертикали</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скалывание в узлах соединений балок с настилом, прогибы</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подвальные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(другое)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Замена обрешетки, шифера 2010 год. Состояние хорошее</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Стирание досок в ходовых местах, сколы досок местами, трещины</w:t>
            </w:r>
            <w:r w:rsidRPr="00772308">
              <w:rPr>
                <w:rFonts w:cs="Arial"/>
                <w:lang w:eastAsia="ru-RU"/>
              </w:rPr>
              <w:t xml:space="preserve"> </w:t>
            </w: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B045A6" w:rsidRDefault="00B045A6" w:rsidP="00BB2BCA">
            <w:pPr>
              <w:suppressAutoHyphens w:val="0"/>
              <w:spacing w:after="0"/>
              <w:ind w:left="57"/>
              <w:jc w:val="left"/>
              <w:rPr>
                <w:rFonts w:cs="Arial"/>
                <w:lang w:eastAsia="ru-RU"/>
              </w:rPr>
            </w:pPr>
          </w:p>
          <w:p w:rsidR="00B045A6" w:rsidRPr="00772308" w:rsidRDefault="00B045A6" w:rsidP="00B045A6">
            <w:pPr>
              <w:suppressAutoHyphens w:val="0"/>
              <w:spacing w:after="0"/>
              <w:ind w:left="57"/>
              <w:jc w:val="left"/>
              <w:rPr>
                <w:rFonts w:cs="Arial"/>
                <w:lang w:eastAsia="ru-RU"/>
              </w:rPr>
            </w:pPr>
            <w:r w:rsidRPr="00772308">
              <w:rPr>
                <w:rFonts w:cs="Arial"/>
                <w:lang w:eastAsia="ru-RU"/>
              </w:rPr>
              <w:lastRenderedPageBreak/>
              <w:t>Двойные</w:t>
            </w:r>
            <w:proofErr w:type="gramStart"/>
            <w:r w:rsidRPr="00772308">
              <w:rPr>
                <w:rFonts w:cs="Arial"/>
                <w:lang w:eastAsia="ru-RU"/>
              </w:rPr>
              <w:t xml:space="preserve"> </w:t>
            </w:r>
            <w:r>
              <w:rPr>
                <w:rFonts w:cs="Arial"/>
                <w:lang w:eastAsia="ru-RU"/>
              </w:rPr>
              <w:t>,</w:t>
            </w:r>
            <w:proofErr w:type="gramEnd"/>
            <w:r w:rsidRPr="00772308">
              <w:rPr>
                <w:rFonts w:cs="Arial"/>
                <w:lang w:eastAsia="ru-RU"/>
              </w:rPr>
              <w:t>створные</w:t>
            </w:r>
          </w:p>
        </w:tc>
        <w:tc>
          <w:tcPr>
            <w:tcW w:w="2977" w:type="dxa"/>
            <w:vMerge w:val="restart"/>
            <w:tcBorders>
              <w:top w:val="single" w:sz="4" w:space="0" w:color="auto"/>
              <w:left w:val="nil"/>
              <w:bottom w:val="nil"/>
              <w:right w:val="single" w:sz="4" w:space="0" w:color="auto"/>
            </w:tcBorders>
          </w:tcPr>
          <w:p w:rsidR="00B045A6" w:rsidRDefault="00B045A6" w:rsidP="00BB2BCA">
            <w:pPr>
              <w:suppressAutoHyphens w:val="0"/>
              <w:spacing w:after="0"/>
              <w:jc w:val="left"/>
              <w:rPr>
                <w:rFonts w:cs="Arial"/>
                <w:lang w:eastAsia="ru-RU"/>
              </w:rPr>
            </w:pPr>
          </w:p>
          <w:p w:rsidR="00B045A6" w:rsidRPr="00772308" w:rsidRDefault="00B045A6" w:rsidP="00BB2BCA">
            <w:pPr>
              <w:suppressAutoHyphens w:val="0"/>
              <w:spacing w:after="0"/>
              <w:jc w:val="left"/>
              <w:rPr>
                <w:rFonts w:cs="Arial"/>
                <w:szCs w:val="20"/>
                <w:lang w:eastAsia="ru-RU"/>
              </w:rPr>
            </w:pPr>
            <w:r>
              <w:rPr>
                <w:rFonts w:cs="Arial"/>
                <w:lang w:eastAsia="ru-RU"/>
              </w:rPr>
              <w:lastRenderedPageBreak/>
              <w:t>Оконные переплеты рассохлись, покоробились, расшатаны, трещины</w:t>
            </w:r>
            <w:r w:rsidRPr="00772308">
              <w:rPr>
                <w:rFonts w:cs="Arial"/>
                <w:lang w:eastAsia="ru-RU"/>
              </w:rPr>
              <w:t xml:space="preserve"> </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lastRenderedPageBreak/>
              <w:t>окна</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lastRenderedPageBreak/>
              <w:t>двери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szCs w:val="20"/>
                <w:lang w:eastAsia="ru-RU"/>
              </w:rPr>
              <w:t>Дверные полотна осели, неплотный притвор, покоробились</w:t>
            </w: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Стены оклеены обоями</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Потемнение, отслоение, загрязнение</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Потеря эластичности проводки</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трещины в штукатурке, печи, сколы, общий перегрев</w:t>
            </w: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АГВ</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Оседание, гниль, стертость, трещины</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BB2BCA" w:rsidRDefault="00BB2BCA" w:rsidP="00BB2BCA">
      <w:pPr>
        <w:autoSpaceDE w:val="0"/>
        <w:spacing w:after="0"/>
        <w:ind w:left="5670"/>
        <w:contextualSpacing/>
        <w:jc w:val="center"/>
        <w:rPr>
          <w:rFonts w:eastAsia="Arial Unicode MS"/>
          <w:color w:val="000000"/>
          <w:sz w:val="22"/>
          <w:szCs w:val="22"/>
          <w:lang w:eastAsia="ru-RU" w:bidi="ru-RU"/>
        </w:rPr>
      </w:pPr>
      <w:r>
        <w:rPr>
          <w:rFonts w:cs="Arial"/>
          <w:lang w:eastAsia="ru-RU"/>
        </w:rPr>
        <w:br w:type="page"/>
      </w:r>
      <w:r>
        <w:rPr>
          <w:rFonts w:eastAsia="Arial Unicode MS"/>
          <w:color w:val="000000"/>
          <w:sz w:val="22"/>
          <w:szCs w:val="22"/>
          <w:lang w:eastAsia="ru-RU" w:bidi="ru-RU"/>
        </w:rPr>
        <w:lastRenderedPageBreak/>
        <w:t>Утверждаю</w:t>
      </w:r>
    </w:p>
    <w:p w:rsidR="006F5AF2" w:rsidRPr="00ED6F8A" w:rsidRDefault="00BB2BC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6F5AF2">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7)</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BB2BCA">
      <w:pPr>
        <w:ind w:left="6521" w:right="1416" w:hanging="5954"/>
        <w:jc w:val="center"/>
        <w:rPr>
          <w:b/>
          <w:bCs/>
          <w:sz w:val="26"/>
          <w:szCs w:val="26"/>
        </w:rPr>
      </w:pPr>
      <w:r>
        <w:rPr>
          <w:b/>
          <w:bCs/>
          <w:sz w:val="26"/>
          <w:szCs w:val="26"/>
        </w:rPr>
        <w:t>АКТ</w:t>
      </w:r>
    </w:p>
    <w:p w:rsidR="00BB2BCA" w:rsidRPr="00814594" w:rsidRDefault="00BB2BCA" w:rsidP="00BB2BCA">
      <w:pPr>
        <w:spacing w:before="8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723453" w:rsidRDefault="00BB2BCA" w:rsidP="00BB2BCA">
      <w:pPr>
        <w:spacing w:line="312" w:lineRule="auto"/>
        <w:jc w:val="center"/>
      </w:pPr>
      <w:r w:rsidRPr="00723453">
        <w:rPr>
          <w:lang w:val="en-US"/>
        </w:rPr>
        <w:t>I</w:t>
      </w:r>
      <w:r w:rsidRPr="00723453">
        <w:t>. Общие сведения о многоквартирном доме</w:t>
      </w:r>
    </w:p>
    <w:p w:rsidR="00BB2BCA" w:rsidRPr="00723453" w:rsidRDefault="00BB2BCA" w:rsidP="00960DA8">
      <w:pPr>
        <w:spacing w:after="0" w:line="276" w:lineRule="auto"/>
        <w:ind w:firstLine="567"/>
        <w:rPr>
          <w:u w:val="single"/>
        </w:rPr>
      </w:pPr>
      <w:r w:rsidRPr="00723453">
        <w:t xml:space="preserve">1. Адрес многоквартирного дома </w:t>
      </w:r>
      <w:r w:rsidRPr="00723453">
        <w:rPr>
          <w:u w:val="single"/>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23453">
        <w:rPr>
          <w:u w:val="single"/>
        </w:rPr>
        <w:t xml:space="preserve"> дер</w:t>
      </w:r>
      <w:proofErr w:type="gramStart"/>
      <w:r w:rsidRPr="00723453">
        <w:rPr>
          <w:u w:val="single"/>
        </w:rPr>
        <w:t>.Б</w:t>
      </w:r>
      <w:proofErr w:type="gramEnd"/>
      <w:r w:rsidRPr="00723453">
        <w:rPr>
          <w:u w:val="single"/>
        </w:rPr>
        <w:t>орки, ул.Центральная, д.55</w:t>
      </w:r>
    </w:p>
    <w:p w:rsidR="00BB2BCA" w:rsidRPr="00723453" w:rsidRDefault="00BB2BCA" w:rsidP="00960DA8">
      <w:pPr>
        <w:spacing w:after="0" w:line="276" w:lineRule="auto"/>
        <w:ind w:firstLine="567"/>
      </w:pPr>
      <w:r w:rsidRPr="00723453">
        <w:t xml:space="preserve">2. Кадастровый номер многоквартирного дома (при его наличии) </w:t>
      </w:r>
    </w:p>
    <w:p w:rsidR="00BB2BCA" w:rsidRPr="00723453" w:rsidRDefault="00BB2BCA" w:rsidP="00960DA8">
      <w:pPr>
        <w:spacing w:after="0" w:line="276" w:lineRule="auto"/>
        <w:ind w:firstLine="567"/>
        <w:rPr>
          <w:u w:val="single"/>
        </w:rPr>
      </w:pPr>
      <w:r w:rsidRPr="00723453">
        <w:t xml:space="preserve">3. Серия, тип постройки  </w:t>
      </w:r>
      <w:r w:rsidRPr="00723453">
        <w:rPr>
          <w:u w:val="single"/>
        </w:rPr>
        <w:t>Одноэтажный бревенчатый двухквартирный жилой дом</w:t>
      </w:r>
    </w:p>
    <w:p w:rsidR="00BB2BCA" w:rsidRPr="00723453" w:rsidRDefault="00BB2BCA" w:rsidP="00960DA8">
      <w:pPr>
        <w:spacing w:after="0" w:line="276" w:lineRule="auto"/>
        <w:ind w:firstLine="567"/>
      </w:pPr>
      <w:r w:rsidRPr="00723453">
        <w:t xml:space="preserve">4. Год постройки  </w:t>
      </w:r>
      <w:r w:rsidRPr="00723453">
        <w:rPr>
          <w:u w:val="single"/>
        </w:rPr>
        <w:t>1984</w:t>
      </w:r>
      <w:r>
        <w:rPr>
          <w:u w:val="single"/>
        </w:rPr>
        <w:t>_</w:t>
      </w:r>
    </w:p>
    <w:p w:rsidR="00BB2BCA" w:rsidRPr="00723453" w:rsidRDefault="00BB2BCA" w:rsidP="00960DA8">
      <w:pPr>
        <w:spacing w:after="0" w:line="276" w:lineRule="auto"/>
        <w:ind w:firstLine="567"/>
      </w:pPr>
      <w:r w:rsidRPr="00723453">
        <w:t xml:space="preserve">5. Степень износа по данным государственного технического учета  </w:t>
      </w:r>
    </w:p>
    <w:p w:rsidR="00BB2BCA" w:rsidRPr="00723453" w:rsidRDefault="00BB2BCA" w:rsidP="00960DA8">
      <w:pPr>
        <w:spacing w:after="0" w:line="276" w:lineRule="auto"/>
        <w:ind w:firstLine="567"/>
      </w:pPr>
      <w:r w:rsidRPr="00723453">
        <w:t>6. Степень фактического износа более 55%</w:t>
      </w:r>
      <w:r>
        <w:t>_</w:t>
      </w:r>
    </w:p>
    <w:p w:rsidR="00BB2BCA" w:rsidRPr="00723453" w:rsidRDefault="00BB2BCA" w:rsidP="00960DA8">
      <w:pPr>
        <w:spacing w:after="0" w:line="276" w:lineRule="auto"/>
        <w:ind w:firstLine="567"/>
      </w:pPr>
      <w:r w:rsidRPr="00723453">
        <w:t xml:space="preserve">7. Год последнего капитального ремонта  </w:t>
      </w:r>
    </w:p>
    <w:p w:rsidR="00BB2BCA" w:rsidRPr="00723453" w:rsidRDefault="00BB2BCA" w:rsidP="00960DA8">
      <w:pPr>
        <w:spacing w:after="0" w:line="276" w:lineRule="auto"/>
        <w:ind w:firstLine="567"/>
      </w:pPr>
      <w:r w:rsidRPr="00723453">
        <w:t xml:space="preserve">8. Реквизиты правового акта о признании многоквартирного дома аварийным и подлежащим сносу:  </w:t>
      </w:r>
    </w:p>
    <w:p w:rsidR="00BB2BCA" w:rsidRPr="00723453" w:rsidRDefault="00BB2BCA" w:rsidP="00960DA8">
      <w:pPr>
        <w:spacing w:after="0" w:line="276" w:lineRule="auto"/>
        <w:ind w:firstLine="567"/>
        <w:rPr>
          <w:u w:val="single"/>
        </w:rPr>
      </w:pPr>
      <w:r w:rsidRPr="00723453">
        <w:t xml:space="preserve">9. Количество этажей  </w:t>
      </w:r>
      <w:r w:rsidRPr="00723453">
        <w:rPr>
          <w:u w:val="single"/>
        </w:rPr>
        <w:t>1</w:t>
      </w:r>
      <w:r>
        <w:rPr>
          <w:u w:val="single"/>
        </w:rPr>
        <w:t>_</w:t>
      </w:r>
    </w:p>
    <w:p w:rsidR="00BB2BCA" w:rsidRPr="00723453" w:rsidRDefault="00BB2BCA" w:rsidP="00960DA8">
      <w:pPr>
        <w:spacing w:after="0" w:line="276" w:lineRule="auto"/>
        <w:ind w:firstLine="567"/>
      </w:pPr>
      <w:r w:rsidRPr="00723453">
        <w:t xml:space="preserve">10. Наличие подвала  </w:t>
      </w:r>
    </w:p>
    <w:p w:rsidR="00BB2BCA" w:rsidRPr="00723453" w:rsidRDefault="00BB2BCA" w:rsidP="00960DA8">
      <w:pPr>
        <w:spacing w:after="0" w:line="276" w:lineRule="auto"/>
        <w:ind w:firstLine="567"/>
      </w:pPr>
      <w:r w:rsidRPr="00723453">
        <w:t xml:space="preserve">11. Наличие цокольного этажа  </w:t>
      </w:r>
    </w:p>
    <w:p w:rsidR="00BB2BCA" w:rsidRPr="00723453" w:rsidRDefault="00BB2BCA" w:rsidP="00960DA8">
      <w:pPr>
        <w:spacing w:after="0" w:line="276" w:lineRule="auto"/>
        <w:ind w:firstLine="567"/>
      </w:pPr>
      <w:r w:rsidRPr="00723453">
        <w:t xml:space="preserve">12. Наличие мансарды  </w:t>
      </w:r>
    </w:p>
    <w:p w:rsidR="00BB2BCA" w:rsidRPr="00723453" w:rsidRDefault="00BB2BCA" w:rsidP="00960DA8">
      <w:pPr>
        <w:spacing w:after="0" w:line="276" w:lineRule="auto"/>
        <w:ind w:firstLine="567"/>
      </w:pPr>
      <w:r w:rsidRPr="00723453">
        <w:lastRenderedPageBreak/>
        <w:t xml:space="preserve">13. Наличие мезонина   </w:t>
      </w:r>
    </w:p>
    <w:p w:rsidR="00BB2BCA" w:rsidRPr="00723453" w:rsidRDefault="00BB2BCA" w:rsidP="00960DA8">
      <w:pPr>
        <w:spacing w:after="0" w:line="276" w:lineRule="auto"/>
        <w:ind w:firstLine="567"/>
        <w:rPr>
          <w:u w:val="single"/>
        </w:rPr>
      </w:pPr>
      <w:r w:rsidRPr="00723453">
        <w:t>14. Количество квартир 2</w:t>
      </w:r>
    </w:p>
    <w:p w:rsidR="00BB2BCA" w:rsidRPr="00723453" w:rsidRDefault="00BB2BCA" w:rsidP="00960DA8">
      <w:pPr>
        <w:spacing w:after="0" w:line="276" w:lineRule="auto"/>
        <w:ind w:firstLine="567"/>
      </w:pPr>
      <w:r w:rsidRPr="00723453">
        <w:t xml:space="preserve">15. Количество нежилых помещений, не входящих в состав общего имущества </w:t>
      </w:r>
    </w:p>
    <w:p w:rsidR="00BB2BCA" w:rsidRPr="00723453" w:rsidRDefault="00BB2BCA" w:rsidP="00960DA8">
      <w:pPr>
        <w:spacing w:after="0" w:line="276" w:lineRule="auto"/>
        <w:ind w:firstLine="567"/>
      </w:pPr>
      <w:r w:rsidRPr="00723453">
        <w:t xml:space="preserve">16. Реквизиты правового акта о признании всех жилых помещений в многоквартирном доме </w:t>
      </w:r>
      <w:proofErr w:type="gramStart"/>
      <w:r w:rsidRPr="00723453">
        <w:t>непригодными</w:t>
      </w:r>
      <w:proofErr w:type="gramEnd"/>
      <w:r w:rsidRPr="00723453">
        <w:t xml:space="preserve"> для проживания: </w:t>
      </w:r>
      <w:r>
        <w:t xml:space="preserve"> </w:t>
      </w:r>
    </w:p>
    <w:p w:rsidR="00BB2BCA" w:rsidRPr="00723453" w:rsidRDefault="00BB2BCA" w:rsidP="00960DA8">
      <w:pPr>
        <w:spacing w:after="0" w:line="276" w:lineRule="auto"/>
        <w:ind w:firstLine="567"/>
      </w:pPr>
      <w:r w:rsidRPr="00723453">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60DA8">
      <w:pPr>
        <w:tabs>
          <w:tab w:val="center" w:pos="5387"/>
          <w:tab w:val="left" w:pos="7371"/>
        </w:tabs>
        <w:spacing w:after="0" w:line="276" w:lineRule="auto"/>
        <w:ind w:firstLine="567"/>
        <w:rPr>
          <w:u w:val="single"/>
        </w:rPr>
      </w:pPr>
      <w:r w:rsidRPr="00723453">
        <w:t xml:space="preserve">18. Строительный объем  </w:t>
      </w:r>
      <w:r w:rsidRPr="00723453">
        <w:rPr>
          <w:u w:val="single"/>
        </w:rPr>
        <w:t>____куб.м.</w:t>
      </w:r>
    </w:p>
    <w:p w:rsidR="00960DA8" w:rsidRDefault="00BB2BCA" w:rsidP="00960DA8">
      <w:pPr>
        <w:tabs>
          <w:tab w:val="center" w:pos="5387"/>
          <w:tab w:val="left" w:pos="7371"/>
        </w:tabs>
        <w:spacing w:after="0" w:line="276" w:lineRule="auto"/>
        <w:ind w:firstLine="567"/>
      </w:pPr>
      <w:r>
        <w:t>19. Площадь:</w:t>
      </w:r>
    </w:p>
    <w:p w:rsidR="00BB2BCA" w:rsidRDefault="00BB2BCA" w:rsidP="00960DA8">
      <w:pPr>
        <w:tabs>
          <w:tab w:val="center" w:pos="5387"/>
          <w:tab w:val="left" w:pos="7371"/>
        </w:tabs>
        <w:spacing w:after="0" w:line="276" w:lineRule="auto"/>
        <w:ind w:firstLine="567"/>
        <w:rPr>
          <w:sz w:val="2"/>
          <w:szCs w:val="2"/>
        </w:rPr>
      </w:pPr>
      <w:r>
        <w:t xml:space="preserve">а) многоквартирного дома с лоджиями, балконами, шкафами, коридорами и лестничными клетками  </w:t>
      </w:r>
      <w:r>
        <w:tab/>
        <w:t>154,0 кв. м</w:t>
      </w:r>
    </w:p>
    <w:p w:rsidR="00BB2BCA" w:rsidRDefault="00BB2BCA" w:rsidP="00960DA8">
      <w:pPr>
        <w:tabs>
          <w:tab w:val="center" w:pos="7598"/>
          <w:tab w:val="right" w:pos="10206"/>
        </w:tabs>
        <w:spacing w:after="0" w:line="276" w:lineRule="auto"/>
        <w:ind w:firstLine="567"/>
        <w:rPr>
          <w:sz w:val="2"/>
          <w:szCs w:val="2"/>
        </w:rPr>
      </w:pPr>
      <w:r>
        <w:t>б) жилых помещений (общая площадь квартир)  154,0 кв. м</w:t>
      </w:r>
    </w:p>
    <w:p w:rsidR="00BB2BCA" w:rsidRDefault="00BB2BCA" w:rsidP="00960DA8">
      <w:pPr>
        <w:tabs>
          <w:tab w:val="center" w:pos="6096"/>
          <w:tab w:val="left" w:pos="8080"/>
        </w:tabs>
        <w:spacing w:after="0" w:line="276" w:lineRule="auto"/>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line="276" w:lineRule="auto"/>
        <w:ind w:firstLine="567"/>
        <w:rPr>
          <w:sz w:val="2"/>
          <w:szCs w:val="2"/>
        </w:rPr>
      </w:pPr>
      <w:r>
        <w:t xml:space="preserve">г) помещений общего пользования (общая площадь нежилых помещений, входящих в состав общего имущества в многоквартирном доме)  </w:t>
      </w:r>
      <w:r>
        <w:tab/>
        <w:t>кв. м</w:t>
      </w:r>
    </w:p>
    <w:p w:rsidR="00BB2BCA" w:rsidRDefault="00BB2BCA" w:rsidP="00960DA8">
      <w:pPr>
        <w:tabs>
          <w:tab w:val="center" w:pos="5245"/>
          <w:tab w:val="left" w:pos="7088"/>
        </w:tabs>
        <w:spacing w:after="0" w:line="276" w:lineRule="auto"/>
        <w:ind w:firstLine="567"/>
        <w:rPr>
          <w:sz w:val="2"/>
          <w:szCs w:val="2"/>
        </w:rPr>
      </w:pPr>
      <w:r>
        <w:t>20. Количество лестниц  шт.</w:t>
      </w:r>
    </w:p>
    <w:p w:rsidR="00BB2BCA" w:rsidRDefault="00BB2BCA" w:rsidP="00960DA8">
      <w:pPr>
        <w:spacing w:after="0" w:line="276" w:lineRule="auto"/>
        <w:ind w:firstLine="567"/>
        <w:rPr>
          <w:sz w:val="2"/>
          <w:szCs w:val="2"/>
        </w:rPr>
      </w:pPr>
      <w:r>
        <w:t>21. Уборочная площадь лестниц (включая межквартирные лестничные площадки)</w:t>
      </w:r>
      <w:r>
        <w:tab/>
        <w:t>кв. м</w:t>
      </w:r>
    </w:p>
    <w:p w:rsidR="00BB2BCA" w:rsidRDefault="00BB2BCA" w:rsidP="00960DA8">
      <w:pPr>
        <w:tabs>
          <w:tab w:val="center" w:pos="7230"/>
          <w:tab w:val="left" w:pos="9356"/>
        </w:tabs>
        <w:spacing w:after="0" w:line="276" w:lineRule="auto"/>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line="276" w:lineRule="auto"/>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line="276" w:lineRule="auto"/>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line="276" w:lineRule="auto"/>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639" w:type="dxa"/>
        <w:tblInd w:w="312" w:type="dxa"/>
        <w:tblLayout w:type="fixed"/>
        <w:tblCellMar>
          <w:left w:w="28" w:type="dxa"/>
          <w:right w:w="28" w:type="dxa"/>
        </w:tblCellMar>
        <w:tblLook w:val="0000" w:firstRow="0" w:lastRow="0" w:firstColumn="0" w:lastColumn="0" w:noHBand="0" w:noVBand="0"/>
      </w:tblPr>
      <w:tblGrid>
        <w:gridCol w:w="3544"/>
        <w:gridCol w:w="2976"/>
        <w:gridCol w:w="3119"/>
      </w:tblGrid>
      <w:tr w:rsidR="00BB2BCA" w:rsidRPr="00723543" w:rsidTr="00BB2BCA">
        <w:tc>
          <w:tcPr>
            <w:tcW w:w="3544"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Наимено</w:t>
            </w:r>
            <w:r w:rsidRPr="00723543">
              <w:softHyphen/>
              <w:t>вание конструк</w:t>
            </w:r>
            <w:r w:rsidRPr="00723543">
              <w:softHyphen/>
              <w:t>тивных элементов</w:t>
            </w:r>
          </w:p>
        </w:tc>
        <w:tc>
          <w:tcPr>
            <w:tcW w:w="2976"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Описание элементов (материал, конструкция или система, отделка и прочее)</w:t>
            </w:r>
          </w:p>
        </w:tc>
        <w:tc>
          <w:tcPr>
            <w:tcW w:w="3119"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Техническое состояние элементов общего имущества многоквартирного дома</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 Фундамент</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Бутовый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2. Наружные и внутренние капитальные стены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Бревенчатые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3. Перегородки</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57"/>
            </w:pPr>
            <w:r w:rsidRPr="00723543">
              <w:t>4. Перекрытия</w:t>
            </w:r>
          </w:p>
        </w:tc>
        <w:tc>
          <w:tcPr>
            <w:tcW w:w="2976" w:type="dxa"/>
            <w:vMerge w:val="restart"/>
            <w:tcBorders>
              <w:top w:val="nil"/>
              <w:bottom w:val="nil"/>
            </w:tcBorders>
          </w:tcPr>
          <w:p w:rsidR="00BB2BCA" w:rsidRPr="00723543" w:rsidRDefault="00BB2BCA" w:rsidP="00BB2BCA">
            <w:pPr>
              <w:ind w:left="57"/>
            </w:pPr>
            <w:r w:rsidRPr="00723543">
              <w:t>Деревянные отепленные</w:t>
            </w:r>
          </w:p>
        </w:tc>
        <w:tc>
          <w:tcPr>
            <w:tcW w:w="3119" w:type="dxa"/>
            <w:vMerge w:val="restart"/>
            <w:tcBorders>
              <w:top w:val="nil"/>
              <w:bottom w:val="nil"/>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992"/>
            </w:pPr>
            <w:r w:rsidRPr="00723543">
              <w:t>чердачные</w:t>
            </w:r>
          </w:p>
        </w:tc>
        <w:tc>
          <w:tcPr>
            <w:tcW w:w="2976" w:type="dxa"/>
            <w:vMerge/>
            <w:tcBorders>
              <w:top w:val="nil"/>
              <w:bottom w:val="nil"/>
            </w:tcBorders>
          </w:tcPr>
          <w:p w:rsidR="00BB2BCA" w:rsidRPr="00723543" w:rsidRDefault="00BB2BCA" w:rsidP="00BB2BCA">
            <w:pPr>
              <w:ind w:left="57"/>
            </w:pPr>
          </w:p>
        </w:tc>
        <w:tc>
          <w:tcPr>
            <w:tcW w:w="3119" w:type="dxa"/>
            <w:vMerge/>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междуэтажные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подвальные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(другое)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5. Крыша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Рубероид, шифер</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6. Полы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7. Проемы</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Двойные створные</w:t>
            </w:r>
          </w:p>
        </w:tc>
        <w:tc>
          <w:tcPr>
            <w:tcW w:w="3119" w:type="dxa"/>
            <w:vMerge w:val="restart"/>
            <w:tcBorders>
              <w:top w:val="single" w:sz="4" w:space="0" w:color="auto"/>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окна</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двери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Филенчатые  </w:t>
            </w:r>
          </w:p>
        </w:tc>
        <w:tc>
          <w:tcPr>
            <w:tcW w:w="3119" w:type="dxa"/>
            <w:tcBorders>
              <w:top w:val="nil"/>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8. Отделка</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 xml:space="preserve">Стены: оклеено обоями; </w:t>
            </w:r>
            <w:r w:rsidRPr="00723543">
              <w:lastRenderedPageBreak/>
              <w:t>потолок: побелен, частично окрашен</w:t>
            </w: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lastRenderedPageBreak/>
              <w:t>Удовлетворительно</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lastRenderedPageBreak/>
              <w:t>внутренняя</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lastRenderedPageBreak/>
              <w:t>наружная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9. Механическое, электрическое, санитарно-техническое и иное оборудование</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ванны напольные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электроплиты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телефонные сети и оборудование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сети проводного радиовещания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сигнализация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мусоропровод</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лифт</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вентиляция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10. Внутридомовые инженерные коммуникации и оборудование для предоставления коммунальных услуг</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Открытая проводка 220</w:t>
            </w:r>
            <w:proofErr w:type="gramStart"/>
            <w:r w:rsidRPr="00723543">
              <w:t xml:space="preserve"> В</w:t>
            </w:r>
            <w:proofErr w:type="gramEnd"/>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right="86"/>
            </w:pPr>
            <w:r>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электроснабжение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холодное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горячее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водоотведение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газоснабжение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внешних котельных)</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домовой котельной) печи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Печное </w:t>
            </w:r>
          </w:p>
        </w:tc>
        <w:tc>
          <w:tcPr>
            <w:tcW w:w="3119" w:type="dxa"/>
            <w:tcBorders>
              <w:top w:val="nil"/>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калориферы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АГВ</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11. Крыльца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Деревянное </w:t>
            </w:r>
          </w:p>
        </w:tc>
        <w:tc>
          <w:tcPr>
            <w:tcW w:w="3119"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Удовлетворительно</w:t>
            </w:r>
            <w:r>
              <w:t xml:space="preserve"> </w:t>
            </w:r>
          </w:p>
        </w:tc>
      </w:tr>
    </w:tbl>
    <w:p w:rsidR="00BB2BCA" w:rsidRDefault="00BB2BCA">
      <w:pPr>
        <w:suppressAutoHyphens w:val="0"/>
        <w:spacing w:after="0"/>
        <w:jc w:val="left"/>
        <w:rPr>
          <w:rFonts w:cs="Arial"/>
          <w:lang w:eastAsia="ru-RU"/>
        </w:rPr>
      </w:pPr>
    </w:p>
    <w:p w:rsidR="00517819" w:rsidRPr="00C214F9" w:rsidRDefault="00561C90" w:rsidP="00517819">
      <w:pPr>
        <w:suppressAutoHyphens w:val="0"/>
        <w:spacing w:before="120" w:after="0"/>
        <w:jc w:val="center"/>
        <w:rPr>
          <w:rFonts w:cs="Arial"/>
          <w:lang w:eastAsia="ru-RU"/>
        </w:rPr>
      </w:pPr>
      <w:r>
        <w:rPr>
          <w:rFonts w:cs="Arial"/>
          <w:lang w:eastAsia="ru-RU"/>
        </w:rPr>
        <w:t>З</w:t>
      </w:r>
      <w:r w:rsidR="00517819" w:rsidRPr="00C214F9">
        <w:rPr>
          <w:rFonts w:cs="Arial"/>
          <w:lang w:eastAsia="ru-RU"/>
        </w:rPr>
        <w:t>аместител</w:t>
      </w:r>
      <w:r>
        <w:rPr>
          <w:rFonts w:cs="Arial"/>
          <w:lang w:eastAsia="ru-RU"/>
        </w:rPr>
        <w:t>ь</w:t>
      </w:r>
      <w:r w:rsidR="00517819" w:rsidRPr="00C214F9">
        <w:rPr>
          <w:rFonts w:cs="Arial"/>
          <w:lang w:eastAsia="ru-RU"/>
        </w:rPr>
        <w:t xml:space="preserve"> главы администрации по инфраструктуре, </w:t>
      </w:r>
    </w:p>
    <w:p w:rsidR="00517819" w:rsidRPr="00C214F9" w:rsidRDefault="00517819" w:rsidP="0051781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517819" w:rsidRPr="00C214F9" w:rsidRDefault="00517819" w:rsidP="0051781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517819" w:rsidRPr="00C214F9" w:rsidRDefault="00517819" w:rsidP="0051781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517819" w:rsidRPr="00C214F9" w:rsidTr="00A25B08">
        <w:tc>
          <w:tcPr>
            <w:tcW w:w="2580"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517819" w:rsidRPr="00C214F9" w:rsidRDefault="00517819" w:rsidP="00A25B08">
            <w:pPr>
              <w:suppressAutoHyphens w:val="0"/>
              <w:spacing w:after="0"/>
              <w:jc w:val="center"/>
              <w:rPr>
                <w:rFonts w:cs="Arial"/>
                <w:lang w:eastAsia="ru-RU"/>
              </w:rPr>
            </w:pPr>
          </w:p>
        </w:tc>
      </w:tr>
      <w:tr w:rsidR="00517819" w:rsidRPr="00C214F9" w:rsidTr="00A25B08">
        <w:tc>
          <w:tcPr>
            <w:tcW w:w="2580"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517819" w:rsidRPr="00C214F9" w:rsidRDefault="00517819"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517819" w:rsidRPr="00C214F9" w:rsidRDefault="00517819" w:rsidP="0051781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517819" w:rsidRPr="00C214F9" w:rsidTr="00A25B08">
        <w:tc>
          <w:tcPr>
            <w:tcW w:w="187"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517819" w:rsidRPr="00C214F9" w:rsidRDefault="00517819"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517819" w:rsidRPr="00301447" w:rsidRDefault="00517819" w:rsidP="00517819">
      <w:pPr>
        <w:suppressAutoHyphens w:val="0"/>
        <w:spacing w:after="0"/>
        <w:jc w:val="left"/>
        <w:rPr>
          <w:rFonts w:cs="Arial"/>
          <w:szCs w:val="20"/>
          <w:lang w:eastAsia="ru-RU"/>
        </w:rPr>
      </w:pPr>
      <w:r w:rsidRPr="00C214F9">
        <w:rPr>
          <w:rFonts w:cs="Arial"/>
          <w:lang w:eastAsia="ru-RU"/>
        </w:rPr>
        <w:t>М.П.</w:t>
      </w:r>
    </w:p>
    <w:p w:rsidR="00517819" w:rsidRDefault="00517819">
      <w:pPr>
        <w:suppressAutoHyphens w:val="0"/>
        <w:spacing w:after="0"/>
        <w:jc w:val="left"/>
        <w:rPr>
          <w:b/>
          <w:bCs/>
          <w:sz w:val="26"/>
          <w:szCs w:val="26"/>
        </w:rPr>
      </w:pPr>
      <w:r>
        <w:rPr>
          <w:b/>
          <w:bCs/>
          <w:sz w:val="26"/>
          <w:szCs w:val="26"/>
        </w:rPr>
        <w:br w:type="page"/>
      </w:r>
    </w:p>
    <w:p w:rsidR="00BB2BCA" w:rsidRDefault="00BB2BCA" w:rsidP="00960DA8">
      <w:pPr>
        <w:spacing w:after="0"/>
        <w:ind w:left="6521" w:right="1416" w:hanging="5954"/>
        <w:jc w:val="center"/>
        <w:rPr>
          <w:b/>
          <w:bCs/>
          <w:sz w:val="26"/>
          <w:szCs w:val="26"/>
        </w:rPr>
      </w:pPr>
      <w:r>
        <w:rPr>
          <w:b/>
          <w:bCs/>
          <w:sz w:val="26"/>
          <w:szCs w:val="26"/>
        </w:rPr>
        <w:lastRenderedPageBreak/>
        <w:t>АКТ</w:t>
      </w:r>
    </w:p>
    <w:p w:rsidR="00BB2BCA" w:rsidRPr="00814594" w:rsidRDefault="00BB2BCA" w:rsidP="00960DA8">
      <w:pPr>
        <w:spacing w:before="80" w:after="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C21222" w:rsidRDefault="00BB2BCA" w:rsidP="00960DA8">
      <w:pPr>
        <w:spacing w:after="0" w:line="312" w:lineRule="auto"/>
        <w:jc w:val="center"/>
      </w:pPr>
      <w:r w:rsidRPr="00C21222">
        <w:rPr>
          <w:lang w:val="en-US"/>
        </w:rPr>
        <w:t>I</w:t>
      </w:r>
      <w:r w:rsidRPr="00C21222">
        <w:t>. Общие сведения о многоквартирном доме</w:t>
      </w:r>
    </w:p>
    <w:p w:rsidR="00BB2BCA" w:rsidRPr="00C21222" w:rsidRDefault="00BB2BCA" w:rsidP="009C5D0B">
      <w:pPr>
        <w:spacing w:after="0"/>
        <w:ind w:firstLine="567"/>
        <w:rPr>
          <w:u w:val="single"/>
        </w:rPr>
      </w:pPr>
      <w:r w:rsidRPr="00C21222">
        <w:t xml:space="preserve">1. Адрес многоквартирного дома </w:t>
      </w:r>
      <w:r w:rsidRPr="00C21222">
        <w:rPr>
          <w:u w:val="single"/>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C21222">
        <w:rPr>
          <w:u w:val="single"/>
        </w:rPr>
        <w:t xml:space="preserve"> дер</w:t>
      </w:r>
      <w:proofErr w:type="gramStart"/>
      <w:r w:rsidRPr="00C21222">
        <w:rPr>
          <w:u w:val="single"/>
        </w:rPr>
        <w:t>.Б</w:t>
      </w:r>
      <w:proofErr w:type="gramEnd"/>
      <w:r w:rsidRPr="00C21222">
        <w:rPr>
          <w:u w:val="single"/>
        </w:rPr>
        <w:t>орки, ул.Центральная, д.56</w:t>
      </w:r>
    </w:p>
    <w:p w:rsidR="00BB2BCA" w:rsidRDefault="00BB2BCA" w:rsidP="009C5D0B">
      <w:pPr>
        <w:spacing w:after="0"/>
        <w:ind w:firstLine="567"/>
      </w:pPr>
      <w:r w:rsidRPr="00C21222">
        <w:t xml:space="preserve">2. Кадастровый номер многоквартирного дома (при его наличии) </w:t>
      </w:r>
    </w:p>
    <w:p w:rsidR="00BB2BCA" w:rsidRPr="00C21222" w:rsidRDefault="00BB2BCA" w:rsidP="009C5D0B">
      <w:pPr>
        <w:spacing w:after="0"/>
        <w:ind w:firstLine="567"/>
        <w:rPr>
          <w:u w:val="single"/>
        </w:rPr>
      </w:pPr>
      <w:r w:rsidRPr="00C21222">
        <w:t xml:space="preserve">3. Серия, тип постройки  </w:t>
      </w:r>
      <w:r w:rsidRPr="00C21222">
        <w:rPr>
          <w:u w:val="single"/>
        </w:rPr>
        <w:t>Одноэтажный бревенчатый двухквартирный жилой дом</w:t>
      </w:r>
    </w:p>
    <w:p w:rsidR="00BB2BCA" w:rsidRPr="00C21222" w:rsidRDefault="00BB2BCA" w:rsidP="009C5D0B">
      <w:pPr>
        <w:spacing w:after="0"/>
        <w:ind w:firstLine="567"/>
      </w:pPr>
      <w:r w:rsidRPr="00C21222">
        <w:t xml:space="preserve">4. Год постройки  </w:t>
      </w:r>
      <w:r w:rsidRPr="00C21222">
        <w:rPr>
          <w:u w:val="single"/>
        </w:rPr>
        <w:t>1981</w:t>
      </w:r>
    </w:p>
    <w:p w:rsidR="00BB2BCA" w:rsidRPr="00C21222" w:rsidRDefault="00BB2BCA" w:rsidP="009C5D0B">
      <w:pPr>
        <w:spacing w:after="0"/>
        <w:ind w:firstLine="567"/>
      </w:pPr>
      <w:r w:rsidRPr="00C21222">
        <w:t xml:space="preserve">5. Степень износа по данным государственного технического учета  </w:t>
      </w:r>
    </w:p>
    <w:p w:rsidR="00BB2BCA" w:rsidRPr="00C21222" w:rsidRDefault="00BB2BCA" w:rsidP="009C5D0B">
      <w:pPr>
        <w:spacing w:after="0"/>
        <w:ind w:firstLine="567"/>
      </w:pPr>
      <w:r w:rsidRPr="00C21222">
        <w:t>6. Степень фактического износа более 55%</w:t>
      </w:r>
    </w:p>
    <w:p w:rsidR="00BB2BCA" w:rsidRPr="00C21222" w:rsidRDefault="00BB2BCA" w:rsidP="009C5D0B">
      <w:pPr>
        <w:spacing w:after="0"/>
        <w:ind w:firstLine="567"/>
      </w:pPr>
      <w:r w:rsidRPr="00C21222">
        <w:t xml:space="preserve">7. Год последнего капитального ремонта  </w:t>
      </w:r>
    </w:p>
    <w:p w:rsidR="00BB2BCA" w:rsidRPr="00C21222" w:rsidRDefault="00BB2BCA" w:rsidP="009C5D0B">
      <w:pPr>
        <w:spacing w:after="0"/>
        <w:ind w:firstLine="567"/>
      </w:pPr>
      <w:r w:rsidRPr="00C21222">
        <w:t xml:space="preserve">8. Реквизиты правового акта о признании многоквартирного дома аварийным и подлежащим сносу:  </w:t>
      </w:r>
    </w:p>
    <w:p w:rsidR="00BB2BCA" w:rsidRPr="00C21222" w:rsidRDefault="00BB2BCA" w:rsidP="009C5D0B">
      <w:pPr>
        <w:spacing w:after="0"/>
        <w:ind w:firstLine="567"/>
        <w:rPr>
          <w:u w:val="single"/>
        </w:rPr>
      </w:pPr>
      <w:r w:rsidRPr="00C21222">
        <w:t xml:space="preserve">9. Количество этажей  </w:t>
      </w:r>
      <w:r w:rsidRPr="00C21222">
        <w:rPr>
          <w:u w:val="single"/>
        </w:rPr>
        <w:t>1</w:t>
      </w:r>
    </w:p>
    <w:p w:rsidR="00BB2BCA" w:rsidRDefault="00BB2BCA" w:rsidP="009C5D0B">
      <w:pPr>
        <w:spacing w:after="0"/>
        <w:ind w:firstLine="567"/>
      </w:pPr>
      <w:r w:rsidRPr="00C21222">
        <w:t xml:space="preserve">10. Наличие подвала  </w:t>
      </w:r>
    </w:p>
    <w:p w:rsidR="00BB2BCA" w:rsidRPr="00C21222" w:rsidRDefault="00BB2BCA" w:rsidP="009C5D0B">
      <w:pPr>
        <w:spacing w:after="0"/>
        <w:ind w:firstLine="567"/>
      </w:pPr>
      <w:r w:rsidRPr="00C21222">
        <w:t xml:space="preserve">11. Наличие цокольного этажа   </w:t>
      </w:r>
    </w:p>
    <w:p w:rsidR="00BB2BCA" w:rsidRPr="00C21222" w:rsidRDefault="00BB2BCA" w:rsidP="009C5D0B">
      <w:pPr>
        <w:spacing w:after="0"/>
        <w:ind w:firstLine="567"/>
      </w:pPr>
      <w:r w:rsidRPr="00C21222">
        <w:t xml:space="preserve">12. Наличие мансарды  </w:t>
      </w:r>
    </w:p>
    <w:p w:rsidR="00BB2BCA" w:rsidRPr="00C21222" w:rsidRDefault="00BB2BCA" w:rsidP="009C5D0B">
      <w:pPr>
        <w:spacing w:after="0"/>
        <w:ind w:firstLine="567"/>
      </w:pPr>
      <w:r w:rsidRPr="00C21222">
        <w:t xml:space="preserve">13. Наличие мезонина   </w:t>
      </w:r>
    </w:p>
    <w:p w:rsidR="00BB2BCA" w:rsidRPr="00C21222" w:rsidRDefault="00BB2BCA" w:rsidP="009C5D0B">
      <w:pPr>
        <w:spacing w:after="0"/>
        <w:ind w:firstLine="567"/>
        <w:rPr>
          <w:u w:val="single"/>
        </w:rPr>
      </w:pPr>
      <w:r w:rsidRPr="00C21222">
        <w:t>14. Количество квартир 2</w:t>
      </w:r>
    </w:p>
    <w:p w:rsidR="00BB2BCA" w:rsidRPr="00C21222" w:rsidRDefault="00BB2BCA" w:rsidP="009C5D0B">
      <w:pPr>
        <w:spacing w:after="0"/>
        <w:ind w:firstLine="567"/>
      </w:pPr>
      <w:r w:rsidRPr="00C21222">
        <w:t xml:space="preserve">15. Количество нежилых помещений, не входящих в состав общего имущества </w:t>
      </w:r>
    </w:p>
    <w:p w:rsidR="00BB2BCA" w:rsidRPr="00C21222" w:rsidRDefault="00BB2BCA" w:rsidP="009C5D0B">
      <w:pPr>
        <w:spacing w:after="0"/>
        <w:ind w:firstLine="567"/>
      </w:pPr>
      <w:r w:rsidRPr="00C21222">
        <w:t xml:space="preserve">16. Реквизиты правового акта о признании всех жилых помещений в многоквартирном доме </w:t>
      </w:r>
      <w:proofErr w:type="gramStart"/>
      <w:r w:rsidRPr="00C21222">
        <w:t>непригодными</w:t>
      </w:r>
      <w:proofErr w:type="gramEnd"/>
      <w:r w:rsidRPr="00C21222">
        <w:t xml:space="preserve"> для проживания: </w:t>
      </w:r>
    </w:p>
    <w:p w:rsidR="00BB2BCA" w:rsidRPr="00C21222" w:rsidRDefault="00BB2BCA" w:rsidP="009C5D0B">
      <w:pPr>
        <w:spacing w:after="0"/>
        <w:ind w:firstLine="567"/>
      </w:pPr>
      <w:r w:rsidRPr="00C21222">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C5D0B">
      <w:pPr>
        <w:tabs>
          <w:tab w:val="center" w:pos="5387"/>
          <w:tab w:val="left" w:pos="7371"/>
        </w:tabs>
        <w:spacing w:after="0"/>
        <w:ind w:firstLine="567"/>
        <w:rPr>
          <w:u w:val="single"/>
        </w:rPr>
      </w:pPr>
      <w:r w:rsidRPr="00C21222">
        <w:t xml:space="preserve">18. Строительный объем  </w:t>
      </w:r>
      <w:r w:rsidRPr="00C21222">
        <w:rPr>
          <w:u w:val="single"/>
        </w:rPr>
        <w:t>____</w:t>
      </w:r>
      <w:proofErr w:type="spellStart"/>
      <w:r w:rsidRPr="00C21222">
        <w:rPr>
          <w:u w:val="single"/>
        </w:rPr>
        <w:t>куб.м</w:t>
      </w:r>
      <w:proofErr w:type="spellEnd"/>
      <w:r w:rsidRPr="00C21222">
        <w:rPr>
          <w:u w:val="single"/>
        </w:rPr>
        <w:t>.</w:t>
      </w:r>
    </w:p>
    <w:p w:rsidR="00BB2BCA" w:rsidRDefault="00BB2BCA" w:rsidP="009C5D0B">
      <w:pPr>
        <w:tabs>
          <w:tab w:val="center" w:pos="5387"/>
          <w:tab w:val="left" w:pos="7371"/>
        </w:tabs>
        <w:spacing w:after="0"/>
        <w:ind w:firstLine="567"/>
      </w:pPr>
      <w:r>
        <w:t>19. Площадь:</w:t>
      </w:r>
    </w:p>
    <w:p w:rsidR="00BB2BCA" w:rsidRDefault="00BB2BCA" w:rsidP="009C5D0B">
      <w:pPr>
        <w:tabs>
          <w:tab w:val="center" w:pos="2835"/>
          <w:tab w:val="left" w:pos="4678"/>
        </w:tabs>
        <w:spacing w:after="0"/>
        <w:ind w:firstLine="567"/>
        <w:rPr>
          <w:sz w:val="2"/>
          <w:szCs w:val="2"/>
        </w:rPr>
      </w:pPr>
      <w:r>
        <w:t xml:space="preserve">а) многоквартирного дома с лоджиями, балконами, шкафами, коридорами и лестничными клетками  </w:t>
      </w:r>
      <w:r>
        <w:tab/>
        <w:t>154,0кв. м</w:t>
      </w:r>
    </w:p>
    <w:p w:rsidR="00BB2BCA" w:rsidRDefault="00BB2BCA" w:rsidP="00960DA8">
      <w:pPr>
        <w:tabs>
          <w:tab w:val="center" w:pos="7598"/>
          <w:tab w:val="right" w:pos="10206"/>
        </w:tabs>
        <w:spacing w:after="0"/>
        <w:ind w:firstLine="567"/>
        <w:rPr>
          <w:sz w:val="2"/>
          <w:szCs w:val="2"/>
        </w:rPr>
      </w:pPr>
      <w:r>
        <w:t>б) жилых помещений (общая площадь квартир)  154,0кв. м</w:t>
      </w:r>
    </w:p>
    <w:p w:rsidR="00BB2BCA" w:rsidRDefault="00BB2BCA" w:rsidP="00960DA8">
      <w:pPr>
        <w:tabs>
          <w:tab w:val="center" w:pos="6096"/>
          <w:tab w:val="left" w:pos="8080"/>
        </w:tabs>
        <w:spacing w:after="0"/>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BB2BCA" w:rsidRDefault="00BB2BCA" w:rsidP="00960DA8">
      <w:pPr>
        <w:tabs>
          <w:tab w:val="center" w:pos="5245"/>
          <w:tab w:val="left" w:pos="7088"/>
        </w:tabs>
        <w:spacing w:after="0"/>
        <w:ind w:firstLine="567"/>
        <w:rPr>
          <w:sz w:val="2"/>
          <w:szCs w:val="2"/>
        </w:rPr>
      </w:pPr>
      <w:r>
        <w:t>20. Количество лестниц  шт.</w:t>
      </w:r>
    </w:p>
    <w:p w:rsidR="00BB2BCA" w:rsidRDefault="00BB2BCA" w:rsidP="00960DA8">
      <w:pPr>
        <w:spacing w:after="0"/>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BB2BCA" w:rsidRDefault="00BB2BCA" w:rsidP="00960DA8">
      <w:pPr>
        <w:tabs>
          <w:tab w:val="center" w:pos="7230"/>
          <w:tab w:val="left" w:pos="9356"/>
        </w:tabs>
        <w:spacing w:after="0"/>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949" w:type="dxa"/>
        <w:tblInd w:w="312" w:type="dxa"/>
        <w:tblLayout w:type="fixed"/>
        <w:tblCellMar>
          <w:left w:w="28" w:type="dxa"/>
          <w:right w:w="28" w:type="dxa"/>
        </w:tblCellMar>
        <w:tblLook w:val="0000" w:firstRow="0" w:lastRow="0" w:firstColumn="0" w:lastColumn="0" w:noHBand="0" w:noVBand="0"/>
      </w:tblPr>
      <w:tblGrid>
        <w:gridCol w:w="3685"/>
        <w:gridCol w:w="2861"/>
        <w:gridCol w:w="3403"/>
      </w:tblGrid>
      <w:tr w:rsidR="00BB2BCA" w:rsidTr="00BB2BCA">
        <w:tc>
          <w:tcPr>
            <w:tcW w:w="3685"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Наимено</w:t>
            </w:r>
            <w:r>
              <w:softHyphen/>
              <w:t>вание конструк</w:t>
            </w:r>
            <w:r>
              <w:softHyphen/>
              <w:t>тивных элементов</w:t>
            </w:r>
          </w:p>
        </w:tc>
        <w:tc>
          <w:tcPr>
            <w:tcW w:w="2861"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Описание элементов (материал, конструкция или система, отделка и прочее)</w:t>
            </w:r>
          </w:p>
        </w:tc>
        <w:tc>
          <w:tcPr>
            <w:tcW w:w="3403" w:type="dxa"/>
            <w:tcBorders>
              <w:top w:val="single" w:sz="4" w:space="0" w:color="auto"/>
              <w:left w:val="single" w:sz="4" w:space="0" w:color="auto"/>
              <w:bottom w:val="single" w:sz="4" w:space="0" w:color="auto"/>
              <w:right w:val="single" w:sz="4" w:space="0" w:color="auto"/>
            </w:tcBorders>
          </w:tcPr>
          <w:p w:rsidR="00BB2BCA" w:rsidRPr="00F26234" w:rsidRDefault="00BB2BCA" w:rsidP="00BB2BCA">
            <w:pPr>
              <w:jc w:val="center"/>
            </w:pPr>
            <w:r w:rsidRPr="00F26234">
              <w:t>Техническое состояние элементов общего имущества многоквартирного дома</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 Фундамент</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Бутовый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2. Наружные и внутренние капитальные стены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C276B5" w:rsidRDefault="00BB2BCA" w:rsidP="00BB2BCA">
            <w:pPr>
              <w:ind w:left="57"/>
            </w:pPr>
            <w:r>
              <w:t xml:space="preserve">Бревенчатые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3. Перегородки</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57"/>
            </w:pPr>
            <w:r>
              <w:lastRenderedPageBreak/>
              <w:t>4. Перекрытия</w:t>
            </w:r>
          </w:p>
        </w:tc>
        <w:tc>
          <w:tcPr>
            <w:tcW w:w="2861" w:type="dxa"/>
            <w:vMerge w:val="restart"/>
            <w:tcBorders>
              <w:top w:val="nil"/>
              <w:bottom w:val="nil"/>
            </w:tcBorders>
          </w:tcPr>
          <w:p w:rsidR="00BB2BCA" w:rsidRDefault="00BB2BCA" w:rsidP="00BB2BCA">
            <w:pPr>
              <w:ind w:left="57"/>
            </w:pPr>
            <w:r>
              <w:t>Деревянные отепленные</w:t>
            </w:r>
          </w:p>
        </w:tc>
        <w:tc>
          <w:tcPr>
            <w:tcW w:w="3403" w:type="dxa"/>
            <w:vMerge w:val="restart"/>
            <w:tcBorders>
              <w:top w:val="nil"/>
              <w:bottom w:val="nil"/>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992"/>
            </w:pPr>
            <w:r>
              <w:t>чердачные</w:t>
            </w:r>
          </w:p>
        </w:tc>
        <w:tc>
          <w:tcPr>
            <w:tcW w:w="2861" w:type="dxa"/>
            <w:vMerge/>
            <w:tcBorders>
              <w:top w:val="nil"/>
              <w:bottom w:val="nil"/>
            </w:tcBorders>
          </w:tcPr>
          <w:p w:rsidR="00BB2BCA" w:rsidRDefault="00BB2BCA" w:rsidP="00BB2BCA">
            <w:pPr>
              <w:ind w:left="57"/>
            </w:pPr>
          </w:p>
        </w:tc>
        <w:tc>
          <w:tcPr>
            <w:tcW w:w="3403" w:type="dxa"/>
            <w:vMerge/>
            <w:tcBorders>
              <w:top w:val="nil"/>
              <w:bottom w:val="nil"/>
            </w:tcBorders>
          </w:tcPr>
          <w:p w:rsidR="00BB2BCA" w:rsidRPr="00F26234" w:rsidRDefault="00BB2BCA" w:rsidP="00BB2BCA">
            <w:pPr>
              <w:ind w:left="57"/>
            </w:pP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bottom w:val="nil"/>
            </w:tcBorders>
          </w:tcPr>
          <w:p w:rsidR="00BB2BCA" w:rsidRDefault="00BB2BCA" w:rsidP="00BB2BCA">
            <w:pPr>
              <w:ind w:left="992"/>
            </w:pPr>
            <w:r>
              <w:t>междуэтажные</w:t>
            </w:r>
          </w:p>
        </w:tc>
        <w:tc>
          <w:tcPr>
            <w:tcW w:w="2861" w:type="dxa"/>
            <w:tcBorders>
              <w:top w:val="nil"/>
              <w:bottom w:val="nil"/>
            </w:tcBorders>
          </w:tcPr>
          <w:p w:rsidR="00BB2BCA" w:rsidRDefault="00BB2BCA" w:rsidP="00BB2BCA">
            <w:pPr>
              <w:ind w:left="57"/>
            </w:pPr>
          </w:p>
        </w:tc>
        <w:tc>
          <w:tcPr>
            <w:tcW w:w="3403" w:type="dxa"/>
            <w:tcBorders>
              <w:top w:val="nil"/>
              <w:bottom w:val="nil"/>
            </w:tcBorders>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5. Крыша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Рубероид, шифер</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6. Полы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7. Проемы</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Двойные створные</w:t>
            </w:r>
          </w:p>
        </w:tc>
        <w:tc>
          <w:tcPr>
            <w:tcW w:w="3403" w:type="dxa"/>
            <w:vMerge w:val="restart"/>
            <w:tcBorders>
              <w:top w:val="single" w:sz="4" w:space="0" w:color="auto"/>
              <w:left w:val="nil"/>
              <w:bottom w:val="nil"/>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окна</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tcPr>
          <w:p w:rsidR="00BB2BCA" w:rsidRPr="00F26234" w:rsidRDefault="00BB2BCA" w:rsidP="00BB2BCA">
            <w:pPr>
              <w:ind w:left="57"/>
            </w:pPr>
          </w:p>
        </w:tc>
      </w:tr>
      <w:tr w:rsidR="00A25B08" w:rsidTr="00A25B08">
        <w:trPr>
          <w:trHeight w:val="351"/>
        </w:trPr>
        <w:tc>
          <w:tcPr>
            <w:tcW w:w="3685" w:type="dxa"/>
            <w:tcBorders>
              <w:top w:val="nil"/>
              <w:left w:val="single" w:sz="4" w:space="0" w:color="auto"/>
              <w:right w:val="single" w:sz="4" w:space="0" w:color="auto"/>
            </w:tcBorders>
            <w:vAlign w:val="bottom"/>
          </w:tcPr>
          <w:p w:rsidR="00A25B08" w:rsidRDefault="00A25B08" w:rsidP="00BB2BCA">
            <w:pPr>
              <w:ind w:left="993"/>
            </w:pPr>
            <w:r>
              <w:t>двери</w:t>
            </w:r>
          </w:p>
        </w:tc>
        <w:tc>
          <w:tcPr>
            <w:tcW w:w="2861" w:type="dxa"/>
            <w:tcBorders>
              <w:top w:val="nil"/>
              <w:left w:val="nil"/>
              <w:right w:val="single" w:sz="4" w:space="0" w:color="auto"/>
            </w:tcBorders>
            <w:vAlign w:val="bottom"/>
          </w:tcPr>
          <w:p w:rsidR="00A25B08" w:rsidRDefault="00A25B08" w:rsidP="00BB2BCA">
            <w:pPr>
              <w:ind w:left="57"/>
            </w:pPr>
            <w:r>
              <w:t xml:space="preserve">Филенчатые   </w:t>
            </w:r>
          </w:p>
        </w:tc>
        <w:tc>
          <w:tcPr>
            <w:tcW w:w="3403" w:type="dxa"/>
            <w:tcBorders>
              <w:top w:val="nil"/>
              <w:left w:val="nil"/>
              <w:right w:val="single" w:sz="4" w:space="0" w:color="auto"/>
            </w:tcBorders>
          </w:tcPr>
          <w:p w:rsidR="00A25B08" w:rsidRDefault="00A25B08"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8. Отделка</w:t>
            </w:r>
          </w:p>
        </w:tc>
        <w:tc>
          <w:tcPr>
            <w:tcW w:w="2861"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rsidRPr="00F26234">
              <w:t>Стены: оклеено обоями; потолок: побелен, частично окрашен</w:t>
            </w: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внутренняя</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наружная</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single" w:sz="4" w:space="0" w:color="auto"/>
              <w:right w:val="single" w:sz="4" w:space="0" w:color="auto"/>
            </w:tcBorders>
            <w:vAlign w:val="bottom"/>
          </w:tcPr>
          <w:p w:rsidR="00BB2BCA" w:rsidRDefault="00BB2BCA" w:rsidP="00BB2BCA">
            <w:pPr>
              <w:ind w:left="993"/>
            </w:pPr>
            <w:r>
              <w:t>(другое)</w:t>
            </w:r>
          </w:p>
        </w:tc>
        <w:tc>
          <w:tcPr>
            <w:tcW w:w="2861" w:type="dxa"/>
            <w:tcBorders>
              <w:top w:val="nil"/>
              <w:left w:val="nil"/>
              <w:bottom w:val="single" w:sz="4" w:space="0" w:color="auto"/>
              <w:right w:val="single" w:sz="4" w:space="0" w:color="auto"/>
            </w:tcBorders>
            <w:vAlign w:val="bottom"/>
          </w:tcPr>
          <w:p w:rsidR="00BB2BCA" w:rsidRDefault="00BB2BCA" w:rsidP="00BB2BCA">
            <w:pPr>
              <w:ind w:left="57"/>
            </w:pPr>
          </w:p>
        </w:tc>
        <w:tc>
          <w:tcPr>
            <w:tcW w:w="3403" w:type="dxa"/>
            <w:tcBorders>
              <w:top w:val="nil"/>
              <w:left w:val="nil"/>
              <w:bottom w:val="single" w:sz="4" w:space="0" w:color="auto"/>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9. Механическое, электрическое, санитарно-техническое и иное оборудование</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ванны напольные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электроплиты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телефонные сети и оборудование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A25B08" w:rsidTr="00A25B08">
        <w:trPr>
          <w:trHeight w:val="613"/>
        </w:trPr>
        <w:tc>
          <w:tcPr>
            <w:tcW w:w="3685" w:type="dxa"/>
            <w:tcBorders>
              <w:top w:val="nil"/>
              <w:left w:val="single" w:sz="4" w:space="0" w:color="auto"/>
              <w:right w:val="single" w:sz="4" w:space="0" w:color="auto"/>
            </w:tcBorders>
            <w:vAlign w:val="bottom"/>
          </w:tcPr>
          <w:p w:rsidR="00A25B08" w:rsidRDefault="00A25B08" w:rsidP="00BB2BCA">
            <w:pPr>
              <w:ind w:left="993"/>
            </w:pPr>
            <w:r>
              <w:t>сети проводного радиовещания</w:t>
            </w:r>
          </w:p>
        </w:tc>
        <w:tc>
          <w:tcPr>
            <w:tcW w:w="2861" w:type="dxa"/>
            <w:tcBorders>
              <w:top w:val="nil"/>
              <w:left w:val="nil"/>
              <w:right w:val="single" w:sz="4" w:space="0" w:color="auto"/>
            </w:tcBorders>
            <w:vAlign w:val="bottom"/>
          </w:tcPr>
          <w:p w:rsidR="00A25B08" w:rsidRDefault="00A25B08" w:rsidP="00BB2BCA">
            <w:pPr>
              <w:ind w:left="57"/>
            </w:pPr>
          </w:p>
        </w:tc>
        <w:tc>
          <w:tcPr>
            <w:tcW w:w="3403" w:type="dxa"/>
            <w:tcBorders>
              <w:top w:val="nil"/>
              <w:left w:val="nil"/>
              <w:right w:val="single" w:sz="4" w:space="0" w:color="auto"/>
            </w:tcBorders>
            <w:vAlign w:val="bottom"/>
          </w:tcPr>
          <w:p w:rsidR="00A25B08" w:rsidRPr="00F26234" w:rsidRDefault="00A25B08"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10. Внутридомовые инженерные коммуникации и оборудование для предоставления коммунальных услуг</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Открытая проводка 220</w:t>
            </w:r>
            <w:proofErr w:type="gramStart"/>
            <w:r>
              <w:t xml:space="preserve"> В</w:t>
            </w:r>
            <w:proofErr w:type="gramEnd"/>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right="86"/>
            </w:pPr>
            <w:r>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электроснабжение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холодное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горячее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водоотведение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газоснабжение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внешних котельных)</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домовой котельной) печи</w:t>
            </w:r>
          </w:p>
        </w:tc>
        <w:tc>
          <w:tcPr>
            <w:tcW w:w="2861" w:type="dxa"/>
            <w:tcBorders>
              <w:top w:val="nil"/>
              <w:left w:val="nil"/>
              <w:bottom w:val="nil"/>
              <w:right w:val="single" w:sz="4" w:space="0" w:color="auto"/>
            </w:tcBorders>
            <w:vAlign w:val="bottom"/>
          </w:tcPr>
          <w:p w:rsidR="00BB2BCA" w:rsidRDefault="00BB2BCA" w:rsidP="00BB2BCA">
            <w:pPr>
              <w:ind w:left="57"/>
            </w:pPr>
            <w:r>
              <w:t xml:space="preserve">Печное </w:t>
            </w:r>
          </w:p>
        </w:tc>
        <w:tc>
          <w:tcPr>
            <w:tcW w:w="3403" w:type="dxa"/>
            <w:tcBorders>
              <w:top w:val="nil"/>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калориферы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11. Крыльца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Деревянное </w:t>
            </w:r>
          </w:p>
        </w:tc>
        <w:tc>
          <w:tcPr>
            <w:tcW w:w="3403"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 xml:space="preserve">Удовлетворительное </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960DA8">
      <w:pPr>
        <w:suppressAutoHyphens w:val="0"/>
        <w:spacing w:after="0"/>
        <w:jc w:val="left"/>
        <w:rPr>
          <w:rFonts w:cs="Arial"/>
          <w:lang w:eastAsia="ru-RU"/>
        </w:rPr>
      </w:pP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B2BCA" w:rsidRDefault="00BB2BCA" w:rsidP="00BB2BCA">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lastRenderedPageBreak/>
        <w:t>Утверждаю</w:t>
      </w:r>
    </w:p>
    <w:p w:rsidR="006F5AF2" w:rsidRPr="00ED6F8A" w:rsidRDefault="00BB2BC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6F5AF2">
      <w:pPr>
        <w:widowControl w:val="0"/>
        <w:suppressAutoHyphens w:val="0"/>
        <w:spacing w:before="120" w:after="0"/>
        <w:ind w:left="4678"/>
        <w:jc w:val="right"/>
        <w:rPr>
          <w:rFonts w:cs="Arial"/>
          <w:sz w:val="20"/>
          <w:szCs w:val="20"/>
          <w:lang w:eastAsia="ru-RU"/>
        </w:rPr>
      </w:pPr>
      <w:r>
        <w:rPr>
          <w:rFonts w:cs="Arial"/>
          <w:sz w:val="20"/>
          <w:szCs w:val="20"/>
          <w:lang w:eastAsia="ru-RU"/>
        </w:rPr>
        <w:t xml:space="preserve">Приложение  № 2 (ЛОТ </w:t>
      </w:r>
      <w:r w:rsidR="008D74EC">
        <w:rPr>
          <w:rFonts w:cs="Arial"/>
          <w:sz w:val="20"/>
          <w:szCs w:val="20"/>
          <w:lang w:eastAsia="ru-RU"/>
        </w:rPr>
        <w:t>8</w:t>
      </w:r>
      <w:r>
        <w:rPr>
          <w:rFonts w:cs="Arial"/>
          <w:sz w:val="20"/>
          <w:szCs w:val="20"/>
          <w:lang w:eastAsia="ru-RU"/>
        </w:rPr>
        <w:t>)</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F5AF2" w:rsidRPr="00ED6F8A" w:rsidRDefault="00677774" w:rsidP="006F5AF2">
      <w:pPr>
        <w:widowControl w:val="0"/>
        <w:suppressAutoHyphens w:val="0"/>
        <w:spacing w:after="0"/>
        <w:ind w:left="4678"/>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D74EC" w:rsidRDefault="008D74EC" w:rsidP="008D74EC">
      <w:pPr>
        <w:spacing w:before="400"/>
        <w:jc w:val="center"/>
        <w:outlineLvl w:val="0"/>
        <w:rPr>
          <w:b/>
          <w:bCs/>
          <w:sz w:val="26"/>
          <w:szCs w:val="26"/>
        </w:rPr>
      </w:pPr>
      <w:r>
        <w:rPr>
          <w:b/>
          <w:bCs/>
          <w:sz w:val="26"/>
          <w:szCs w:val="26"/>
        </w:rPr>
        <w:t>АКТ</w:t>
      </w:r>
    </w:p>
    <w:p w:rsidR="008D74EC" w:rsidRDefault="008D74EC" w:rsidP="008D74E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8D74EC" w:rsidRDefault="008D74EC" w:rsidP="008D74EC">
      <w:pPr>
        <w:spacing w:before="240"/>
        <w:jc w:val="center"/>
        <w:outlineLvl w:val="0"/>
      </w:pPr>
      <w:smartTag w:uri="urn:schemas-microsoft-com:office:smarttags" w:element="place">
        <w:r>
          <w:rPr>
            <w:lang w:val="en-US"/>
          </w:rPr>
          <w:t>I</w:t>
        </w:r>
        <w:r>
          <w:t>.</w:t>
        </w:r>
      </w:smartTag>
      <w:r>
        <w:t xml:space="preserve"> Общие сведения о многоквартирном доме</w:t>
      </w:r>
    </w:p>
    <w:p w:rsidR="008D74EC" w:rsidRDefault="008D74EC" w:rsidP="008D74EC">
      <w:pPr>
        <w:spacing w:before="240"/>
        <w:ind w:firstLine="567"/>
        <w:rPr>
          <w:sz w:val="2"/>
          <w:szCs w:val="2"/>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FC55FE">
        <w:rPr>
          <w:u w:val="single"/>
        </w:rPr>
        <w:t xml:space="preserve"> </w:t>
      </w:r>
      <w:r>
        <w:rPr>
          <w:u w:val="single"/>
        </w:rPr>
        <w:t>дер</w:t>
      </w:r>
      <w:proofErr w:type="gramStart"/>
      <w:r>
        <w:rPr>
          <w:u w:val="single"/>
        </w:rPr>
        <w:t>.Б</w:t>
      </w:r>
      <w:proofErr w:type="gramEnd"/>
      <w:r>
        <w:rPr>
          <w:u w:val="single"/>
        </w:rPr>
        <w:t xml:space="preserve">орки, </w:t>
      </w:r>
      <w:r w:rsidRPr="00FC55FE">
        <w:rPr>
          <w:u w:val="single"/>
        </w:rPr>
        <w:t xml:space="preserve"> </w:t>
      </w:r>
      <w:r>
        <w:rPr>
          <w:u w:val="single"/>
        </w:rPr>
        <w:t xml:space="preserve">ул. Центральная, </w:t>
      </w:r>
      <w:r w:rsidRPr="00FC55FE">
        <w:rPr>
          <w:u w:val="single"/>
        </w:rPr>
        <w:t>д.</w:t>
      </w:r>
      <w:r>
        <w:rPr>
          <w:u w:val="single"/>
        </w:rPr>
        <w:t>12А</w:t>
      </w:r>
    </w:p>
    <w:p w:rsidR="008D74EC" w:rsidRPr="00326E3B" w:rsidRDefault="008D74EC" w:rsidP="008D74EC">
      <w:pPr>
        <w:ind w:firstLine="567"/>
      </w:pPr>
      <w:r>
        <w:t xml:space="preserve">2. Кадастровый номер многоквартирного дома (при его наличии)  </w:t>
      </w:r>
      <w:r w:rsidRPr="00326E3B">
        <w:t>29:07:141901:392</w:t>
      </w:r>
    </w:p>
    <w:p w:rsidR="008D74EC" w:rsidRDefault="008D74EC" w:rsidP="008D74EC">
      <w:pPr>
        <w:ind w:firstLine="567"/>
        <w:rPr>
          <w:sz w:val="2"/>
          <w:szCs w:val="2"/>
        </w:rPr>
      </w:pPr>
      <w:r>
        <w:t xml:space="preserve">3. Серия, тип постройки  одноэтажный  </w:t>
      </w:r>
      <w:r w:rsidR="00A16C35">
        <w:t>5</w:t>
      </w:r>
      <w:r>
        <w:t>квартирный жилой дом</w:t>
      </w:r>
    </w:p>
    <w:p w:rsidR="008D74EC" w:rsidRDefault="008D74EC" w:rsidP="008D74EC">
      <w:pPr>
        <w:ind w:firstLine="567"/>
        <w:rPr>
          <w:sz w:val="2"/>
          <w:szCs w:val="2"/>
        </w:rPr>
      </w:pPr>
      <w:r>
        <w:t>4. Год постройки  2016</w:t>
      </w:r>
    </w:p>
    <w:p w:rsidR="008D74EC" w:rsidRDefault="008D74EC" w:rsidP="008D74EC">
      <w:pPr>
        <w:ind w:firstLine="567"/>
        <w:rPr>
          <w:sz w:val="2"/>
          <w:szCs w:val="2"/>
        </w:rPr>
      </w:pPr>
      <w:r>
        <w:t>5. Степень износа по данным государственного технического учета  0%</w:t>
      </w:r>
    </w:p>
    <w:p w:rsidR="008D74EC" w:rsidRDefault="008D74EC" w:rsidP="008D74EC">
      <w:pPr>
        <w:ind w:firstLine="567"/>
        <w:rPr>
          <w:sz w:val="2"/>
          <w:szCs w:val="2"/>
        </w:rPr>
      </w:pPr>
      <w:r>
        <w:t>6. Степень фактического износа  0%</w:t>
      </w:r>
    </w:p>
    <w:p w:rsidR="008D74EC" w:rsidRDefault="008D74EC" w:rsidP="008D74EC">
      <w:pPr>
        <w:ind w:firstLine="567"/>
        <w:rPr>
          <w:sz w:val="2"/>
          <w:szCs w:val="2"/>
        </w:rPr>
      </w:pPr>
      <w:r>
        <w:t>7. Год последнего капитального ремонта  -</w:t>
      </w:r>
    </w:p>
    <w:p w:rsidR="008D74EC" w:rsidRDefault="008D74EC" w:rsidP="008D74EC">
      <w:pPr>
        <w:ind w:firstLine="567"/>
        <w:rPr>
          <w:sz w:val="2"/>
          <w:szCs w:val="2"/>
        </w:rPr>
      </w:pPr>
      <w:r>
        <w:t xml:space="preserve">8. Реквизиты правового акта о признании многоквартирного дома аварийным и подлежащим сносу  </w:t>
      </w:r>
    </w:p>
    <w:p w:rsidR="008D74EC" w:rsidRDefault="008D74EC" w:rsidP="008D74EC">
      <w:pPr>
        <w:ind w:firstLine="567"/>
        <w:rPr>
          <w:sz w:val="2"/>
          <w:szCs w:val="2"/>
        </w:rPr>
      </w:pPr>
      <w:r>
        <w:t>9. Количество этажей  1</w:t>
      </w:r>
    </w:p>
    <w:p w:rsidR="008D74EC" w:rsidRDefault="008D74EC" w:rsidP="008D74EC">
      <w:pPr>
        <w:ind w:firstLine="567"/>
        <w:rPr>
          <w:sz w:val="2"/>
          <w:szCs w:val="2"/>
        </w:rPr>
      </w:pPr>
      <w:r>
        <w:lastRenderedPageBreak/>
        <w:t xml:space="preserve">10. Наличие подвала  </w:t>
      </w:r>
    </w:p>
    <w:p w:rsidR="008D74EC" w:rsidRDefault="008D74EC" w:rsidP="008D74EC">
      <w:pPr>
        <w:ind w:firstLine="567"/>
        <w:rPr>
          <w:sz w:val="2"/>
          <w:szCs w:val="2"/>
        </w:rPr>
      </w:pPr>
      <w:r>
        <w:t xml:space="preserve">11. Наличие цокольного этажа </w:t>
      </w:r>
    </w:p>
    <w:p w:rsidR="008D74EC" w:rsidRDefault="008D74EC" w:rsidP="008D74EC">
      <w:pPr>
        <w:ind w:firstLine="567"/>
        <w:rPr>
          <w:sz w:val="2"/>
          <w:szCs w:val="2"/>
        </w:rPr>
      </w:pPr>
      <w:r>
        <w:t xml:space="preserve">12. Наличие мансарды  </w:t>
      </w:r>
    </w:p>
    <w:p w:rsidR="008D74EC" w:rsidRDefault="008D74EC" w:rsidP="008D74EC">
      <w:pPr>
        <w:ind w:firstLine="567"/>
        <w:rPr>
          <w:sz w:val="2"/>
          <w:szCs w:val="2"/>
        </w:rPr>
      </w:pPr>
      <w:r>
        <w:t xml:space="preserve">13. Наличие мезонина  </w:t>
      </w:r>
    </w:p>
    <w:p w:rsidR="008D74EC" w:rsidRDefault="008D74EC" w:rsidP="008D74EC">
      <w:pPr>
        <w:ind w:firstLine="567"/>
        <w:rPr>
          <w:sz w:val="2"/>
          <w:szCs w:val="2"/>
        </w:rPr>
      </w:pPr>
      <w:r>
        <w:t xml:space="preserve">14. Количество квартир  </w:t>
      </w:r>
      <w:r w:rsidR="00A16C35">
        <w:t>5</w:t>
      </w:r>
    </w:p>
    <w:p w:rsidR="008D74EC" w:rsidRDefault="008D74EC" w:rsidP="008D74EC">
      <w:pPr>
        <w:ind w:firstLine="567"/>
        <w:rPr>
          <w:sz w:val="2"/>
          <w:szCs w:val="2"/>
        </w:rPr>
      </w:pPr>
      <w:r>
        <w:t>15. Количество нежилых помещений, не входящих в состав общего имущества</w:t>
      </w:r>
    </w:p>
    <w:p w:rsidR="008D74EC" w:rsidRDefault="008D74EC" w:rsidP="008D74E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8D74EC" w:rsidRDefault="008D74EC" w:rsidP="008D74E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D74EC" w:rsidRDefault="008D74EC" w:rsidP="008D74EC">
      <w:pPr>
        <w:tabs>
          <w:tab w:val="center" w:pos="5387"/>
          <w:tab w:val="left" w:pos="7371"/>
        </w:tabs>
        <w:ind w:firstLine="567"/>
      </w:pPr>
      <w:r>
        <w:t>18. Строительный объем  831,6</w:t>
      </w:r>
      <w:r>
        <w:tab/>
        <w:t>куб. м</w:t>
      </w:r>
    </w:p>
    <w:p w:rsidR="008D74EC" w:rsidRDefault="008D74EC" w:rsidP="008D74EC">
      <w:pPr>
        <w:tabs>
          <w:tab w:val="center" w:pos="5387"/>
          <w:tab w:val="left" w:pos="7371"/>
        </w:tabs>
        <w:ind w:firstLine="567"/>
      </w:pPr>
      <w:r>
        <w:t>19. Площадь:</w:t>
      </w:r>
    </w:p>
    <w:p w:rsidR="008D74EC" w:rsidRDefault="008D74EC" w:rsidP="008D74EC">
      <w:pPr>
        <w:tabs>
          <w:tab w:val="center" w:pos="2835"/>
          <w:tab w:val="left" w:pos="4678"/>
        </w:tabs>
        <w:ind w:firstLine="567"/>
        <w:rPr>
          <w:sz w:val="2"/>
          <w:szCs w:val="2"/>
        </w:rPr>
      </w:pPr>
      <w:r>
        <w:t>а) многоквартирного дома с лоджиями, балконами, шкафами, коридорами и лестничными клетками  237,9кв. м</w:t>
      </w:r>
    </w:p>
    <w:p w:rsidR="008D74EC" w:rsidRDefault="008D74EC" w:rsidP="008D74EC">
      <w:pPr>
        <w:tabs>
          <w:tab w:val="center" w:pos="7598"/>
          <w:tab w:val="right" w:pos="10206"/>
        </w:tabs>
        <w:ind w:firstLine="567"/>
        <w:rPr>
          <w:sz w:val="2"/>
          <w:szCs w:val="2"/>
        </w:rPr>
      </w:pPr>
      <w:r>
        <w:t>б) жилых помещений (общая площадь квартир)  237,9кв. м</w:t>
      </w:r>
    </w:p>
    <w:p w:rsidR="008D74EC" w:rsidRDefault="008D74EC" w:rsidP="008D74E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8D74EC" w:rsidRDefault="008D74EC" w:rsidP="008D74E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8D74EC" w:rsidRDefault="008D74EC" w:rsidP="008D74EC">
      <w:pPr>
        <w:tabs>
          <w:tab w:val="center" w:pos="5245"/>
          <w:tab w:val="left" w:pos="7088"/>
        </w:tabs>
        <w:ind w:firstLine="567"/>
        <w:rPr>
          <w:sz w:val="2"/>
          <w:szCs w:val="2"/>
        </w:rPr>
      </w:pPr>
      <w:r>
        <w:t>20. Количество лестниц  шт.</w:t>
      </w:r>
    </w:p>
    <w:p w:rsidR="008D74EC" w:rsidRDefault="008D74EC" w:rsidP="008D74EC">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8D74EC" w:rsidRDefault="008D74EC" w:rsidP="008D74EC">
      <w:pPr>
        <w:tabs>
          <w:tab w:val="center" w:pos="7230"/>
          <w:tab w:val="left" w:pos="9356"/>
        </w:tabs>
        <w:ind w:firstLine="567"/>
        <w:rPr>
          <w:sz w:val="2"/>
          <w:szCs w:val="2"/>
        </w:rPr>
      </w:pPr>
      <w:r>
        <w:t>22. Уборочная площадь общих коридоров  кв. м</w:t>
      </w:r>
    </w:p>
    <w:p w:rsidR="008D74EC" w:rsidRDefault="008D74EC" w:rsidP="008D74E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8D74EC" w:rsidRDefault="008D74EC" w:rsidP="008D74EC">
      <w:pPr>
        <w:ind w:firstLine="567"/>
        <w:rPr>
          <w:sz w:val="2"/>
          <w:szCs w:val="2"/>
        </w:rPr>
      </w:pPr>
      <w:r>
        <w:t>24. Площадь земельного участка, входящего в состав общего имущества многоквартирного дома  1370 кв.м.</w:t>
      </w:r>
    </w:p>
    <w:p w:rsidR="008D74EC" w:rsidRDefault="008D74EC" w:rsidP="008D74EC">
      <w:pPr>
        <w:ind w:firstLine="567"/>
        <w:rPr>
          <w:sz w:val="2"/>
          <w:szCs w:val="2"/>
        </w:rPr>
      </w:pPr>
      <w:r>
        <w:t xml:space="preserve">25. Кадастровый номер земельного участка (при его наличии)  </w:t>
      </w:r>
      <w:r>
        <w:rPr>
          <w:rStyle w:val="button-search"/>
        </w:rPr>
        <w:t>29:07:141901:366</w:t>
      </w:r>
    </w:p>
    <w:p w:rsidR="008D74EC" w:rsidRDefault="008D74EC" w:rsidP="008D74E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780"/>
        <w:gridCol w:w="2700"/>
        <w:gridCol w:w="3420"/>
      </w:tblGrid>
      <w:tr w:rsidR="008D74EC" w:rsidRPr="00D92C70" w:rsidTr="00E05FF7">
        <w:tc>
          <w:tcPr>
            <w:tcW w:w="3780" w:type="dxa"/>
            <w:tcBorders>
              <w:top w:val="single" w:sz="4" w:space="0" w:color="auto"/>
              <w:left w:val="single" w:sz="4" w:space="0" w:color="auto"/>
              <w:bottom w:val="single" w:sz="4" w:space="0" w:color="auto"/>
              <w:right w:val="single" w:sz="4" w:space="0" w:color="auto"/>
            </w:tcBorders>
          </w:tcPr>
          <w:p w:rsidR="008D74EC" w:rsidRPr="00D92C70" w:rsidRDefault="008D74EC" w:rsidP="00E05FF7">
            <w:pPr>
              <w:jc w:val="center"/>
            </w:pPr>
            <w:r w:rsidRPr="00D92C70">
              <w:t>Наимено</w:t>
            </w:r>
            <w:r w:rsidRPr="00D92C70">
              <w:softHyphen/>
              <w:t>вание конструк</w:t>
            </w:r>
            <w:r w:rsidRPr="00D92C70">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Техническое состояние элементов общего имущества многоквартирного дома</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 Фундамент</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свайный</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Сип панель</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 xml:space="preserve">Деревянные, </w:t>
            </w:r>
            <w:proofErr w:type="spellStart"/>
            <w:r>
              <w:t>гипсокартон</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57"/>
            </w:pPr>
            <w:r>
              <w:t>4. Перекрытия</w:t>
            </w:r>
          </w:p>
        </w:tc>
        <w:tc>
          <w:tcPr>
            <w:tcW w:w="2700" w:type="dxa"/>
            <w:vMerge w:val="restart"/>
            <w:tcBorders>
              <w:top w:val="nil"/>
              <w:left w:val="single" w:sz="4" w:space="0" w:color="auto"/>
              <w:bottom w:val="nil"/>
              <w:right w:val="single" w:sz="4" w:space="0" w:color="auto"/>
            </w:tcBorders>
            <w:vAlign w:val="center"/>
          </w:tcPr>
          <w:p w:rsidR="008D74EC" w:rsidRDefault="008D74EC" w:rsidP="00E05FF7">
            <w:pPr>
              <w:ind w:left="57"/>
              <w:jc w:val="center"/>
            </w:pPr>
            <w:r>
              <w:t>Сип панель</w:t>
            </w:r>
          </w:p>
        </w:tc>
        <w:tc>
          <w:tcPr>
            <w:tcW w:w="3420" w:type="dxa"/>
            <w:vMerge w:val="restart"/>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992"/>
            </w:pPr>
            <w:r>
              <w:t>чердачные</w:t>
            </w:r>
          </w:p>
        </w:tc>
        <w:tc>
          <w:tcPr>
            <w:tcW w:w="270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междуэтажные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подвальные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(другое)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5. Крыша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proofErr w:type="spellStart"/>
            <w: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6. Полы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Плитка, линолеум</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7. Проемы</w:t>
            </w:r>
          </w:p>
        </w:tc>
        <w:tc>
          <w:tcPr>
            <w:tcW w:w="270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Пластиковые стеклопакеты</w:t>
            </w: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окна</w:t>
            </w:r>
          </w:p>
        </w:tc>
        <w:tc>
          <w:tcPr>
            <w:tcW w:w="2700" w:type="dxa"/>
            <w:vMerge/>
            <w:tcBorders>
              <w:top w:val="nil"/>
              <w:left w:val="nil"/>
              <w:bottom w:val="nil"/>
              <w:right w:val="single" w:sz="4" w:space="0" w:color="auto"/>
            </w:tcBorders>
            <w:vAlign w:val="center"/>
          </w:tcPr>
          <w:p w:rsidR="008D74EC" w:rsidRDefault="008D74EC" w:rsidP="00E05FF7">
            <w:pPr>
              <w:ind w:left="57"/>
              <w:jc w:val="center"/>
            </w:pP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lastRenderedPageBreak/>
              <w:t>двери</w:t>
            </w:r>
          </w:p>
        </w:tc>
        <w:tc>
          <w:tcPr>
            <w:tcW w:w="2700" w:type="dxa"/>
            <w:tcBorders>
              <w:top w:val="nil"/>
              <w:left w:val="nil"/>
              <w:bottom w:val="nil"/>
              <w:right w:val="single" w:sz="4" w:space="0" w:color="auto"/>
            </w:tcBorders>
            <w:vAlign w:val="center"/>
          </w:tcPr>
          <w:p w:rsidR="008D74EC" w:rsidRDefault="008D74EC" w:rsidP="00E05FF7">
            <w:pPr>
              <w:ind w:left="57"/>
              <w:jc w:val="center"/>
            </w:pPr>
          </w:p>
        </w:tc>
        <w:tc>
          <w:tcPr>
            <w:tcW w:w="3420" w:type="dxa"/>
            <w:tcBorders>
              <w:top w:val="nil"/>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8. Отделка</w:t>
            </w:r>
          </w:p>
        </w:tc>
        <w:tc>
          <w:tcPr>
            <w:tcW w:w="2700" w:type="dxa"/>
            <w:tcBorders>
              <w:top w:val="single" w:sz="4" w:space="0" w:color="auto"/>
              <w:left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внутренняя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Стены, полы, окна, двери окрашены</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наружная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 xml:space="preserve">Пластиковый </w:t>
            </w:r>
            <w:proofErr w:type="spellStart"/>
            <w:r>
              <w:t>сайдинг</w:t>
            </w:r>
            <w:proofErr w:type="spellEnd"/>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ванны напольные</w:t>
            </w:r>
          </w:p>
        </w:tc>
        <w:tc>
          <w:tcPr>
            <w:tcW w:w="2700" w:type="dxa"/>
            <w:tcBorders>
              <w:top w:val="nil"/>
              <w:left w:val="nil"/>
              <w:bottom w:val="nil"/>
              <w:right w:val="single" w:sz="4" w:space="0" w:color="auto"/>
            </w:tcBorders>
            <w:shd w:val="clear" w:color="auto" w:fill="auto"/>
            <w:vAlign w:val="center"/>
          </w:tcPr>
          <w:p w:rsidR="008D74EC" w:rsidRDefault="008D74EC" w:rsidP="00E05FF7">
            <w:pPr>
              <w:ind w:left="57"/>
              <w:jc w:val="center"/>
            </w:pPr>
            <w:r>
              <w:t>-</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электроплиты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телефонные сети и оборудование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сети проводного радиовещания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сигнализация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мусоропровод</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лифт</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вентиляция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10. Внутридомовые инженерные коммуникации и оборудование для предоставления коммунальных услуг</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удовлетворительное</w:t>
            </w:r>
          </w:p>
          <w:p w:rsidR="008D74EC" w:rsidRDefault="008D74EC" w:rsidP="00E05FF7"/>
          <w:p w:rsidR="008D74EC" w:rsidRPr="00326E3B" w:rsidRDefault="008D74EC" w:rsidP="00E05FF7">
            <w:r>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электроснабжение</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r>
              <w:t>Центральное</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холодное водоснабжение</w:t>
            </w:r>
          </w:p>
        </w:tc>
        <w:tc>
          <w:tcPr>
            <w:tcW w:w="2700" w:type="dxa"/>
            <w:tcBorders>
              <w:top w:val="single" w:sz="4" w:space="0" w:color="auto"/>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горячее водоснабжение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От электрического нагревателя</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водоотведение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Септик</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газоснабжение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внешних котельных)</w:t>
            </w:r>
          </w:p>
        </w:tc>
        <w:tc>
          <w:tcPr>
            <w:tcW w:w="2700" w:type="dxa"/>
            <w:tcBorders>
              <w:top w:val="nil"/>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домовой котельной) печи</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калориферы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АГВ</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11. Крыльца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Деревянные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удовлетворительное</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960DA8" w:rsidRPr="00C214F9" w:rsidRDefault="00677774" w:rsidP="00A25B08">
            <w:pPr>
              <w:suppressAutoHyphens w:val="0"/>
              <w:spacing w:after="0"/>
              <w:jc w:val="center"/>
              <w:rPr>
                <w:rFonts w:cs="Arial"/>
                <w:lang w:eastAsia="ru-RU"/>
              </w:rPr>
            </w:pPr>
            <w:proofErr w:type="spellStart"/>
            <w:r w:rsidRPr="00677774">
              <w:rPr>
                <w:rFonts w:cs="Arial"/>
                <w:lang w:eastAsia="ru-RU" w:bidi="ru-RU"/>
              </w:rPr>
              <w:t>В.П.Проскуряков</w:t>
            </w:r>
            <w:proofErr w:type="spellEnd"/>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D67786">
      <w:pPr>
        <w:suppressAutoHyphens w:val="0"/>
        <w:spacing w:after="0"/>
        <w:jc w:val="right"/>
        <w:rPr>
          <w:b/>
          <w:sz w:val="22"/>
          <w:szCs w:val="22"/>
        </w:rPr>
      </w:pP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6F5AF2" w:rsidRPr="00ED6F8A" w:rsidRDefault="00677774" w:rsidP="006F5AF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6F5AF2" w:rsidRPr="00ED6F8A" w:rsidRDefault="0052063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8F31D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A16C35">
        <w:rPr>
          <w:b/>
          <w:bCs/>
          <w:sz w:val="22"/>
          <w:szCs w:val="22"/>
          <w:lang w:eastAsia="ru-RU"/>
        </w:rPr>
        <w:t xml:space="preserve">д. Борки </w:t>
      </w:r>
      <w:r w:rsidR="002A5771" w:rsidRPr="00ED6F8A">
        <w:rPr>
          <w:b/>
          <w:bCs/>
          <w:sz w:val="22"/>
          <w:szCs w:val="22"/>
          <w:lang w:eastAsia="ru-RU"/>
        </w:rPr>
        <w:t xml:space="preserve"> ул. </w:t>
      </w:r>
      <w:r w:rsidR="00A16C35">
        <w:rPr>
          <w:b/>
          <w:bCs/>
          <w:sz w:val="22"/>
          <w:szCs w:val="22"/>
          <w:lang w:eastAsia="ru-RU"/>
        </w:rPr>
        <w:t xml:space="preserve">Молодежная, </w:t>
      </w:r>
      <w:r w:rsidR="002A5771" w:rsidRPr="00ED6F8A">
        <w:rPr>
          <w:b/>
          <w:bCs/>
          <w:sz w:val="22"/>
          <w:szCs w:val="22"/>
          <w:lang w:eastAsia="ru-RU"/>
        </w:rPr>
        <w:t xml:space="preserve">д. </w:t>
      </w:r>
      <w:r w:rsidR="00C66FAA">
        <w:rPr>
          <w:b/>
          <w:bCs/>
          <w:sz w:val="22"/>
          <w:szCs w:val="22"/>
          <w:lang w:eastAsia="ru-RU"/>
        </w:rPr>
        <w:t>2</w:t>
      </w:r>
      <w:r w:rsidR="0087687B" w:rsidRPr="00ED6F8A">
        <w:rPr>
          <w:b/>
          <w:bCs/>
          <w:sz w:val="22"/>
          <w:szCs w:val="22"/>
          <w:lang w:eastAsia="ru-RU"/>
        </w:rPr>
        <w:t xml:space="preserve"> </w:t>
      </w:r>
      <w:r w:rsidR="008F31D3">
        <w:rPr>
          <w:b/>
          <w:bCs/>
          <w:sz w:val="22"/>
          <w:szCs w:val="22"/>
          <w:lang w:eastAsia="ru-RU"/>
        </w:rPr>
        <w:t>,</w:t>
      </w:r>
    </w:p>
    <w:tbl>
      <w:tblPr>
        <w:tblW w:w="10201" w:type="dxa"/>
        <w:jc w:val="right"/>
        <w:tblLook w:val="04A0" w:firstRow="1" w:lastRow="0" w:firstColumn="1" w:lastColumn="0" w:noHBand="0" w:noVBand="1"/>
      </w:tblPr>
      <w:tblGrid>
        <w:gridCol w:w="769"/>
        <w:gridCol w:w="3496"/>
        <w:gridCol w:w="2549"/>
        <w:gridCol w:w="1686"/>
        <w:gridCol w:w="1701"/>
      </w:tblGrid>
      <w:tr w:rsidR="000B3460" w:rsidRPr="00D67786" w:rsidTr="00D67786">
        <w:trPr>
          <w:trHeight w:val="330"/>
          <w:jc w:val="right"/>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67786" w:rsidRDefault="00A54063" w:rsidP="00D67786">
            <w:r w:rsidRPr="00D67786">
              <w:t>№</w:t>
            </w:r>
            <w:proofErr w:type="gramStart"/>
            <w:r w:rsidRPr="00D67786">
              <w:t>п</w:t>
            </w:r>
            <w:proofErr w:type="gramEnd"/>
            <w:r w:rsidRPr="00D67786">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Стоимость на 1 кв.м. общей площади (рублей в месяц)</w:t>
            </w:r>
          </w:p>
        </w:tc>
      </w:tr>
      <w:tr w:rsidR="00F028EA" w:rsidRPr="00D67786" w:rsidTr="00D67786">
        <w:trPr>
          <w:trHeight w:val="509"/>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8EA" w:rsidRPr="00D67786" w:rsidRDefault="00C66FAA" w:rsidP="00D67786">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F028EA" w:rsidRPr="00D67786" w:rsidRDefault="00C66FAA" w:rsidP="00D67786">
            <w:r w:rsidRPr="00D67786">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028EA" w:rsidRPr="00D67786" w:rsidRDefault="00F028EA" w:rsidP="00D67786"/>
        </w:tc>
      </w:tr>
      <w:tr w:rsidR="00F028EA" w:rsidRPr="00D67786" w:rsidTr="00D67786">
        <w:trPr>
          <w:trHeight w:val="46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2</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 xml:space="preserve">Проведение технических осмотров и устранение незначительных </w:t>
            </w:r>
            <w:r w:rsidRPr="00D67786">
              <w:lastRenderedPageBreak/>
              <w:t>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2</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510"/>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lastRenderedPageBreak/>
              <w:t>3</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2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4</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44"/>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5</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6</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C66FA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F028EA" w:rsidRPr="00D67786" w:rsidRDefault="00C66FAA" w:rsidP="00D67786">
            <w:r w:rsidRPr="00D67786">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C66FAA" w:rsidRPr="00D67786" w:rsidRDefault="00C66FAA" w:rsidP="00D67786">
            <w:r w:rsidRPr="00D67786">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pPr>
              <w:jc w:val="center"/>
            </w:pPr>
            <w:r w:rsidRPr="00D67786">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C66FAA" w:rsidRPr="00D67786" w:rsidRDefault="00C66FAA" w:rsidP="00D67786"/>
        </w:tc>
      </w:tr>
      <w:tr w:rsidR="00F028EA" w:rsidRPr="00D67786" w:rsidTr="00D67786">
        <w:trPr>
          <w:trHeight w:val="429"/>
          <w:jc w:val="right"/>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28EA" w:rsidRPr="00D67786" w:rsidRDefault="00D67786" w:rsidP="00D67786">
            <w:pPr>
              <w:jc w:val="center"/>
            </w:pPr>
            <w:r>
              <w:t>9</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Дератизация</w:t>
            </w:r>
          </w:p>
        </w:tc>
        <w:tc>
          <w:tcPr>
            <w:tcW w:w="2355" w:type="dxa"/>
            <w:tcBorders>
              <w:top w:val="single" w:sz="4" w:space="0" w:color="auto"/>
              <w:left w:val="nil"/>
              <w:bottom w:val="nil"/>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nil"/>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028EA" w:rsidRPr="00D67786" w:rsidRDefault="00F028EA" w:rsidP="00D67786"/>
        </w:tc>
      </w:tr>
      <w:tr w:rsidR="00F028EA" w:rsidRPr="00D67786" w:rsidTr="00D67786">
        <w:trPr>
          <w:trHeight w:val="31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10</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11</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r w:rsidR="00C66FAA" w:rsidRPr="00D67786" w:rsidTr="00D67786">
        <w:trPr>
          <w:trHeight w:val="387"/>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12</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bl>
    <w:p w:rsidR="0036694C" w:rsidRDefault="0036694C"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6F5AF2" w:rsidRPr="00ED6F8A" w:rsidRDefault="00BC2BF7" w:rsidP="006F5AF2">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FB420E">
              <w:rPr>
                <w:b/>
                <w:bCs/>
                <w:sz w:val="22"/>
                <w:szCs w:val="22"/>
                <w:lang w:eastAsia="ru-RU"/>
              </w:rPr>
              <w:t>2</w:t>
            </w: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5871,43</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1,62</w:t>
                  </w:r>
                </w:p>
              </w:tc>
            </w:tr>
            <w:tr w:rsidR="00FB420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0,68</w:t>
                  </w:r>
                </w:p>
              </w:tc>
            </w:tr>
            <w:tr w:rsidR="00FB420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18805,67</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5,19</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5,72</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4,04</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0,43</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2,65</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b/>
                    </w:rPr>
                  </w:pPr>
                  <w:r>
                    <w:rPr>
                      <w:rFonts w:eastAsia="Calibri"/>
                      <w:b/>
                    </w:rPr>
                    <w:t>23,90</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163B2F" w:rsidRPr="00ED6F8A" w:rsidRDefault="00163B2F" w:rsidP="0031725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163B2F"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163B2F" w:rsidRPr="00ED6F8A" w:rsidRDefault="00163B2F" w:rsidP="006F5AF2">
      <w:pPr>
        <w:widowControl w:val="0"/>
        <w:suppressAutoHyphens w:val="0"/>
        <w:spacing w:before="120" w:after="0"/>
        <w:ind w:left="4678"/>
        <w:jc w:val="right"/>
        <w:rPr>
          <w:sz w:val="22"/>
          <w:szCs w:val="22"/>
          <w:lang w:eastAsia="ru-RU"/>
        </w:rPr>
      </w:pPr>
    </w:p>
    <w:p w:rsidR="00163B2F" w:rsidRPr="00ED6F8A" w:rsidRDefault="00163B2F" w:rsidP="00163B2F">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163B2F" w:rsidRPr="00ED6F8A" w:rsidRDefault="00163B2F" w:rsidP="00163B2F">
      <w:pPr>
        <w:pStyle w:val="a9"/>
        <w:jc w:val="right"/>
        <w:rPr>
          <w:sz w:val="22"/>
          <w:szCs w:val="22"/>
        </w:rPr>
      </w:pPr>
      <w:r w:rsidRPr="00ED6F8A">
        <w:rPr>
          <w:sz w:val="22"/>
          <w:szCs w:val="22"/>
        </w:rPr>
        <w:t>к договору управления</w:t>
      </w:r>
    </w:p>
    <w:p w:rsidR="00163B2F" w:rsidRPr="00ED6F8A" w:rsidRDefault="00163B2F" w:rsidP="00163B2F">
      <w:pPr>
        <w:pStyle w:val="a9"/>
        <w:jc w:val="right"/>
        <w:rPr>
          <w:sz w:val="22"/>
          <w:szCs w:val="22"/>
        </w:rPr>
      </w:pPr>
      <w:r w:rsidRPr="00ED6F8A">
        <w:rPr>
          <w:sz w:val="22"/>
          <w:szCs w:val="22"/>
        </w:rPr>
        <w:t>многоквартирными домами</w:t>
      </w:r>
    </w:p>
    <w:p w:rsidR="00163B2F" w:rsidRPr="00ED6F8A" w:rsidRDefault="00163B2F" w:rsidP="00163B2F">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163B2F" w:rsidRPr="00ED6F8A" w:rsidRDefault="00163B2F" w:rsidP="00163B2F">
      <w:pPr>
        <w:widowControl w:val="0"/>
        <w:suppressAutoHyphens w:val="0"/>
        <w:spacing w:after="0" w:line="304" w:lineRule="auto"/>
        <w:jc w:val="center"/>
        <w:rPr>
          <w:b/>
          <w:bCs/>
          <w:sz w:val="22"/>
          <w:szCs w:val="22"/>
          <w:lang w:eastAsia="ru-RU"/>
        </w:rPr>
      </w:pPr>
    </w:p>
    <w:p w:rsidR="00E752C3"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A16C35">
        <w:rPr>
          <w:b/>
          <w:bCs/>
          <w:sz w:val="22"/>
          <w:szCs w:val="22"/>
          <w:lang w:eastAsia="ru-RU"/>
        </w:rPr>
        <w:t xml:space="preserve">д. Борки </w:t>
      </w:r>
      <w:r w:rsidR="00A16C35" w:rsidRPr="00ED6F8A">
        <w:rPr>
          <w:b/>
          <w:bCs/>
          <w:sz w:val="22"/>
          <w:szCs w:val="22"/>
          <w:lang w:eastAsia="ru-RU"/>
        </w:rPr>
        <w:t xml:space="preserve"> ул. </w:t>
      </w:r>
      <w:r w:rsidR="00A16C35">
        <w:rPr>
          <w:b/>
          <w:bCs/>
          <w:sz w:val="22"/>
          <w:szCs w:val="22"/>
          <w:lang w:eastAsia="ru-RU"/>
        </w:rPr>
        <w:t xml:space="preserve">Молодежная, </w:t>
      </w:r>
      <w:r w:rsidR="00A16C35" w:rsidRPr="00ED6F8A">
        <w:rPr>
          <w:b/>
          <w:bCs/>
          <w:sz w:val="22"/>
          <w:szCs w:val="22"/>
          <w:lang w:eastAsia="ru-RU"/>
        </w:rPr>
        <w:t xml:space="preserve">д. </w:t>
      </w:r>
      <w:r w:rsidR="00A16C35">
        <w:rPr>
          <w:b/>
          <w:bCs/>
          <w:sz w:val="22"/>
          <w:szCs w:val="22"/>
          <w:lang w:eastAsia="ru-RU"/>
        </w:rPr>
        <w:t>6</w:t>
      </w:r>
    </w:p>
    <w:p w:rsidR="00163B2F" w:rsidRPr="00ED6F8A" w:rsidRDefault="00163B2F" w:rsidP="00163B2F">
      <w:pPr>
        <w:autoSpaceDE w:val="0"/>
        <w:spacing w:after="0"/>
        <w:ind w:left="284"/>
        <w:contextualSpacing/>
        <w:jc w:val="left"/>
        <w:rPr>
          <w:sz w:val="22"/>
          <w:szCs w:val="22"/>
        </w:rPr>
      </w:pPr>
    </w:p>
    <w:tbl>
      <w:tblPr>
        <w:tblW w:w="10201" w:type="dxa"/>
        <w:tblLook w:val="04A0" w:firstRow="1" w:lastRow="0" w:firstColumn="1" w:lastColumn="0" w:noHBand="0" w:noVBand="1"/>
      </w:tblPr>
      <w:tblGrid>
        <w:gridCol w:w="769"/>
        <w:gridCol w:w="3496"/>
        <w:gridCol w:w="2549"/>
        <w:gridCol w:w="1686"/>
        <w:gridCol w:w="1701"/>
      </w:tblGrid>
      <w:tr w:rsidR="00FB420E" w:rsidRPr="00D67786" w:rsidTr="00D67786">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FB420E" w:rsidRPr="00D67786" w:rsidTr="00D67786">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420E" w:rsidRPr="00D67786" w:rsidRDefault="00FB420E" w:rsidP="00D67786">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2</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3</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3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4</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5"/>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5</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126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6</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lastRenderedPageBreak/>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FB420E" w:rsidRPr="00D67786" w:rsidRDefault="00D67786" w:rsidP="00D67786">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bl>
    <w:p w:rsidR="00163B2F" w:rsidRDefault="00163B2F">
      <w:pPr>
        <w:suppressAutoHyphens w:val="0"/>
        <w:spacing w:after="0"/>
        <w:jc w:val="left"/>
        <w:rPr>
          <w:b/>
          <w:sz w:val="22"/>
          <w:szCs w:val="22"/>
        </w:rPr>
      </w:pPr>
    </w:p>
    <w:p w:rsidR="00DA390D" w:rsidRDefault="00DA390D" w:rsidP="00A16C35">
      <w:pPr>
        <w:widowControl w:val="0"/>
        <w:suppressAutoHyphens w:val="0"/>
        <w:spacing w:after="0" w:line="304" w:lineRule="auto"/>
        <w:jc w:val="center"/>
        <w:rPr>
          <w:b/>
          <w:bCs/>
          <w:sz w:val="22"/>
          <w:szCs w:val="22"/>
          <w:lang w:eastAsia="ru-RU"/>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8</w:t>
      </w:r>
    </w:p>
    <w:tbl>
      <w:tblPr>
        <w:tblW w:w="10201" w:type="dxa"/>
        <w:tblInd w:w="113" w:type="dxa"/>
        <w:tblLook w:val="04A0" w:firstRow="1" w:lastRow="0" w:firstColumn="1" w:lastColumn="0" w:noHBand="0" w:noVBand="1"/>
      </w:tblPr>
      <w:tblGrid>
        <w:gridCol w:w="769"/>
        <w:gridCol w:w="3496"/>
        <w:gridCol w:w="2549"/>
        <w:gridCol w:w="1686"/>
        <w:gridCol w:w="1701"/>
      </w:tblGrid>
      <w:tr w:rsidR="00FB420E" w:rsidRPr="00D67786" w:rsidTr="007B55D5">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7B55D5" w:rsidRPr="00D67786" w:rsidTr="007B55D5">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7B55D5" w:rsidRPr="00D67786" w:rsidRDefault="007B55D5"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777"/>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89"/>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 xml:space="preserve">Проведение технических осмотров и устранение </w:t>
            </w:r>
            <w:r w:rsidRPr="00D67786">
              <w:lastRenderedPageBreak/>
              <w:t>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lastRenderedPageBreak/>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lastRenderedPageBreak/>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7B55D5" w:rsidRPr="00D67786" w:rsidRDefault="007B55D5" w:rsidP="00D01D1C">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bl>
    <w:p w:rsidR="00A16C35" w:rsidRDefault="00A16C35" w:rsidP="00A16C35">
      <w:pPr>
        <w:autoSpaceDE w:val="0"/>
        <w:spacing w:after="0"/>
        <w:ind w:left="284"/>
        <w:contextualSpacing/>
        <w:jc w:val="left"/>
        <w:rPr>
          <w:sz w:val="22"/>
          <w:szCs w:val="22"/>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10</w:t>
      </w:r>
    </w:p>
    <w:p w:rsidR="00A16C35" w:rsidRPr="00ED6F8A" w:rsidRDefault="00A16C35" w:rsidP="00A16C35">
      <w:pPr>
        <w:widowControl w:val="0"/>
        <w:suppressAutoHyphens w:val="0"/>
        <w:spacing w:after="0" w:line="304" w:lineRule="auto"/>
        <w:jc w:val="center"/>
        <w:rPr>
          <w:b/>
          <w:bCs/>
          <w:sz w:val="22"/>
          <w:szCs w:val="22"/>
          <w:lang w:eastAsia="ru-RU"/>
        </w:rPr>
      </w:pPr>
    </w:p>
    <w:tbl>
      <w:tblPr>
        <w:tblW w:w="10201" w:type="dxa"/>
        <w:tblInd w:w="113" w:type="dxa"/>
        <w:tblLook w:val="04A0" w:firstRow="1" w:lastRow="0" w:firstColumn="1" w:lastColumn="0" w:noHBand="0" w:noVBand="1"/>
      </w:tblPr>
      <w:tblGrid>
        <w:gridCol w:w="760"/>
        <w:gridCol w:w="3821"/>
        <w:gridCol w:w="2355"/>
        <w:gridCol w:w="1564"/>
        <w:gridCol w:w="1701"/>
      </w:tblGrid>
      <w:tr w:rsidR="00FB420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B55D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B55D5" w:rsidRPr="00ED6F8A" w:rsidRDefault="007B55D5" w:rsidP="007B55D5">
            <w:pPr>
              <w:rPr>
                <w:lang w:eastAsia="ru-RU"/>
              </w:rPr>
            </w:pPr>
            <w:r w:rsidRPr="00C66FAA">
              <w:rPr>
                <w:lang w:eastAsia="ru-RU"/>
              </w:rPr>
              <w:t xml:space="preserve">Уборка придомовой </w:t>
            </w:r>
            <w:r w:rsidRPr="007B55D5">
              <w:t>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821" w:type="dxa"/>
            <w:tcBorders>
              <w:top w:val="nil"/>
              <w:left w:val="nil"/>
              <w:bottom w:val="single" w:sz="4" w:space="0" w:color="auto"/>
              <w:right w:val="single" w:sz="4" w:space="0" w:color="auto"/>
            </w:tcBorders>
            <w:shd w:val="clear" w:color="auto" w:fill="auto"/>
          </w:tcPr>
          <w:p w:rsidR="007B55D5" w:rsidRPr="005C59FD" w:rsidRDefault="007B55D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5C59FD" w:rsidRDefault="007B55D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821" w:type="dxa"/>
            <w:tcBorders>
              <w:top w:val="nil"/>
              <w:left w:val="nil"/>
              <w:bottom w:val="single" w:sz="4" w:space="0" w:color="auto"/>
              <w:right w:val="single" w:sz="4" w:space="0" w:color="auto"/>
            </w:tcBorders>
            <w:shd w:val="clear" w:color="auto" w:fill="auto"/>
          </w:tcPr>
          <w:p w:rsidR="007B55D5" w:rsidRPr="00C66FAA" w:rsidRDefault="007B55D5" w:rsidP="007B55D5">
            <w: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130513" w:rsidRDefault="007B55D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77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821" w:type="dxa"/>
            <w:tcBorders>
              <w:top w:val="nil"/>
              <w:left w:val="nil"/>
              <w:bottom w:val="single" w:sz="4" w:space="0" w:color="auto"/>
              <w:right w:val="single" w:sz="4" w:space="0" w:color="auto"/>
            </w:tcBorders>
            <w:shd w:val="clear" w:color="auto" w:fill="auto"/>
          </w:tcPr>
          <w:p w:rsidR="007B55D5" w:rsidRPr="007B55D5" w:rsidRDefault="007B55D5" w:rsidP="007B55D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3747B5" w:rsidRDefault="007B55D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699"/>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821" w:type="dxa"/>
            <w:tcBorders>
              <w:top w:val="nil"/>
              <w:left w:val="nil"/>
              <w:bottom w:val="single" w:sz="4" w:space="0" w:color="auto"/>
              <w:right w:val="single" w:sz="4" w:space="0" w:color="auto"/>
            </w:tcBorders>
            <w:shd w:val="clear" w:color="auto" w:fill="auto"/>
          </w:tcPr>
          <w:p w:rsidR="007B55D5" w:rsidRPr="00DD6651" w:rsidRDefault="007B55D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DD6651" w:rsidRDefault="007B55D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821" w:type="dxa"/>
            <w:tcBorders>
              <w:top w:val="nil"/>
              <w:left w:val="nil"/>
              <w:bottom w:val="single" w:sz="4" w:space="0" w:color="auto"/>
              <w:right w:val="single" w:sz="4" w:space="0" w:color="auto"/>
            </w:tcBorders>
            <w:shd w:val="clear" w:color="auto" w:fill="auto"/>
          </w:tcPr>
          <w:p w:rsidR="007B55D5" w:rsidRPr="004873F3" w:rsidRDefault="007B55D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Default="007B55D5" w:rsidP="00216A75">
            <w:pPr>
              <w:jc w:val="center"/>
            </w:pPr>
          </w:p>
        </w:tc>
      </w:tr>
      <w:tr w:rsidR="007B55D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B55D5" w:rsidRPr="006A0C6A" w:rsidRDefault="007B55D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FB420E" w:rsidRPr="00C66FAA" w:rsidRDefault="00FB420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6C7E39" w:rsidRDefault="00FB420E" w:rsidP="00216A75">
            <w:pPr>
              <w:jc w:val="center"/>
            </w:pPr>
          </w:p>
        </w:tc>
      </w:tr>
      <w:tr w:rsidR="00FB420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lastRenderedPageBreak/>
              <w:t>9</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FB420E" w:rsidRDefault="00FB420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bl>
    <w:p w:rsidR="00A16C35" w:rsidRPr="00ED6F8A" w:rsidRDefault="00A16C35" w:rsidP="00A16C35">
      <w:pPr>
        <w:autoSpaceDE w:val="0"/>
        <w:spacing w:after="0"/>
        <w:ind w:left="284"/>
        <w:contextualSpacing/>
        <w:jc w:val="left"/>
        <w:rPr>
          <w:sz w:val="22"/>
          <w:szCs w:val="22"/>
        </w:rPr>
      </w:pPr>
    </w:p>
    <w:p w:rsidR="00A16C35" w:rsidRPr="00ED6F8A" w:rsidRDefault="00A16C35" w:rsidP="00A16C35">
      <w:pPr>
        <w:autoSpaceDE w:val="0"/>
        <w:spacing w:after="0"/>
        <w:ind w:left="284"/>
        <w:contextualSpacing/>
        <w:jc w:val="left"/>
        <w:rPr>
          <w:sz w:val="22"/>
          <w:szCs w:val="22"/>
        </w:rPr>
      </w:pPr>
    </w:p>
    <w:p w:rsidR="00A16C35" w:rsidRDefault="00A16C35">
      <w:pPr>
        <w:suppressAutoHyphens w:val="0"/>
        <w:spacing w:after="0"/>
        <w:jc w:val="left"/>
        <w:rPr>
          <w:b/>
          <w:sz w:val="22"/>
          <w:szCs w:val="22"/>
        </w:rPr>
      </w:pPr>
    </w:p>
    <w:p w:rsidR="00317257" w:rsidRDefault="00317257">
      <w:pPr>
        <w:suppressAutoHyphens w:val="0"/>
        <w:spacing w:after="0"/>
        <w:jc w:val="left"/>
        <w:rPr>
          <w:b/>
          <w:sz w:val="22"/>
          <w:szCs w:val="22"/>
        </w:rPr>
      </w:pPr>
    </w:p>
    <w:p w:rsidR="009C5D0B" w:rsidRDefault="009C5D0B">
      <w:pPr>
        <w:suppressAutoHyphens w:val="0"/>
        <w:spacing w:after="0"/>
        <w:jc w:val="left"/>
        <w:rPr>
          <w:b/>
          <w:sz w:val="22"/>
          <w:szCs w:val="22"/>
        </w:rPr>
      </w:pPr>
      <w:r>
        <w:rPr>
          <w:b/>
          <w:sz w:val="22"/>
          <w:szCs w:val="22"/>
        </w:rPr>
        <w:br w:type="page"/>
      </w:r>
    </w:p>
    <w:p w:rsidR="00FD7407" w:rsidRPr="00FD7407" w:rsidRDefault="00FD7407" w:rsidP="00FD7407">
      <w:pPr>
        <w:autoSpaceDE w:val="0"/>
        <w:spacing w:after="0"/>
        <w:ind w:left="5670"/>
        <w:contextualSpacing/>
        <w:jc w:val="center"/>
        <w:rPr>
          <w:b/>
          <w:sz w:val="22"/>
          <w:szCs w:val="22"/>
        </w:rPr>
      </w:pPr>
      <w:r w:rsidRPr="00FD7407">
        <w:rPr>
          <w:b/>
          <w:sz w:val="22"/>
          <w:szCs w:val="22"/>
        </w:rPr>
        <w:lastRenderedPageBreak/>
        <w:t xml:space="preserve">Приложение № 5 (ЛОТ </w:t>
      </w:r>
      <w:r>
        <w:rPr>
          <w:b/>
          <w:sz w:val="22"/>
          <w:szCs w:val="22"/>
        </w:rPr>
        <w:t>2</w:t>
      </w:r>
      <w:r w:rsidRPr="00FD7407">
        <w:rPr>
          <w:b/>
          <w:sz w:val="22"/>
          <w:szCs w:val="22"/>
        </w:rPr>
        <w:t>)</w:t>
      </w:r>
    </w:p>
    <w:p w:rsidR="00FD7407" w:rsidRPr="00FD7407" w:rsidRDefault="00FD7407" w:rsidP="00FD7407">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D7407" w:rsidRPr="00FD7407" w:rsidTr="005241D2">
        <w:trPr>
          <w:trHeight w:val="690"/>
        </w:trPr>
        <w:tc>
          <w:tcPr>
            <w:tcW w:w="10916" w:type="dxa"/>
            <w:tcBorders>
              <w:top w:val="nil"/>
              <w:left w:val="nil"/>
              <w:bottom w:val="nil"/>
              <w:right w:val="nil"/>
            </w:tcBorders>
            <w:shd w:val="clear" w:color="auto" w:fill="auto"/>
            <w:vAlign w:val="bottom"/>
            <w:hideMark/>
          </w:tcPr>
          <w:p w:rsidR="00AB7276" w:rsidRDefault="00AB7276" w:rsidP="00FD7407">
            <w:pPr>
              <w:autoSpaceDE w:val="0"/>
              <w:spacing w:after="0"/>
              <w:ind w:left="5670"/>
              <w:contextualSpacing/>
              <w:jc w:val="center"/>
              <w:rPr>
                <w:rFonts w:eastAsia="Arial Unicode MS"/>
                <w:color w:val="000000"/>
                <w:lang w:eastAsia="ru-RU" w:bidi="ru-RU"/>
              </w:rPr>
            </w:pPr>
          </w:p>
          <w:p w:rsidR="006F5AF2" w:rsidRPr="00ED6F8A" w:rsidRDefault="0052063A" w:rsidP="006F5AF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D7407" w:rsidRPr="00FD7407" w:rsidRDefault="00FD7407" w:rsidP="00FD7407">
            <w:pPr>
              <w:suppressAutoHyphens w:val="0"/>
              <w:spacing w:after="0"/>
              <w:jc w:val="center"/>
              <w:rPr>
                <w:b/>
                <w:bCs/>
                <w:color w:val="000000"/>
                <w:lang w:eastAsia="ru-RU"/>
              </w:rPr>
            </w:pPr>
          </w:p>
          <w:p w:rsidR="00FD7407" w:rsidRPr="00FD7407" w:rsidRDefault="00FD7407" w:rsidP="0031725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A16C35">
              <w:rPr>
                <w:b/>
                <w:bCs/>
                <w:sz w:val="22"/>
                <w:szCs w:val="22"/>
                <w:lang w:eastAsia="ru-RU"/>
              </w:rPr>
              <w:t>6</w:t>
            </w: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r>
    </w:tbl>
    <w:p w:rsidR="00163B2F" w:rsidRDefault="00163B2F">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FD7407" w:rsidRPr="00FD7407" w:rsidTr="00FD7407">
        <w:trPr>
          <w:trHeight w:val="871"/>
        </w:trPr>
        <w:tc>
          <w:tcPr>
            <w:tcW w:w="1032"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 </w:t>
            </w:r>
            <w:proofErr w:type="gramStart"/>
            <w:r w:rsidRPr="007B55D5">
              <w:rPr>
                <w:rFonts w:ascii="Calibri" w:eastAsia="Calibri" w:hAnsi="Calibri" w:cs="Calibri"/>
                <w:bCs/>
                <w:color w:val="000000"/>
                <w:sz w:val="22"/>
                <w:szCs w:val="22"/>
                <w:lang w:eastAsia="ru-RU"/>
              </w:rPr>
              <w:t>п</w:t>
            </w:r>
            <w:proofErr w:type="gramEnd"/>
            <w:r w:rsidRPr="007B55D5">
              <w:rPr>
                <w:rFonts w:ascii="Calibri" w:eastAsia="Calibri" w:hAnsi="Calibri" w:cs="Calibri"/>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Наименование </w:t>
            </w:r>
            <w:proofErr w:type="spellStart"/>
            <w:r w:rsidRPr="007B55D5">
              <w:rPr>
                <w:rFonts w:ascii="Calibri" w:eastAsia="Calibri" w:hAnsi="Calibri" w:cs="Calibri"/>
                <w:bCs/>
                <w:color w:val="000000"/>
                <w:sz w:val="22"/>
                <w:szCs w:val="22"/>
                <w:lang w:eastAsia="ru-RU"/>
              </w:rPr>
              <w:t>работ</w:t>
            </w:r>
            <w:proofErr w:type="gramStart"/>
            <w:r w:rsidRPr="007B55D5">
              <w:rPr>
                <w:rFonts w:ascii="Calibri" w:eastAsia="Calibri" w:hAnsi="Calibri" w:cs="Calibri"/>
                <w:bCs/>
                <w:color w:val="000000"/>
                <w:sz w:val="22"/>
                <w:szCs w:val="22"/>
                <w:lang w:eastAsia="ru-RU"/>
              </w:rPr>
              <w:t>,у</w:t>
            </w:r>
            <w:proofErr w:type="gramEnd"/>
            <w:r w:rsidRPr="007B55D5">
              <w:rPr>
                <w:rFonts w:ascii="Calibri" w:eastAsia="Calibri" w:hAnsi="Calibri" w:cs="Calibri"/>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Годовая </w:t>
            </w:r>
            <w:proofErr w:type="spellStart"/>
            <w:r w:rsidRPr="007B55D5">
              <w:rPr>
                <w:rFonts w:ascii="Calibri" w:eastAsia="Calibri" w:hAnsi="Calibri" w:cs="Calibri"/>
                <w:bCs/>
                <w:color w:val="000000"/>
                <w:sz w:val="22"/>
                <w:szCs w:val="22"/>
                <w:lang w:eastAsia="ru-RU"/>
              </w:rPr>
              <w:t>плата</w:t>
            </w:r>
            <w:proofErr w:type="gramStart"/>
            <w:r w:rsidRPr="007B55D5">
              <w:rPr>
                <w:rFonts w:ascii="Calibri" w:eastAsia="Calibri" w:hAnsi="Calibri" w:cs="Calibri"/>
                <w:bCs/>
                <w:color w:val="000000"/>
                <w:sz w:val="22"/>
                <w:szCs w:val="22"/>
                <w:lang w:eastAsia="ru-RU"/>
              </w:rPr>
              <w:t>,р</w:t>
            </w:r>
            <w:proofErr w:type="gramEnd"/>
            <w:r w:rsidRPr="007B55D5">
              <w:rPr>
                <w:rFonts w:ascii="Calibri" w:eastAsia="Calibri" w:hAnsi="Calibri" w:cs="Calibri"/>
                <w:bCs/>
                <w:color w:val="000000"/>
                <w:sz w:val="22"/>
                <w:szCs w:val="22"/>
                <w:lang w:eastAsia="ru-RU"/>
              </w:rPr>
              <w:t>ублей</w:t>
            </w:r>
            <w:proofErr w:type="spellEnd"/>
            <w:r w:rsidRPr="007B55D5">
              <w:rPr>
                <w:rFonts w:ascii="Calibri" w:eastAsia="Calibri" w:hAnsi="Calibri" w:cs="Calibri"/>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Стоимость на 1 м2 общей площади (</w:t>
            </w:r>
            <w:proofErr w:type="spellStart"/>
            <w:r w:rsidRPr="007B55D5">
              <w:rPr>
                <w:rFonts w:ascii="Calibri" w:eastAsia="Calibri" w:hAnsi="Calibri" w:cs="Calibri"/>
                <w:bCs/>
                <w:color w:val="000000"/>
                <w:sz w:val="22"/>
                <w:szCs w:val="22"/>
                <w:lang w:eastAsia="ru-RU"/>
              </w:rPr>
              <w:t>руб</w:t>
            </w:r>
            <w:proofErr w:type="spellEnd"/>
            <w:r w:rsidRPr="007B55D5">
              <w:rPr>
                <w:rFonts w:ascii="Calibri" w:eastAsia="Calibri" w:hAnsi="Calibri" w:cs="Calibri"/>
                <w:bCs/>
                <w:color w:val="000000"/>
                <w:sz w:val="22"/>
                <w:szCs w:val="22"/>
                <w:lang w:eastAsia="ru-RU"/>
              </w:rPr>
              <w:t>/</w:t>
            </w:r>
            <w:proofErr w:type="spellStart"/>
            <w:r w:rsidRPr="007B55D5">
              <w:rPr>
                <w:rFonts w:ascii="Calibri" w:eastAsia="Calibri" w:hAnsi="Calibri" w:cs="Calibri"/>
                <w:bCs/>
                <w:color w:val="000000"/>
                <w:sz w:val="22"/>
                <w:szCs w:val="22"/>
                <w:lang w:eastAsia="ru-RU"/>
              </w:rPr>
              <w:t>мес</w:t>
            </w:r>
            <w:proofErr w:type="spellEnd"/>
            <w:r w:rsidRPr="007B55D5">
              <w:rPr>
                <w:rFonts w:ascii="Calibri" w:eastAsia="Calibri" w:hAnsi="Calibri" w:cs="Calibri"/>
                <w:bCs/>
                <w:color w:val="000000"/>
                <w:sz w:val="22"/>
                <w:szCs w:val="22"/>
                <w:lang w:eastAsia="ru-RU"/>
              </w:rPr>
              <w:t>)</w:t>
            </w:r>
            <w:proofErr w:type="gramStart"/>
            <w:r w:rsidRPr="007B55D5">
              <w:rPr>
                <w:rFonts w:ascii="Calibri" w:eastAsia="Calibri" w:hAnsi="Calibri" w:cs="Calibri"/>
                <w:bCs/>
                <w:color w:val="000000"/>
                <w:sz w:val="22"/>
                <w:szCs w:val="22"/>
                <w:lang w:eastAsia="ru-RU"/>
              </w:rPr>
              <w:t>,б</w:t>
            </w:r>
            <w:proofErr w:type="gramEnd"/>
            <w:r w:rsidRPr="007B55D5">
              <w:rPr>
                <w:rFonts w:ascii="Calibri" w:eastAsia="Calibri" w:hAnsi="Calibri" w:cs="Calibri"/>
                <w:bCs/>
                <w:color w:val="000000"/>
                <w:sz w:val="22"/>
                <w:szCs w:val="22"/>
                <w:lang w:eastAsia="ru-RU"/>
              </w:rPr>
              <w:t>ез НДС</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1</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5871,43</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1,49</w:t>
            </w:r>
          </w:p>
        </w:tc>
      </w:tr>
      <w:tr w:rsidR="00FB420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1193,81</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0,68</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20492,08</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5,19</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3</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5,72</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4</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E07F5E">
            <w:pPr>
              <w:jc w:val="center"/>
              <w:rPr>
                <w:bCs/>
                <w:color w:val="000000"/>
                <w:sz w:val="20"/>
                <w:szCs w:val="20"/>
              </w:rPr>
            </w:pPr>
            <w:r>
              <w:rPr>
                <w:bCs/>
                <w:color w:val="000000"/>
                <w:sz w:val="20"/>
                <w:szCs w:val="20"/>
              </w:rPr>
              <w:t>4,04</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5</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0,43</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6</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3,29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pPr>
              <w:jc w:val="right"/>
              <w:rPr>
                <w:rFonts w:ascii="Calibri" w:hAnsi="Calibri" w:cs="Calibri"/>
                <w:color w:val="000000"/>
              </w:rPr>
            </w:pPr>
            <w:r>
              <w:rPr>
                <w:rFonts w:ascii="Calibri" w:hAnsi="Calibri" w:cs="Calibri"/>
                <w:color w:val="000000"/>
              </w:rP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pPr>
              <w:rPr>
                <w:bCs/>
                <w:color w:val="000000"/>
                <w:sz w:val="20"/>
                <w:szCs w:val="20"/>
              </w:rPr>
            </w:pPr>
            <w:r w:rsidRPr="007B55D5">
              <w:rPr>
                <w:bCs/>
                <w:color w:val="000000"/>
                <w:sz w:val="20"/>
                <w:szCs w:val="20"/>
              </w:rPr>
              <w:t>Текущий ремонт</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pPr>
              <w:jc w:val="center"/>
              <w:rPr>
                <w:bCs/>
                <w:color w:val="000000"/>
                <w:sz w:val="20"/>
                <w:szCs w:val="20"/>
              </w:rPr>
            </w:pP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F019E">
            <w:pPr>
              <w:jc w:val="center"/>
              <w:rPr>
                <w:bCs/>
                <w:color w:val="000000"/>
                <w:sz w:val="20"/>
                <w:szCs w:val="20"/>
              </w:rPr>
            </w:pPr>
            <w:r w:rsidRPr="007B55D5">
              <w:rPr>
                <w:bCs/>
                <w:color w:val="000000"/>
                <w:sz w:val="20"/>
                <w:szCs w:val="20"/>
              </w:rPr>
              <w:t>2,43</w:t>
            </w:r>
          </w:p>
        </w:tc>
      </w:tr>
      <w:tr w:rsidR="00FD7407" w:rsidRPr="00FD7407" w:rsidTr="008A157D">
        <w:trPr>
          <w:trHeight w:val="234"/>
        </w:trPr>
        <w:tc>
          <w:tcPr>
            <w:tcW w:w="1032"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FB420E" w:rsidRDefault="00E07F5E" w:rsidP="00FB420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23,25</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FD7407"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8</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1</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5871,43</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1,49</w:t>
            </w:r>
          </w:p>
        </w:tc>
      </w:tr>
      <w:tr w:rsidR="00FB420E" w:rsidRPr="00FD7407" w:rsidTr="00E05FF7">
        <w:trPr>
          <w:trHeight w:val="1001"/>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1193,81</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0,68</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lastRenderedPageBreak/>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20436,07</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5,19</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3</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5,72</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4</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E07F5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4,04</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5</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0,43</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6</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Вывоз ЖБО</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3,30</w:t>
            </w:r>
          </w:p>
        </w:tc>
      </w:tr>
      <w:tr w:rsidR="007F019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7F019E" w:rsidRPr="00E07F5E" w:rsidRDefault="00E07F5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7</w:t>
            </w:r>
          </w:p>
        </w:tc>
        <w:tc>
          <w:tcPr>
            <w:tcW w:w="4834"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2,61</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E07F5E"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left"/>
              <w:rPr>
                <w:rFonts w:eastAsia="Calibri"/>
                <w:b/>
                <w:bCs/>
                <w:color w:val="000000"/>
                <w:lang w:eastAsia="ru-RU"/>
              </w:rPr>
            </w:pPr>
            <w:r w:rsidRPr="00C83211">
              <w:rPr>
                <w:rFonts w:eastAsia="Calibri"/>
                <w:b/>
                <w:bCs/>
                <w:color w:val="000000"/>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right"/>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C83211" w:rsidRDefault="00C83211" w:rsidP="00FB420E">
            <w:pPr>
              <w:suppressAutoHyphens w:val="0"/>
              <w:autoSpaceDE w:val="0"/>
              <w:autoSpaceDN w:val="0"/>
              <w:adjustRightInd w:val="0"/>
              <w:spacing w:after="0"/>
              <w:jc w:val="center"/>
              <w:rPr>
                <w:rFonts w:eastAsia="Calibri"/>
                <w:b/>
                <w:bCs/>
                <w:color w:val="000000"/>
                <w:lang w:eastAsia="ru-RU"/>
              </w:rPr>
            </w:pPr>
            <w:r w:rsidRPr="00C83211">
              <w:rPr>
                <w:rFonts w:eastAsia="Calibri"/>
                <w:b/>
                <w:bCs/>
                <w:color w:val="000000"/>
                <w:lang w:eastAsia="ru-RU"/>
              </w:rPr>
              <w:t>23,45</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DA390D"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10</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1</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5871,43</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A20C90" w:rsidP="007B55D5">
            <w:r>
              <w:t>1,2</w:t>
            </w:r>
            <w:r w:rsidR="007F019E" w:rsidRPr="007B55D5">
              <w:t>9</w:t>
            </w:r>
          </w:p>
        </w:tc>
      </w:tr>
      <w:tr w:rsidR="007F019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1193,81</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0,68</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20436,07</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5,19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3</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5,72</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4</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7B55D5">
            <w:r>
              <w:t>4,04</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5</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0,43</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6</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3,30</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E07F5E">
            <w:pPr>
              <w:jc w:val="right"/>
            </w:pPr>
            <w: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rsidP="007B55D5">
            <w:r w:rsidRPr="007B55D5">
              <w:t xml:space="preserve">Текущий ремонт </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2,66</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E07F5E" w:rsidP="00E07F5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w:t>
            </w:r>
            <w:r w:rsidR="00A20C90">
              <w:rPr>
                <w:rFonts w:ascii="Calibri" w:eastAsia="Calibri" w:hAnsi="Calibri" w:cs="Calibri"/>
                <w:b/>
                <w:bCs/>
                <w:color w:val="000000"/>
                <w:sz w:val="22"/>
                <w:szCs w:val="22"/>
                <w:lang w:eastAsia="ru-RU"/>
              </w:rPr>
              <w:t>,</w:t>
            </w:r>
            <w:r>
              <w:rPr>
                <w:rFonts w:ascii="Calibri" w:eastAsia="Calibri" w:hAnsi="Calibri" w:cs="Calibri"/>
                <w:b/>
                <w:bCs/>
                <w:color w:val="000000"/>
                <w:sz w:val="22"/>
                <w:szCs w:val="22"/>
                <w:lang w:eastAsia="ru-RU"/>
              </w:rPr>
              <w:t>3</w:t>
            </w:r>
            <w:r w:rsidR="00A20C90">
              <w:rPr>
                <w:rFonts w:ascii="Calibri" w:eastAsia="Calibri" w:hAnsi="Calibri" w:cs="Calibri"/>
                <w:b/>
                <w:bCs/>
                <w:color w:val="000000"/>
                <w:sz w:val="22"/>
                <w:szCs w:val="22"/>
                <w:lang w:eastAsia="ru-RU"/>
              </w:rPr>
              <w:t>0</w:t>
            </w:r>
          </w:p>
        </w:tc>
      </w:tr>
    </w:tbl>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7F019E" w:rsidP="007F019E">
      <w:pPr>
        <w:tabs>
          <w:tab w:val="left" w:pos="8505"/>
        </w:tabs>
        <w:autoSpaceDE w:val="0"/>
        <w:spacing w:after="0"/>
        <w:ind w:left="5670"/>
        <w:contextualSpacing/>
        <w:jc w:val="left"/>
        <w:rPr>
          <w:rFonts w:eastAsia="Arial Unicode MS"/>
          <w:color w:val="000000"/>
          <w:sz w:val="22"/>
          <w:szCs w:val="22"/>
          <w:lang w:eastAsia="ru-RU" w:bidi="ru-RU"/>
        </w:rPr>
      </w:pPr>
      <w:r>
        <w:rPr>
          <w:rFonts w:eastAsia="Arial Unicode MS"/>
          <w:color w:val="000000"/>
          <w:sz w:val="22"/>
          <w:szCs w:val="22"/>
          <w:lang w:eastAsia="ru-RU" w:bidi="ru-RU"/>
        </w:rPr>
        <w:tab/>
      </w: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pPr>
        <w:suppressAutoHyphens w:val="0"/>
        <w:spacing w:after="0"/>
        <w:jc w:val="left"/>
        <w:rPr>
          <w:rFonts w:eastAsia="Arial Unicode MS"/>
          <w:color w:val="000000"/>
          <w:sz w:val="22"/>
          <w:szCs w:val="22"/>
          <w:lang w:eastAsia="ru-RU" w:bidi="ru-RU"/>
        </w:rPr>
      </w:pPr>
    </w:p>
    <w:p w:rsidR="009C5D0B" w:rsidRDefault="009C5D0B" w:rsidP="008A157D">
      <w:pPr>
        <w:autoSpaceDE w:val="0"/>
        <w:spacing w:after="0"/>
        <w:ind w:left="5670"/>
        <w:contextualSpacing/>
        <w:jc w:val="center"/>
        <w:rPr>
          <w:rFonts w:eastAsia="Arial Unicode MS"/>
          <w:color w:val="000000"/>
          <w:sz w:val="22"/>
          <w:szCs w:val="22"/>
          <w:lang w:eastAsia="ru-RU" w:bidi="ru-RU"/>
        </w:rPr>
      </w:pPr>
    </w:p>
    <w:p w:rsidR="009C5D0B" w:rsidRDefault="009C5D0B">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8A157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6F5AF2">
      <w:pPr>
        <w:widowControl w:val="0"/>
        <w:suppressAutoHyphens w:val="0"/>
        <w:spacing w:before="120" w:after="0"/>
        <w:ind w:left="4678"/>
        <w:jc w:val="right"/>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3</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2C6095" w:rsidP="008A157D">
      <w:pPr>
        <w:pStyle w:val="a9"/>
        <w:jc w:val="right"/>
        <w:rPr>
          <w:sz w:val="22"/>
          <w:szCs w:val="22"/>
        </w:rPr>
      </w:pPr>
      <w:r>
        <w:rPr>
          <w:sz w:val="22"/>
          <w:szCs w:val="22"/>
        </w:rPr>
        <w:t>от «___» __________ 2024</w:t>
      </w:r>
      <w:r w:rsidR="008A157D" w:rsidRPr="00ED6F8A">
        <w:rPr>
          <w:sz w:val="22"/>
          <w:szCs w:val="22"/>
        </w:rPr>
        <w:t xml:space="preserve"> г</w:t>
      </w:r>
    </w:p>
    <w:p w:rsidR="008A157D" w:rsidRPr="00ED6F8A" w:rsidRDefault="008A157D" w:rsidP="008A157D">
      <w:pPr>
        <w:widowControl w:val="0"/>
        <w:suppressAutoHyphens w:val="0"/>
        <w:spacing w:after="0" w:line="304" w:lineRule="auto"/>
        <w:jc w:val="center"/>
        <w:rPr>
          <w:b/>
          <w:bCs/>
          <w:sz w:val="22"/>
          <w:szCs w:val="22"/>
          <w:lang w:eastAsia="ru-RU"/>
        </w:rPr>
      </w:pPr>
    </w:p>
    <w:p w:rsidR="00780069"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tbl>
      <w:tblPr>
        <w:tblW w:w="9776" w:type="dxa"/>
        <w:tblInd w:w="113" w:type="dxa"/>
        <w:tblLook w:val="04A0" w:firstRow="1" w:lastRow="0" w:firstColumn="1" w:lastColumn="0" w:noHBand="0" w:noVBand="1"/>
      </w:tblPr>
      <w:tblGrid>
        <w:gridCol w:w="1893"/>
        <w:gridCol w:w="2688"/>
        <w:gridCol w:w="2355"/>
        <w:gridCol w:w="1564"/>
        <w:gridCol w:w="1276"/>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F019E">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7F019E" w:rsidRDefault="007F019E" w:rsidP="003C02E8">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7F019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 xml:space="preserve">Проведение технических осмотров и устранение незначительных </w:t>
            </w:r>
            <w:r w:rsidRPr="00E5370A">
              <w:lastRenderedPageBreak/>
              <w:t>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lastRenderedPageBreak/>
              <w:t>7</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t>Проведение технических осмотров и устранение незначительных неисправностей системы отопления</w:t>
            </w:r>
          </w:p>
          <w:p w:rsidR="00E752C3" w:rsidRPr="00DD2039" w:rsidRDefault="00E752C3" w:rsidP="003C02E8"/>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7F019E" w:rsidP="003C02E8">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Pr="007F019E" w:rsidRDefault="007F019E" w:rsidP="007F019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7F019E" w:rsidP="003C02E8">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7F019E"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Default="00E752C3" w:rsidP="003C02E8"/>
        </w:tc>
      </w:tr>
    </w:tbl>
    <w:p w:rsidR="00317257" w:rsidRDefault="00317257" w:rsidP="008A157D">
      <w:pPr>
        <w:autoSpaceDE w:val="0"/>
        <w:spacing w:after="0"/>
        <w:ind w:left="5670"/>
        <w:contextualSpacing/>
        <w:jc w:val="center"/>
        <w:rPr>
          <w:b/>
          <w:sz w:val="22"/>
          <w:szCs w:val="22"/>
        </w:rPr>
      </w:pPr>
    </w:p>
    <w:p w:rsidR="007F019E" w:rsidRDefault="007F019E">
      <w:pPr>
        <w:suppressAutoHyphens w:val="0"/>
        <w:spacing w:after="0"/>
        <w:jc w:val="left"/>
        <w:rPr>
          <w:b/>
          <w:sz w:val="22"/>
          <w:szCs w:val="22"/>
        </w:rPr>
      </w:pPr>
      <w:r>
        <w:rPr>
          <w:b/>
          <w:sz w:val="22"/>
          <w:szCs w:val="22"/>
        </w:rPr>
        <w:br w:type="page"/>
      </w:r>
    </w:p>
    <w:p w:rsidR="008A157D" w:rsidRPr="00FD7407" w:rsidRDefault="008A157D" w:rsidP="00317257">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17257">
        <w:rPr>
          <w:b/>
          <w:sz w:val="22"/>
          <w:szCs w:val="22"/>
        </w:rPr>
        <w:t>3</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lang w:eastAsia="ru-RU"/>
              </w:rPr>
            </w:pPr>
          </w:p>
          <w:p w:rsidR="008A157D" w:rsidRDefault="008A157D" w:rsidP="00317257">
            <w:pPr>
              <w:suppressAutoHyphens w:val="0"/>
              <w:spacing w:after="0"/>
              <w:ind w:right="317"/>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proofErr w:type="gramStart"/>
            <w:r w:rsidR="00DA390D" w:rsidRPr="00FD7407">
              <w:rPr>
                <w:b/>
                <w:bCs/>
                <w:color w:val="000000"/>
                <w:sz w:val="22"/>
                <w:szCs w:val="22"/>
                <w:lang w:eastAsia="ru-RU"/>
              </w:rPr>
              <w:t>в</w:t>
            </w:r>
            <w:proofErr w:type="spellEnd"/>
            <w:proofErr w:type="gramEnd"/>
            <w:r w:rsidR="00DA390D" w:rsidRPr="00FD7407">
              <w:rPr>
                <w:b/>
                <w:bCs/>
                <w:color w:val="000000"/>
                <w:sz w:val="22"/>
                <w:szCs w:val="22"/>
                <w:lang w:eastAsia="ru-RU"/>
              </w:rPr>
              <w:t xml:space="preserve">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p w:rsidR="00317257" w:rsidRDefault="00317257" w:rsidP="005241D2">
            <w:pPr>
              <w:suppressAutoHyphens w:val="0"/>
              <w:spacing w:after="0"/>
              <w:jc w:val="center"/>
              <w:rPr>
                <w:b/>
                <w:bCs/>
                <w:color w:val="000000"/>
                <w:lang w:eastAsia="ru-RU"/>
              </w:rPr>
            </w:pPr>
          </w:p>
          <w:tbl>
            <w:tblPr>
              <w:tblW w:w="10661" w:type="dxa"/>
              <w:tblLayout w:type="fixed"/>
              <w:tblLook w:val="04A0" w:firstRow="1" w:lastRow="0" w:firstColumn="1" w:lastColumn="0" w:noHBand="0" w:noVBand="1"/>
            </w:tblPr>
            <w:tblGrid>
              <w:gridCol w:w="960"/>
              <w:gridCol w:w="5900"/>
              <w:gridCol w:w="2000"/>
              <w:gridCol w:w="1801"/>
            </w:tblGrid>
            <w:tr w:rsidR="007F019E" w:rsidTr="007F019E">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 </w:t>
                  </w:r>
                  <w:proofErr w:type="gramStart"/>
                  <w:r>
                    <w:rPr>
                      <w:rFonts w:ascii="Calibri" w:hAnsi="Calibri" w:cs="Calibri"/>
                      <w:b/>
                      <w:bCs/>
                      <w:color w:val="000000"/>
                      <w:sz w:val="22"/>
                      <w:szCs w:val="22"/>
                    </w:rPr>
                    <w:t>п</w:t>
                  </w:r>
                  <w:proofErr w:type="gramEnd"/>
                  <w:r>
                    <w:rPr>
                      <w:rFonts w:ascii="Calibri" w:hAnsi="Calibri" w:cs="Calibri"/>
                      <w:b/>
                      <w:bCs/>
                      <w:color w:val="000000"/>
                      <w:sz w:val="22"/>
                      <w:szCs w:val="22"/>
                    </w:rPr>
                    <w:t>/п</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Наименование </w:t>
                  </w:r>
                  <w:proofErr w:type="spellStart"/>
                  <w:r>
                    <w:rPr>
                      <w:rFonts w:ascii="Calibri" w:hAnsi="Calibri" w:cs="Calibri"/>
                      <w:b/>
                      <w:bCs/>
                      <w:color w:val="000000"/>
                      <w:sz w:val="22"/>
                      <w:szCs w:val="22"/>
                    </w:rPr>
                    <w:t>работ</w:t>
                  </w:r>
                  <w:proofErr w:type="gramStart"/>
                  <w:r>
                    <w:rPr>
                      <w:rFonts w:ascii="Calibri" w:hAnsi="Calibri" w:cs="Calibri"/>
                      <w:b/>
                      <w:bCs/>
                      <w:color w:val="000000"/>
                      <w:sz w:val="22"/>
                      <w:szCs w:val="22"/>
                    </w:rPr>
                    <w:t>,у</w:t>
                  </w:r>
                  <w:proofErr w:type="gramEnd"/>
                  <w:r>
                    <w:rPr>
                      <w:rFonts w:ascii="Calibri" w:hAnsi="Calibri" w:cs="Calibri"/>
                      <w:b/>
                      <w:bCs/>
                      <w:color w:val="000000"/>
                      <w:sz w:val="22"/>
                      <w:szCs w:val="22"/>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Годовая </w:t>
                  </w:r>
                  <w:proofErr w:type="spellStart"/>
                  <w:r>
                    <w:rPr>
                      <w:rFonts w:ascii="Calibri" w:hAnsi="Calibri" w:cs="Calibri"/>
                      <w:b/>
                      <w:bCs/>
                      <w:color w:val="000000"/>
                      <w:sz w:val="22"/>
                      <w:szCs w:val="22"/>
                    </w:rPr>
                    <w:t>плата</w:t>
                  </w:r>
                  <w:proofErr w:type="gramStart"/>
                  <w:r>
                    <w:rPr>
                      <w:rFonts w:ascii="Calibri" w:hAnsi="Calibri" w:cs="Calibri"/>
                      <w:b/>
                      <w:bCs/>
                      <w:color w:val="000000"/>
                      <w:sz w:val="22"/>
                      <w:szCs w:val="22"/>
                    </w:rPr>
                    <w:t>,р</w:t>
                  </w:r>
                  <w:proofErr w:type="gramEnd"/>
                  <w:r>
                    <w:rPr>
                      <w:rFonts w:ascii="Calibri" w:hAnsi="Calibri" w:cs="Calibri"/>
                      <w:b/>
                      <w:bCs/>
                      <w:color w:val="000000"/>
                      <w:sz w:val="22"/>
                      <w:szCs w:val="22"/>
                    </w:rPr>
                    <w:t>ублей</w:t>
                  </w:r>
                  <w:proofErr w:type="spellEnd"/>
                  <w:r>
                    <w:rPr>
                      <w:rFonts w:ascii="Calibri" w:hAnsi="Calibri" w:cs="Calibri"/>
                      <w:b/>
                      <w:bCs/>
                      <w:color w:val="000000"/>
                      <w:sz w:val="22"/>
                      <w:szCs w:val="22"/>
                    </w:rPr>
                    <w:t xml:space="preserve"> без НДС</w:t>
                  </w:r>
                </w:p>
              </w:tc>
              <w:tc>
                <w:tcPr>
                  <w:tcW w:w="1801" w:type="dxa"/>
                  <w:tcBorders>
                    <w:top w:val="single" w:sz="4" w:space="0" w:color="auto"/>
                    <w:left w:val="nil"/>
                    <w:bottom w:val="single" w:sz="4" w:space="0" w:color="auto"/>
                    <w:right w:val="nil"/>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Стоимость на 1 м2 общей площади (</w:t>
                  </w:r>
                  <w:proofErr w:type="spellStart"/>
                  <w:r>
                    <w:rPr>
                      <w:rFonts w:ascii="Calibri" w:hAnsi="Calibri" w:cs="Calibri"/>
                      <w:b/>
                      <w:bCs/>
                      <w:color w:val="000000"/>
                      <w:sz w:val="22"/>
                      <w:szCs w:val="22"/>
                    </w:rPr>
                    <w:t>руб</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мес</w:t>
                  </w:r>
                  <w:proofErr w:type="spellEnd"/>
                  <w:r>
                    <w:rPr>
                      <w:rFonts w:ascii="Calibri" w:hAnsi="Calibri" w:cs="Calibri"/>
                      <w:b/>
                      <w:bCs/>
                      <w:color w:val="000000"/>
                      <w:sz w:val="22"/>
                      <w:szCs w:val="22"/>
                    </w:rPr>
                    <w:t>)</w:t>
                  </w:r>
                  <w:proofErr w:type="gramStart"/>
                  <w:r>
                    <w:rPr>
                      <w:rFonts w:ascii="Calibri" w:hAnsi="Calibri" w:cs="Calibri"/>
                      <w:b/>
                      <w:bCs/>
                      <w:color w:val="000000"/>
                      <w:sz w:val="22"/>
                      <w:szCs w:val="22"/>
                    </w:rPr>
                    <w:t>,б</w:t>
                  </w:r>
                  <w:proofErr w:type="gramEnd"/>
                  <w:r>
                    <w:rPr>
                      <w:rFonts w:ascii="Calibri" w:hAnsi="Calibri" w:cs="Calibri"/>
                      <w:b/>
                      <w:bCs/>
                      <w:color w:val="000000"/>
                      <w:sz w:val="22"/>
                      <w:szCs w:val="22"/>
                    </w:rPr>
                    <w:t>ез НДС</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019E" w:rsidRPr="007B55D5" w:rsidRDefault="007F019E" w:rsidP="007B55D5">
                  <w:r w:rsidRPr="007B55D5">
                    <w:t>1</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xml:space="preserve">Уборка придомовой территории </w:t>
                  </w:r>
                </w:p>
              </w:tc>
              <w:tc>
                <w:tcPr>
                  <w:tcW w:w="20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w:t>
                  </w:r>
                </w:p>
              </w:tc>
              <w:tc>
                <w:tcPr>
                  <w:tcW w:w="1801" w:type="dxa"/>
                  <w:tcBorders>
                    <w:top w:val="nil"/>
                    <w:left w:val="nil"/>
                    <w:bottom w:val="single" w:sz="4" w:space="0" w:color="auto"/>
                    <w:right w:val="nil"/>
                  </w:tcBorders>
                  <w:shd w:val="clear" w:color="auto" w:fill="auto"/>
                  <w:vAlign w:val="center"/>
                  <w:hideMark/>
                </w:tcPr>
                <w:p w:rsidR="007F019E" w:rsidRPr="007B55D5" w:rsidRDefault="007F019E" w:rsidP="007B55D5">
                  <w:r w:rsidRPr="007B55D5">
                    <w:t>1,14</w:t>
                  </w:r>
                </w:p>
              </w:tc>
            </w:tr>
            <w:tr w:rsidR="007F019E" w:rsidTr="007F019E">
              <w:trPr>
                <w:trHeight w:val="15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2</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proofErr w:type="gramStart"/>
                  <w:r w:rsidRPr="007B55D5">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7903,90</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1,33</w:t>
                  </w:r>
                </w:p>
              </w:tc>
            </w:tr>
            <w:tr w:rsidR="007F019E" w:rsidTr="007F019E">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3</w:t>
                  </w:r>
                </w:p>
              </w:tc>
              <w:tc>
                <w:tcPr>
                  <w:tcW w:w="5900" w:type="dxa"/>
                  <w:tcBorders>
                    <w:top w:val="nil"/>
                    <w:left w:val="nil"/>
                    <w:bottom w:val="single" w:sz="4" w:space="0" w:color="auto"/>
                    <w:right w:val="single" w:sz="4" w:space="0" w:color="auto"/>
                  </w:tcBorders>
                  <w:shd w:val="clear" w:color="auto" w:fill="auto"/>
                  <w:vAlign w:val="bottom"/>
                  <w:hideMark/>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55607,54</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9,38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4</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6,28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5</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2693,18</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0,45</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6</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7</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17398,01</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E07F5E" w:rsidP="007B55D5">
                  <w:r>
                    <w:t>4,04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8</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14561,89</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2,46</w:t>
                  </w:r>
                </w:p>
              </w:tc>
            </w:tr>
            <w:tr w:rsidR="007F019E" w:rsidRPr="007B55D5" w:rsidTr="007F019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59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r w:rsidRPr="007B55D5">
                    <w:rPr>
                      <w:rFonts w:eastAsia="Calibri"/>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1801"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E07F5E" w:rsidP="007B55D5">
                  <w:pPr>
                    <w:jc w:val="center"/>
                    <w:rPr>
                      <w:b/>
                    </w:rPr>
                  </w:pPr>
                  <w:r>
                    <w:rPr>
                      <w:b/>
                    </w:rPr>
                    <w:t>27,12</w:t>
                  </w:r>
                </w:p>
              </w:tc>
            </w:tr>
          </w:tbl>
          <w:p w:rsidR="008A157D" w:rsidRDefault="008A157D" w:rsidP="005241D2">
            <w:pPr>
              <w:suppressAutoHyphens w:val="0"/>
              <w:spacing w:after="0"/>
              <w:jc w:val="center"/>
              <w:rPr>
                <w:b/>
                <w:bCs/>
                <w:color w:val="000000"/>
                <w:lang w:eastAsia="ru-RU"/>
              </w:rPr>
            </w:pP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FD7407" w:rsidRDefault="00FD7407">
      <w:pPr>
        <w:suppressAutoHyphens w:val="0"/>
        <w:spacing w:after="0"/>
        <w:jc w:val="left"/>
        <w:rPr>
          <w:b/>
          <w:sz w:val="22"/>
          <w:szCs w:val="22"/>
        </w:rPr>
      </w:pPr>
    </w:p>
    <w:tbl>
      <w:tblPr>
        <w:tblW w:w="13653" w:type="dxa"/>
        <w:tblInd w:w="-318" w:type="dxa"/>
        <w:tblLayout w:type="fixed"/>
        <w:tblLook w:val="04A0" w:firstRow="1" w:lastRow="0" w:firstColumn="1" w:lastColumn="0" w:noHBand="0" w:noVBand="1"/>
      </w:tblPr>
      <w:tblGrid>
        <w:gridCol w:w="10349"/>
        <w:gridCol w:w="236"/>
        <w:gridCol w:w="236"/>
        <w:gridCol w:w="236"/>
        <w:gridCol w:w="236"/>
        <w:gridCol w:w="236"/>
        <w:gridCol w:w="236"/>
        <w:gridCol w:w="236"/>
        <w:gridCol w:w="236"/>
        <w:gridCol w:w="236"/>
        <w:gridCol w:w="236"/>
        <w:gridCol w:w="236"/>
        <w:gridCol w:w="236"/>
        <w:gridCol w:w="236"/>
        <w:gridCol w:w="236"/>
      </w:tblGrid>
      <w:tr w:rsidR="008A157D" w:rsidRPr="00FD7407" w:rsidTr="00317257">
        <w:trPr>
          <w:trHeight w:val="690"/>
        </w:trPr>
        <w:tc>
          <w:tcPr>
            <w:tcW w:w="10349" w:type="dxa"/>
            <w:tcBorders>
              <w:top w:val="nil"/>
              <w:left w:val="nil"/>
              <w:bottom w:val="nil"/>
              <w:right w:val="nil"/>
            </w:tcBorders>
            <w:shd w:val="clear" w:color="auto" w:fill="auto"/>
            <w:vAlign w:val="bottom"/>
            <w:hideMark/>
          </w:tcPr>
          <w:p w:rsidR="008A157D" w:rsidRDefault="008A157D" w:rsidP="00DA390D">
            <w:pPr>
              <w:suppressAutoHyphens w:val="0"/>
              <w:spacing w:after="0"/>
              <w:jc w:val="center"/>
              <w:rPr>
                <w:b/>
                <w:bCs/>
                <w:color w:val="000000"/>
                <w:lang w:eastAsia="ru-RU"/>
              </w:rPr>
            </w:pPr>
            <w:r>
              <w:rPr>
                <w:b/>
                <w:sz w:val="22"/>
                <w:szCs w:val="22"/>
              </w:rPr>
              <w:br w:type="page"/>
            </w:r>
            <w:r w:rsidR="00DA390D">
              <w:rPr>
                <w:b/>
                <w:bCs/>
                <w:color w:val="000000"/>
                <w:lang w:eastAsia="ru-RU"/>
              </w:rPr>
              <w:t xml:space="preserve"> </w:t>
            </w: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8A157D" w:rsidRDefault="008A157D">
      <w:pPr>
        <w:suppressAutoHyphens w:val="0"/>
        <w:spacing w:after="0"/>
        <w:jc w:val="left"/>
        <w:rPr>
          <w:b/>
          <w:sz w:val="22"/>
          <w:szCs w:val="22"/>
        </w:rPr>
      </w:pPr>
      <w:r>
        <w:rPr>
          <w:b/>
          <w:sz w:val="22"/>
          <w:szCs w:val="22"/>
        </w:rPr>
        <w:br w:type="page"/>
      </w:r>
    </w:p>
    <w:p w:rsidR="008A157D" w:rsidRDefault="008A157D">
      <w:pPr>
        <w:suppressAutoHyphens w:val="0"/>
        <w:spacing w:after="0"/>
        <w:jc w:val="left"/>
        <w:rPr>
          <w:b/>
          <w:sz w:val="22"/>
          <w:szCs w:val="22"/>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6F5AF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4</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2C6095" w:rsidP="009A1622">
      <w:pPr>
        <w:pStyle w:val="a9"/>
        <w:jc w:val="right"/>
        <w:rPr>
          <w:sz w:val="22"/>
          <w:szCs w:val="22"/>
        </w:rPr>
      </w:pPr>
      <w:r>
        <w:rPr>
          <w:sz w:val="22"/>
          <w:szCs w:val="22"/>
        </w:rPr>
        <w:t>от «___» __________ 2024</w:t>
      </w:r>
      <w:r w:rsidR="009A1622"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C30F80" w:rsidRDefault="009A1622" w:rsidP="007800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14</w:t>
      </w:r>
      <w:r w:rsidR="00317257">
        <w:rPr>
          <w:b/>
          <w:bCs/>
          <w:sz w:val="22"/>
          <w:szCs w:val="22"/>
          <w:lang w:eastAsia="ru-RU"/>
        </w:rPr>
        <w:t>,</w:t>
      </w:r>
    </w:p>
    <w:tbl>
      <w:tblPr>
        <w:tblW w:w="10201" w:type="dxa"/>
        <w:tblInd w:w="113" w:type="dxa"/>
        <w:tblLook w:val="04A0" w:firstRow="1" w:lastRow="0" w:firstColumn="1" w:lastColumn="0" w:noHBand="0" w:noVBand="1"/>
      </w:tblPr>
      <w:tblGrid>
        <w:gridCol w:w="760"/>
        <w:gridCol w:w="3821"/>
        <w:gridCol w:w="2355"/>
        <w:gridCol w:w="1564"/>
        <w:gridCol w:w="1701"/>
      </w:tblGrid>
      <w:tr w:rsidR="007F019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9A1622" w:rsidP="00216A75">
            <w:pPr>
              <w:suppressAutoHyphens w:val="0"/>
              <w:spacing w:after="0"/>
              <w:jc w:val="center"/>
              <w:rPr>
                <w:color w:val="000000"/>
                <w:lang w:eastAsia="ru-RU"/>
              </w:rPr>
            </w:pPr>
            <w:r w:rsidRPr="00ED6F8A">
              <w:rPr>
                <w:b/>
                <w:bCs/>
                <w:sz w:val="22"/>
                <w:szCs w:val="22"/>
                <w:lang w:eastAsia="ru-RU"/>
              </w:rPr>
              <w:t xml:space="preserve"> </w:t>
            </w:r>
            <w:r>
              <w:rPr>
                <w:b/>
                <w:sz w:val="22"/>
                <w:szCs w:val="22"/>
              </w:rPr>
              <w:br w:type="page"/>
            </w:r>
            <w:r w:rsidR="007F019E" w:rsidRPr="00ED6F8A">
              <w:rPr>
                <w:color w:val="000000"/>
                <w:sz w:val="22"/>
                <w:szCs w:val="22"/>
                <w:lang w:eastAsia="ru-RU"/>
              </w:rPr>
              <w:t>№</w:t>
            </w:r>
            <w:proofErr w:type="gramStart"/>
            <w:r w:rsidR="007F019E" w:rsidRPr="00ED6F8A">
              <w:rPr>
                <w:color w:val="000000"/>
                <w:sz w:val="22"/>
                <w:szCs w:val="22"/>
                <w:lang w:eastAsia="ru-RU"/>
              </w:rPr>
              <w:t>п</w:t>
            </w:r>
            <w:proofErr w:type="gramEnd"/>
            <w:r w:rsidR="007F019E"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Pr="00ED6F8A" w:rsidRDefault="007F019E"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B55D5">
            <w:pPr>
              <w:rPr>
                <w:lang w:eastAsia="ru-RU"/>
              </w:rPr>
            </w:pPr>
            <w:r w:rsidRPr="00C66FAA">
              <w:rPr>
                <w:lang w:eastAsia="ru-RU"/>
              </w:rPr>
              <w:t xml:space="preserve">Уборка </w:t>
            </w:r>
            <w:r w:rsidRPr="007B55D5">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2</w:t>
            </w:r>
          </w:p>
        </w:tc>
        <w:tc>
          <w:tcPr>
            <w:tcW w:w="3821" w:type="dxa"/>
            <w:tcBorders>
              <w:top w:val="nil"/>
              <w:left w:val="nil"/>
              <w:bottom w:val="single" w:sz="4" w:space="0" w:color="auto"/>
              <w:right w:val="single" w:sz="4" w:space="0" w:color="auto"/>
            </w:tcBorders>
            <w:shd w:val="clear" w:color="auto" w:fill="auto"/>
          </w:tcPr>
          <w:p w:rsidR="007F019E" w:rsidRPr="005C59FD" w:rsidRDefault="007F019E"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5C59FD" w:rsidRDefault="007F019E"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3821" w:type="dxa"/>
            <w:tcBorders>
              <w:top w:val="nil"/>
              <w:left w:val="nil"/>
              <w:bottom w:val="single" w:sz="4" w:space="0" w:color="auto"/>
              <w:right w:val="single" w:sz="4" w:space="0" w:color="auto"/>
            </w:tcBorders>
            <w:shd w:val="clear" w:color="auto" w:fill="auto"/>
          </w:tcPr>
          <w:p w:rsidR="007F019E" w:rsidRPr="00C66FAA" w:rsidRDefault="007F019E" w:rsidP="007B55D5">
            <w:r>
              <w:t xml:space="preserve">Определение целостности конструкций и проверка </w:t>
            </w:r>
            <w:r w:rsidRPr="007B55D5">
              <w:t>работоспособности</w:t>
            </w:r>
            <w:r>
              <w:t xml:space="preserve"> дымоходов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130513" w:rsidRDefault="007F019E"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4</w:t>
            </w:r>
          </w:p>
        </w:tc>
        <w:tc>
          <w:tcPr>
            <w:tcW w:w="3821" w:type="dxa"/>
            <w:tcBorders>
              <w:top w:val="nil"/>
              <w:left w:val="nil"/>
              <w:bottom w:val="single" w:sz="4" w:space="0" w:color="auto"/>
              <w:right w:val="single" w:sz="4" w:space="0" w:color="auto"/>
            </w:tcBorders>
            <w:shd w:val="clear" w:color="auto" w:fill="auto"/>
          </w:tcPr>
          <w:p w:rsidR="007F019E" w:rsidRPr="003747B5" w:rsidRDefault="007F019E"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3747B5" w:rsidRDefault="007F019E"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3821" w:type="dxa"/>
            <w:tcBorders>
              <w:top w:val="nil"/>
              <w:left w:val="nil"/>
              <w:bottom w:val="single" w:sz="4" w:space="0" w:color="auto"/>
              <w:right w:val="single" w:sz="4" w:space="0" w:color="auto"/>
            </w:tcBorders>
            <w:shd w:val="clear" w:color="auto" w:fill="auto"/>
          </w:tcPr>
          <w:p w:rsidR="007F019E" w:rsidRPr="00DD6651" w:rsidRDefault="007F019E"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DD6651" w:rsidRDefault="007F019E"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7F019E" w:rsidRPr="004873F3" w:rsidRDefault="007F019E"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lastRenderedPageBreak/>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6A0C6A" w:rsidRDefault="007F019E"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C66FAA" w:rsidRDefault="007F019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7F019E" w:rsidRDefault="007F019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bl>
    <w:p w:rsidR="009A1622" w:rsidRDefault="009A1622">
      <w:pPr>
        <w:suppressAutoHyphens w:val="0"/>
        <w:spacing w:after="0"/>
        <w:jc w:val="left"/>
        <w:rPr>
          <w:b/>
          <w:sz w:val="22"/>
          <w:szCs w:val="22"/>
        </w:rPr>
      </w:pPr>
    </w:p>
    <w:p w:rsidR="00E07F5E" w:rsidRDefault="007B55D5" w:rsidP="007B55D5">
      <w:pPr>
        <w:suppressAutoHyphens w:val="0"/>
        <w:spacing w:after="0"/>
        <w:jc w:val="center"/>
        <w:rPr>
          <w:b/>
          <w:sz w:val="22"/>
          <w:szCs w:val="22"/>
        </w:rPr>
      </w:pPr>
      <w:r>
        <w:rPr>
          <w:b/>
          <w:sz w:val="22"/>
          <w:szCs w:val="22"/>
        </w:rPr>
        <w:t xml:space="preserve">                                                                                           </w:t>
      </w:r>
    </w:p>
    <w:p w:rsidR="00E07F5E" w:rsidRDefault="00E07F5E">
      <w:pPr>
        <w:suppressAutoHyphens w:val="0"/>
        <w:spacing w:after="0"/>
        <w:jc w:val="left"/>
        <w:rPr>
          <w:b/>
          <w:sz w:val="22"/>
          <w:szCs w:val="22"/>
        </w:rPr>
      </w:pPr>
      <w:r>
        <w:rPr>
          <w:b/>
          <w:sz w:val="22"/>
          <w:szCs w:val="22"/>
        </w:rPr>
        <w:br w:type="page"/>
      </w:r>
    </w:p>
    <w:p w:rsidR="009A1622" w:rsidRPr="00FD7407" w:rsidRDefault="00E07F5E" w:rsidP="007B55D5">
      <w:pPr>
        <w:suppressAutoHyphens w:val="0"/>
        <w:spacing w:after="0"/>
        <w:jc w:val="center"/>
        <w:rPr>
          <w:b/>
          <w:sz w:val="22"/>
          <w:szCs w:val="22"/>
        </w:rPr>
      </w:pPr>
      <w:r>
        <w:rPr>
          <w:b/>
          <w:sz w:val="22"/>
          <w:szCs w:val="22"/>
        </w:rPr>
        <w:lastRenderedPageBreak/>
        <w:t xml:space="preserve">                                                                                               </w:t>
      </w:r>
      <w:r w:rsidR="007B55D5">
        <w:rPr>
          <w:b/>
          <w:sz w:val="22"/>
          <w:szCs w:val="22"/>
        </w:rPr>
        <w:t xml:space="preserve"> </w:t>
      </w:r>
      <w:r w:rsidR="009A1622" w:rsidRPr="00FD7407">
        <w:rPr>
          <w:b/>
          <w:sz w:val="22"/>
          <w:szCs w:val="22"/>
        </w:rPr>
        <w:t xml:space="preserve">Приложение № 5 (ЛОТ </w:t>
      </w:r>
      <w:r w:rsidR="00317257">
        <w:rPr>
          <w:b/>
          <w:sz w:val="22"/>
          <w:szCs w:val="22"/>
        </w:rPr>
        <w:t>4</w:t>
      </w:r>
      <w:r w:rsidR="009A1622"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078" w:type="dxa"/>
        <w:tblInd w:w="-318" w:type="dxa"/>
        <w:tblLayout w:type="fixed"/>
        <w:tblLook w:val="04A0" w:firstRow="1" w:lastRow="0" w:firstColumn="1" w:lastColumn="0" w:noHBand="0" w:noVBand="1"/>
      </w:tblPr>
      <w:tblGrid>
        <w:gridCol w:w="10774"/>
        <w:gridCol w:w="236"/>
        <w:gridCol w:w="236"/>
        <w:gridCol w:w="236"/>
        <w:gridCol w:w="236"/>
        <w:gridCol w:w="236"/>
        <w:gridCol w:w="236"/>
        <w:gridCol w:w="236"/>
        <w:gridCol w:w="236"/>
        <w:gridCol w:w="236"/>
        <w:gridCol w:w="236"/>
        <w:gridCol w:w="236"/>
        <w:gridCol w:w="236"/>
        <w:gridCol w:w="236"/>
        <w:gridCol w:w="236"/>
      </w:tblGrid>
      <w:tr w:rsidR="009A1622" w:rsidRPr="00FD7407" w:rsidTr="007B55D5">
        <w:trPr>
          <w:trHeight w:val="690"/>
        </w:trPr>
        <w:tc>
          <w:tcPr>
            <w:tcW w:w="10774"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Default="009A162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w:t>
            </w:r>
            <w:r w:rsidR="00DA390D">
              <w:rPr>
                <w:b/>
                <w:bCs/>
                <w:color w:val="000000"/>
                <w:sz w:val="22"/>
                <w:szCs w:val="22"/>
                <w:lang w:eastAsia="ru-RU"/>
              </w:rPr>
              <w:t xml:space="preserve"> многоквартирного жилого дома </w:t>
            </w:r>
          </w:p>
          <w:p w:rsidR="00317257" w:rsidRDefault="00DA390D" w:rsidP="005241D2">
            <w:pPr>
              <w:suppressAutoHyphens w:val="0"/>
              <w:spacing w:after="0"/>
              <w:jc w:val="center"/>
              <w:rPr>
                <w:b/>
                <w:bCs/>
                <w:color w:val="000000"/>
                <w:lang w:eastAsia="ru-RU"/>
              </w:rPr>
            </w:pPr>
            <w:r w:rsidRPr="00FD7407">
              <w:rPr>
                <w:b/>
                <w:bCs/>
                <w:color w:val="000000"/>
                <w:sz w:val="22"/>
                <w:szCs w:val="22"/>
                <w:lang w:eastAsia="ru-RU"/>
              </w:rPr>
              <w:t xml:space="preserve">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14</w:t>
            </w:r>
          </w:p>
          <w:tbl>
            <w:tblPr>
              <w:tblW w:w="0" w:type="auto"/>
              <w:tblLayout w:type="fixed"/>
              <w:tblCellMar>
                <w:left w:w="30" w:type="dxa"/>
                <w:right w:w="30" w:type="dxa"/>
              </w:tblCellMar>
              <w:tblLook w:val="0000" w:firstRow="0" w:lastRow="0" w:firstColumn="0" w:lastColumn="0" w:noHBand="0" w:noVBand="0"/>
            </w:tblPr>
            <w:tblGrid>
              <w:gridCol w:w="736"/>
              <w:gridCol w:w="5103"/>
              <w:gridCol w:w="2128"/>
              <w:gridCol w:w="2496"/>
            </w:tblGrid>
            <w:tr w:rsidR="007F019E" w:rsidRPr="007F019E" w:rsidTr="007B55D5">
              <w:trPr>
                <w:trHeight w:val="670"/>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 </w:t>
                  </w:r>
                  <w:proofErr w:type="gramStart"/>
                  <w:r w:rsidRPr="007B55D5">
                    <w:rPr>
                      <w:rFonts w:eastAsia="Calibri"/>
                    </w:rPr>
                    <w:t>п</w:t>
                  </w:r>
                  <w:proofErr w:type="gramEnd"/>
                  <w:r w:rsidRPr="007B55D5">
                    <w:rPr>
                      <w:rFonts w:eastAsia="Calibri"/>
                    </w:rPr>
                    <w:t>/п</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Наименование </w:t>
                  </w:r>
                  <w:proofErr w:type="spellStart"/>
                  <w:r w:rsidRPr="007B55D5">
                    <w:rPr>
                      <w:rFonts w:eastAsia="Calibri"/>
                    </w:rPr>
                    <w:t>работ</w:t>
                  </w:r>
                  <w:proofErr w:type="gramStart"/>
                  <w:r w:rsidRPr="007B55D5">
                    <w:rPr>
                      <w:rFonts w:eastAsia="Calibri"/>
                    </w:rPr>
                    <w:t>,у</w:t>
                  </w:r>
                  <w:proofErr w:type="gramEnd"/>
                  <w:r w:rsidRPr="007B55D5">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Годовая </w:t>
                  </w:r>
                  <w:proofErr w:type="spellStart"/>
                  <w:r w:rsidRPr="007B55D5">
                    <w:rPr>
                      <w:rFonts w:eastAsia="Calibri"/>
                    </w:rPr>
                    <w:t>плата</w:t>
                  </w:r>
                  <w:proofErr w:type="gramStart"/>
                  <w:r w:rsidRPr="007B55D5">
                    <w:rPr>
                      <w:rFonts w:eastAsia="Calibri"/>
                    </w:rPr>
                    <w:t>,р</w:t>
                  </w:r>
                  <w:proofErr w:type="gramEnd"/>
                  <w:r w:rsidRPr="007B55D5">
                    <w:rPr>
                      <w:rFonts w:eastAsia="Calibri"/>
                    </w:rPr>
                    <w:t>ублей</w:t>
                  </w:r>
                  <w:proofErr w:type="spellEnd"/>
                  <w:r w:rsidRPr="007B55D5">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Стоимость на 1 м2 общей площади (</w:t>
                  </w:r>
                  <w:proofErr w:type="spellStart"/>
                  <w:r w:rsidRPr="007B55D5">
                    <w:rPr>
                      <w:rFonts w:eastAsia="Calibri"/>
                    </w:rPr>
                    <w:t>руб</w:t>
                  </w:r>
                  <w:proofErr w:type="spellEnd"/>
                  <w:r w:rsidRPr="007B55D5">
                    <w:rPr>
                      <w:rFonts w:eastAsia="Calibri"/>
                    </w:rPr>
                    <w:t>/</w:t>
                  </w:r>
                  <w:proofErr w:type="spellStart"/>
                  <w:r w:rsidRPr="007B55D5">
                    <w:rPr>
                      <w:rFonts w:eastAsia="Calibri"/>
                    </w:rPr>
                    <w:t>мес</w:t>
                  </w:r>
                  <w:proofErr w:type="spellEnd"/>
                  <w:r w:rsidRPr="007B55D5">
                    <w:rPr>
                      <w:rFonts w:eastAsia="Calibri"/>
                    </w:rPr>
                    <w:t>)</w:t>
                  </w:r>
                  <w:proofErr w:type="gramStart"/>
                  <w:r w:rsidRPr="007B55D5">
                    <w:rPr>
                      <w:rFonts w:eastAsia="Calibri"/>
                    </w:rPr>
                    <w:t>,б</w:t>
                  </w:r>
                  <w:proofErr w:type="gramEnd"/>
                  <w:r w:rsidRPr="007B55D5">
                    <w:rPr>
                      <w:rFonts w:eastAsia="Calibri"/>
                    </w:rPr>
                    <w:t>ез НДС</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1</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r>
            <w:tr w:rsidR="007F019E" w:rsidRPr="007F019E" w:rsidTr="007B55D5">
              <w:trPr>
                <w:trHeight w:val="504"/>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2</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0,68</w:t>
                  </w:r>
                </w:p>
              </w:tc>
            </w:tr>
            <w:tr w:rsidR="007F019E" w:rsidRPr="007F019E" w:rsidTr="007B55D5">
              <w:trPr>
                <w:trHeight w:val="992"/>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2</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9508,62</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5,19</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3</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5,72</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4</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E07F5E" w:rsidP="007B55D5">
                  <w:pPr>
                    <w:rPr>
                      <w:rFonts w:eastAsia="Calibri"/>
                    </w:rPr>
                  </w:pPr>
                  <w:r>
                    <w:rPr>
                      <w:rFonts w:eastAsia="Calibri"/>
                    </w:rPr>
                    <w:t>4,04</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5</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6</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2,36</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C83211" w:rsidP="007B55D5">
                  <w:pPr>
                    <w:jc w:val="center"/>
                    <w:rPr>
                      <w:rFonts w:eastAsia="Calibri"/>
                    </w:rPr>
                  </w:pPr>
                  <w:r>
                    <w:rPr>
                      <w:rFonts w:eastAsia="Calibri"/>
                    </w:rPr>
                    <w:t>7</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2,25</w:t>
                  </w:r>
                </w:p>
              </w:tc>
            </w:tr>
            <w:tr w:rsidR="007F019E" w:rsidRPr="007F019E" w:rsidTr="007B55D5">
              <w:trPr>
                <w:trHeight w:val="65"/>
              </w:trPr>
              <w:tc>
                <w:tcPr>
                  <w:tcW w:w="736"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5103" w:type="dxa"/>
                  <w:tcBorders>
                    <w:top w:val="single" w:sz="6" w:space="0" w:color="auto"/>
                    <w:left w:val="single" w:sz="6" w:space="0" w:color="auto"/>
                    <w:bottom w:val="single" w:sz="6" w:space="0" w:color="auto"/>
                    <w:right w:val="single" w:sz="6" w:space="0" w:color="auto"/>
                  </w:tcBorders>
                </w:tcPr>
                <w:p w:rsidR="007F019E" w:rsidRPr="007F019E" w:rsidRDefault="00216A75" w:rsidP="007B55D5">
                  <w:pPr>
                    <w:rPr>
                      <w:rFonts w:eastAsia="Calibri"/>
                      <w:lang w:eastAsia="ru-RU"/>
                    </w:rPr>
                  </w:pPr>
                  <w:r w:rsidRPr="00FD7407">
                    <w:rPr>
                      <w:rFonts w:eastAsia="Calibri"/>
                      <w:lang w:eastAsia="ru-RU"/>
                    </w:rPr>
                    <w:t xml:space="preserve">Итого тариф по дому (размер </w:t>
                  </w:r>
                  <w:r w:rsidRPr="007B55D5">
                    <w:rPr>
                      <w:rFonts w:eastAsia="Calibri"/>
                    </w:rPr>
                    <w:t>ежемесячной</w:t>
                  </w:r>
                  <w:r w:rsidRPr="00FD7407">
                    <w:rPr>
                      <w:rFonts w:eastAsia="Calibri"/>
                      <w:lang w:eastAsia="ru-RU"/>
                    </w:rPr>
                    <w:t xml:space="preserve"> платы):</w:t>
                  </w:r>
                </w:p>
              </w:tc>
              <w:tc>
                <w:tcPr>
                  <w:tcW w:w="2128"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2496" w:type="dxa"/>
                  <w:tcBorders>
                    <w:top w:val="single" w:sz="6" w:space="0" w:color="auto"/>
                    <w:left w:val="single" w:sz="6" w:space="0" w:color="auto"/>
                    <w:bottom w:val="single" w:sz="6" w:space="0" w:color="auto"/>
                    <w:right w:val="single" w:sz="6" w:space="0" w:color="auto"/>
                  </w:tcBorders>
                </w:tcPr>
                <w:p w:rsidR="007F019E" w:rsidRDefault="00E07F5E" w:rsidP="007F019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20,23</w:t>
                  </w:r>
                </w:p>
                <w:p w:rsidR="00216A75" w:rsidRPr="007F019E" w:rsidRDefault="00216A75" w:rsidP="007F019E">
                  <w:pPr>
                    <w:suppressAutoHyphens w:val="0"/>
                    <w:autoSpaceDE w:val="0"/>
                    <w:autoSpaceDN w:val="0"/>
                    <w:adjustRightInd w:val="0"/>
                    <w:spacing w:after="0"/>
                    <w:jc w:val="center"/>
                    <w:rPr>
                      <w:rFonts w:ascii="Calibri" w:eastAsia="Calibri" w:hAnsi="Calibri" w:cs="Calibri"/>
                      <w:b/>
                      <w:bCs/>
                      <w:color w:val="000000"/>
                      <w:lang w:eastAsia="ru-RU"/>
                    </w:rPr>
                  </w:pPr>
                </w:p>
              </w:tc>
            </w:tr>
          </w:tbl>
          <w:p w:rsidR="009A1622" w:rsidRPr="00FD7407" w:rsidRDefault="009A1622" w:rsidP="005241D2">
            <w:pPr>
              <w:suppressAutoHyphens w:val="0"/>
              <w:spacing w:after="0"/>
              <w:jc w:val="center"/>
              <w:rPr>
                <w:b/>
                <w:bCs/>
                <w:color w:val="000000"/>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r>
    </w:tbl>
    <w:p w:rsidR="008A157D" w:rsidRDefault="008A157D">
      <w:pPr>
        <w:suppressAutoHyphens w:val="0"/>
        <w:spacing w:after="0"/>
        <w:jc w:val="left"/>
        <w:rPr>
          <w:b/>
          <w:sz w:val="22"/>
          <w:szCs w:val="22"/>
        </w:rPr>
      </w:pPr>
    </w:p>
    <w:p w:rsidR="00C83211" w:rsidRDefault="00C83211">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5241D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6F5AF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5</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2C6095" w:rsidP="005241D2">
      <w:pPr>
        <w:pStyle w:val="a9"/>
        <w:jc w:val="right"/>
        <w:rPr>
          <w:sz w:val="22"/>
          <w:szCs w:val="22"/>
        </w:rPr>
      </w:pPr>
      <w:r>
        <w:rPr>
          <w:sz w:val="22"/>
          <w:szCs w:val="22"/>
        </w:rPr>
        <w:t>от «___» __________ 2024</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C30F80"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4а</w:t>
      </w:r>
      <w:r w:rsidRPr="00ED6F8A">
        <w:rPr>
          <w:b/>
          <w:bCs/>
          <w:sz w:val="22"/>
          <w:szCs w:val="22"/>
          <w:lang w:eastAsia="ru-RU"/>
        </w:rPr>
        <w:t xml:space="preserve">  </w:t>
      </w:r>
    </w:p>
    <w:tbl>
      <w:tblPr>
        <w:tblW w:w="9923" w:type="dxa"/>
        <w:tblInd w:w="113" w:type="dxa"/>
        <w:tblLayout w:type="fixed"/>
        <w:tblLook w:val="04A0" w:firstRow="1" w:lastRow="0" w:firstColumn="1" w:lastColumn="0" w:noHBand="0" w:noVBand="1"/>
      </w:tblPr>
      <w:tblGrid>
        <w:gridCol w:w="1893"/>
        <w:gridCol w:w="3347"/>
        <w:gridCol w:w="1843"/>
        <w:gridCol w:w="1564"/>
        <w:gridCol w:w="1276"/>
      </w:tblGrid>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1</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2</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7F019E" w:rsidRDefault="00216A75" w:rsidP="00216A7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3</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4</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E5370A">
              <w:t>Утепление и прочистка дымовентиляционных каналов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5</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Проверка состояния и ремонт продухов в цоколях зданий</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6</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в системе вентиляции</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lastRenderedPageBreak/>
              <w:t>7</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электротехнических устройств</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8</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Проведение технических осмотров и устранение незначительных неисправностей системы отопления</w:t>
            </w:r>
          </w:p>
          <w:p w:rsidR="00216A75" w:rsidRPr="00DD2039" w:rsidRDefault="00216A75" w:rsidP="00216A75"/>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9</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Вывоз жидких бытовых отходов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7F019E"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10</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Дератизация</w:t>
            </w:r>
          </w:p>
        </w:tc>
        <w:tc>
          <w:tcPr>
            <w:tcW w:w="1843"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11</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rsidRPr="00DD2039">
              <w:t>Дезинсекция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12</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t>Текущий ремонт</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Default="00216A75" w:rsidP="00216A75"/>
        </w:tc>
      </w:tr>
    </w:tbl>
    <w:p w:rsidR="005241D2" w:rsidRDefault="005241D2" w:rsidP="005241D2">
      <w:pPr>
        <w:suppressAutoHyphens w:val="0"/>
        <w:spacing w:after="0"/>
        <w:jc w:val="left"/>
        <w:rPr>
          <w:b/>
          <w:sz w:val="22"/>
          <w:szCs w:val="22"/>
        </w:rPr>
      </w:pPr>
    </w:p>
    <w:p w:rsidR="00216A75" w:rsidRDefault="00216A75">
      <w:pPr>
        <w:suppressAutoHyphens w:val="0"/>
        <w:spacing w:after="0"/>
        <w:jc w:val="left"/>
        <w:rPr>
          <w:b/>
          <w:sz w:val="22"/>
          <w:szCs w:val="22"/>
        </w:rPr>
      </w:pPr>
      <w:r>
        <w:rPr>
          <w:b/>
          <w:sz w:val="22"/>
          <w:szCs w:val="22"/>
        </w:rPr>
        <w:br w:type="page"/>
      </w:r>
    </w:p>
    <w:p w:rsidR="005241D2" w:rsidRPr="00FD7407" w:rsidRDefault="005241D2" w:rsidP="005241D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810593">
        <w:rPr>
          <w:b/>
          <w:sz w:val="22"/>
          <w:szCs w:val="22"/>
        </w:rPr>
        <w:t>5</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5241D2" w:rsidRPr="00FD7407" w:rsidRDefault="005241D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lang w:eastAsia="ru-RU"/>
              </w:rPr>
            </w:pPr>
          </w:p>
          <w:p w:rsidR="005241D2" w:rsidRDefault="005241D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4а</w:t>
            </w:r>
            <w:r w:rsidR="00DA390D" w:rsidRPr="00ED6F8A">
              <w:rPr>
                <w:b/>
                <w:bCs/>
                <w:sz w:val="22"/>
                <w:szCs w:val="22"/>
                <w:lang w:eastAsia="ru-RU"/>
              </w:rPr>
              <w:t xml:space="preserve">  </w:t>
            </w:r>
          </w:p>
          <w:tbl>
            <w:tblPr>
              <w:tblW w:w="10516" w:type="dxa"/>
              <w:tblLayout w:type="fixed"/>
              <w:tblCellMar>
                <w:left w:w="30" w:type="dxa"/>
                <w:right w:w="30" w:type="dxa"/>
              </w:tblCellMar>
              <w:tblLook w:val="0000" w:firstRow="0" w:lastRow="0" w:firstColumn="0" w:lastColumn="0" w:noHBand="0" w:noVBand="0"/>
            </w:tblPr>
            <w:tblGrid>
              <w:gridCol w:w="1024"/>
              <w:gridCol w:w="6288"/>
              <w:gridCol w:w="1645"/>
              <w:gridCol w:w="1559"/>
            </w:tblGrid>
            <w:tr w:rsidR="00216A75" w:rsidRPr="00216A75" w:rsidTr="00216A75">
              <w:trPr>
                <w:trHeight w:val="864"/>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 </w:t>
                  </w:r>
                  <w:proofErr w:type="gramStart"/>
                  <w:r w:rsidRPr="00216A75">
                    <w:rPr>
                      <w:rFonts w:ascii="Calibri" w:eastAsia="Calibri" w:hAnsi="Calibri" w:cs="Calibri"/>
                      <w:b/>
                      <w:bCs/>
                      <w:color w:val="000000"/>
                      <w:sz w:val="22"/>
                      <w:szCs w:val="22"/>
                      <w:lang w:eastAsia="ru-RU"/>
                    </w:rPr>
                    <w:t>п</w:t>
                  </w:r>
                  <w:proofErr w:type="gramEnd"/>
                  <w:r w:rsidRPr="00216A75">
                    <w:rPr>
                      <w:rFonts w:ascii="Calibri" w:eastAsia="Calibri" w:hAnsi="Calibri" w:cs="Calibri"/>
                      <w:b/>
                      <w:bCs/>
                      <w:color w:val="000000"/>
                      <w:sz w:val="22"/>
                      <w:szCs w:val="22"/>
                      <w:lang w:eastAsia="ru-RU"/>
                    </w:rPr>
                    <w:t>/п</w:t>
                  </w:r>
                </w:p>
              </w:tc>
              <w:tc>
                <w:tcPr>
                  <w:tcW w:w="6288"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Наименование </w:t>
                  </w:r>
                  <w:proofErr w:type="spellStart"/>
                  <w:r w:rsidRPr="00216A75">
                    <w:rPr>
                      <w:rFonts w:ascii="Calibri" w:eastAsia="Calibri" w:hAnsi="Calibri" w:cs="Calibri"/>
                      <w:b/>
                      <w:bCs/>
                      <w:color w:val="000000"/>
                      <w:sz w:val="22"/>
                      <w:szCs w:val="22"/>
                      <w:lang w:eastAsia="ru-RU"/>
                    </w:rPr>
                    <w:t>работ</w:t>
                  </w:r>
                  <w:proofErr w:type="gramStart"/>
                  <w:r w:rsidRPr="00216A75">
                    <w:rPr>
                      <w:rFonts w:ascii="Calibri" w:eastAsia="Calibri" w:hAnsi="Calibri" w:cs="Calibri"/>
                      <w:b/>
                      <w:bCs/>
                      <w:color w:val="000000"/>
                      <w:sz w:val="22"/>
                      <w:szCs w:val="22"/>
                      <w:lang w:eastAsia="ru-RU"/>
                    </w:rPr>
                    <w:t>,у</w:t>
                  </w:r>
                  <w:proofErr w:type="gramEnd"/>
                  <w:r w:rsidRPr="00216A75">
                    <w:rPr>
                      <w:rFonts w:ascii="Calibri" w:eastAsia="Calibri" w:hAnsi="Calibri" w:cs="Calibri"/>
                      <w:b/>
                      <w:bCs/>
                      <w:color w:val="000000"/>
                      <w:sz w:val="22"/>
                      <w:szCs w:val="22"/>
                      <w:lang w:eastAsia="ru-RU"/>
                    </w:rPr>
                    <w:t>слуг</w:t>
                  </w:r>
                  <w:proofErr w:type="spellEnd"/>
                </w:p>
              </w:tc>
              <w:tc>
                <w:tcPr>
                  <w:tcW w:w="1645"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Годовая </w:t>
                  </w:r>
                  <w:proofErr w:type="spellStart"/>
                  <w:r w:rsidRPr="00216A75">
                    <w:rPr>
                      <w:rFonts w:ascii="Calibri" w:eastAsia="Calibri" w:hAnsi="Calibri" w:cs="Calibri"/>
                      <w:b/>
                      <w:bCs/>
                      <w:color w:val="000000"/>
                      <w:sz w:val="22"/>
                      <w:szCs w:val="22"/>
                      <w:lang w:eastAsia="ru-RU"/>
                    </w:rPr>
                    <w:t>плата</w:t>
                  </w:r>
                  <w:proofErr w:type="gramStart"/>
                  <w:r w:rsidRPr="00216A75">
                    <w:rPr>
                      <w:rFonts w:ascii="Calibri" w:eastAsia="Calibri" w:hAnsi="Calibri" w:cs="Calibri"/>
                      <w:b/>
                      <w:bCs/>
                      <w:color w:val="000000"/>
                      <w:sz w:val="22"/>
                      <w:szCs w:val="22"/>
                      <w:lang w:eastAsia="ru-RU"/>
                    </w:rPr>
                    <w:t>,р</w:t>
                  </w:r>
                  <w:proofErr w:type="gramEnd"/>
                  <w:r w:rsidRPr="00216A75">
                    <w:rPr>
                      <w:rFonts w:ascii="Calibri" w:eastAsia="Calibri" w:hAnsi="Calibri" w:cs="Calibri"/>
                      <w:b/>
                      <w:bCs/>
                      <w:color w:val="000000"/>
                      <w:sz w:val="22"/>
                      <w:szCs w:val="22"/>
                      <w:lang w:eastAsia="ru-RU"/>
                    </w:rPr>
                    <w:t>ублей</w:t>
                  </w:r>
                  <w:proofErr w:type="spellEnd"/>
                  <w:r w:rsidRPr="00216A75">
                    <w:rPr>
                      <w:rFonts w:ascii="Calibri" w:eastAsia="Calibri" w:hAnsi="Calibri" w:cs="Calibri"/>
                      <w:b/>
                      <w:bCs/>
                      <w:color w:val="000000"/>
                      <w:sz w:val="22"/>
                      <w:szCs w:val="22"/>
                      <w:lang w:eastAsia="ru-RU"/>
                    </w:rPr>
                    <w:t xml:space="preserve"> без НДС</w:t>
                  </w:r>
                </w:p>
              </w:tc>
              <w:tc>
                <w:tcPr>
                  <w:tcW w:w="1559" w:type="dxa"/>
                  <w:tcBorders>
                    <w:top w:val="single" w:sz="6" w:space="0" w:color="auto"/>
                    <w:left w:val="single" w:sz="6" w:space="0" w:color="auto"/>
                    <w:bottom w:val="single" w:sz="6" w:space="0" w:color="auto"/>
                    <w:right w:val="nil"/>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Стоимость на 1 м2 общей площади (</w:t>
                  </w:r>
                  <w:proofErr w:type="spellStart"/>
                  <w:r w:rsidRPr="00216A75">
                    <w:rPr>
                      <w:rFonts w:ascii="Calibri" w:eastAsia="Calibri" w:hAnsi="Calibri" w:cs="Calibri"/>
                      <w:b/>
                      <w:bCs/>
                      <w:color w:val="000000"/>
                      <w:sz w:val="22"/>
                      <w:szCs w:val="22"/>
                      <w:lang w:eastAsia="ru-RU"/>
                    </w:rPr>
                    <w:t>руб</w:t>
                  </w:r>
                  <w:proofErr w:type="spellEnd"/>
                  <w:r w:rsidRPr="00216A75">
                    <w:rPr>
                      <w:rFonts w:ascii="Calibri" w:eastAsia="Calibri" w:hAnsi="Calibri" w:cs="Calibri"/>
                      <w:b/>
                      <w:bCs/>
                      <w:color w:val="000000"/>
                      <w:sz w:val="22"/>
                      <w:szCs w:val="22"/>
                      <w:lang w:eastAsia="ru-RU"/>
                    </w:rPr>
                    <w:t>/</w:t>
                  </w:r>
                  <w:proofErr w:type="spellStart"/>
                  <w:r w:rsidRPr="00216A75">
                    <w:rPr>
                      <w:rFonts w:ascii="Calibri" w:eastAsia="Calibri" w:hAnsi="Calibri" w:cs="Calibri"/>
                      <w:b/>
                      <w:bCs/>
                      <w:color w:val="000000"/>
                      <w:sz w:val="22"/>
                      <w:szCs w:val="22"/>
                      <w:lang w:eastAsia="ru-RU"/>
                    </w:rPr>
                    <w:t>мес</w:t>
                  </w:r>
                  <w:proofErr w:type="spellEnd"/>
                  <w:r w:rsidRPr="00216A75">
                    <w:rPr>
                      <w:rFonts w:ascii="Calibri" w:eastAsia="Calibri" w:hAnsi="Calibri" w:cs="Calibri"/>
                      <w:b/>
                      <w:bCs/>
                      <w:color w:val="000000"/>
                      <w:sz w:val="22"/>
                      <w:szCs w:val="22"/>
                      <w:lang w:eastAsia="ru-RU"/>
                    </w:rPr>
                    <w:t>)</w:t>
                  </w:r>
                  <w:proofErr w:type="gramStart"/>
                  <w:r w:rsidRPr="00216A75">
                    <w:rPr>
                      <w:rFonts w:ascii="Calibri" w:eastAsia="Calibri" w:hAnsi="Calibri" w:cs="Calibri"/>
                      <w:b/>
                      <w:bCs/>
                      <w:color w:val="000000"/>
                      <w:sz w:val="22"/>
                      <w:szCs w:val="22"/>
                      <w:lang w:eastAsia="ru-RU"/>
                    </w:rPr>
                    <w:t>,б</w:t>
                  </w:r>
                  <w:proofErr w:type="gramEnd"/>
                  <w:r w:rsidRPr="00216A75">
                    <w:rPr>
                      <w:rFonts w:ascii="Calibri" w:eastAsia="Calibri" w:hAnsi="Calibri" w:cs="Calibri"/>
                      <w:b/>
                      <w:bCs/>
                      <w:color w:val="000000"/>
                      <w:sz w:val="22"/>
                      <w:szCs w:val="22"/>
                      <w:lang w:eastAsia="ru-RU"/>
                    </w:rPr>
                    <w:t>ез НДС</w:t>
                  </w:r>
                </w:p>
              </w:tc>
            </w:tr>
            <w:tr w:rsidR="00216A75" w:rsidRPr="00216A75" w:rsidTr="00216A75">
              <w:trPr>
                <w:trHeight w:val="146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roofErr w:type="gramStart"/>
                  <w:r w:rsidRPr="00E1061A">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7783,92</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1,33</w:t>
                  </w:r>
                </w:p>
              </w:tc>
            </w:tr>
            <w:tr w:rsidR="00216A75" w:rsidRPr="00216A75" w:rsidTr="00216A75">
              <w:trPr>
                <w:trHeight w:val="992"/>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54763,47</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9,38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3</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Аварийное обслуживание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6,28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4</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Дератизация и дезинсекция</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2652,30</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0,45</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5</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Вывоз ЖБО</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2,59</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6</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Услуги по управлению МКД</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17186,13</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E1061A">
                  <w:pPr>
                    <w:jc w:val="center"/>
                    <w:rPr>
                      <w:rFonts w:eastAsia="Calibri"/>
                    </w:rPr>
                  </w:pPr>
                  <w:r>
                    <w:rPr>
                      <w:rFonts w:eastAsia="Calibri"/>
                    </w:rPr>
                    <w:t>4,04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7</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Текущий ремонт</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15397,35</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2,64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right"/>
                    <w:rPr>
                      <w:rFonts w:ascii="Calibri" w:eastAsia="Calibri" w:hAnsi="Calibri" w:cs="Calibri"/>
                      <w:color w:val="000000"/>
                      <w:lang w:eastAsia="ru-RU"/>
                    </w:rPr>
                  </w:pP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left"/>
                    <w:rPr>
                      <w:rFonts w:eastAsia="Calibri"/>
                      <w:color w:val="000000"/>
                      <w:lang w:eastAsia="ru-RU"/>
                    </w:rPr>
                  </w:pPr>
                  <w:r w:rsidRPr="00E1061A">
                    <w:rPr>
                      <w:rFonts w:eastAsia="Calibri"/>
                      <w:b/>
                      <w:bCs/>
                      <w:color w:val="000000"/>
                      <w:lang w:eastAsia="ru-RU"/>
                    </w:rPr>
                    <w:t>Итого тариф по дому (размер ежемесячной платы):</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center"/>
                    <w:rPr>
                      <w:rFonts w:eastAsia="Calibri"/>
                      <w:color w:val="000000"/>
                      <w:lang w:eastAsia="ru-RU"/>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216A75">
                  <w:pPr>
                    <w:suppressAutoHyphens w:val="0"/>
                    <w:autoSpaceDE w:val="0"/>
                    <w:autoSpaceDN w:val="0"/>
                    <w:adjustRightInd w:val="0"/>
                    <w:spacing w:after="0"/>
                    <w:jc w:val="center"/>
                    <w:rPr>
                      <w:rFonts w:eastAsia="Calibri"/>
                      <w:b/>
                      <w:bCs/>
                      <w:color w:val="000000"/>
                      <w:lang w:eastAsia="ru-RU"/>
                    </w:rPr>
                  </w:pPr>
                  <w:r>
                    <w:rPr>
                      <w:rFonts w:eastAsia="Calibri"/>
                      <w:b/>
                      <w:bCs/>
                      <w:color w:val="000000"/>
                      <w:lang w:eastAsia="ru-RU"/>
                    </w:rPr>
                    <w:t>26,71</w:t>
                  </w:r>
                </w:p>
              </w:tc>
            </w:tr>
          </w:tbl>
          <w:p w:rsidR="005241D2" w:rsidRPr="00FD7407" w:rsidRDefault="005241D2" w:rsidP="005241D2">
            <w:pPr>
              <w:suppressAutoHyphens w:val="0"/>
              <w:spacing w:after="0"/>
              <w:jc w:val="center"/>
              <w:rPr>
                <w:b/>
                <w:bCs/>
                <w:color w:val="000000"/>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r>
    </w:tbl>
    <w:p w:rsidR="0011361B" w:rsidRDefault="0011361B" w:rsidP="0011361B">
      <w:pPr>
        <w:autoSpaceDE w:val="0"/>
        <w:spacing w:after="0"/>
        <w:contextualSpacing/>
        <w:jc w:val="center"/>
        <w:rPr>
          <w:b/>
          <w:bCs/>
          <w:color w:val="000000"/>
          <w:sz w:val="22"/>
          <w:szCs w:val="22"/>
          <w:lang w:eastAsia="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E07F5E">
      <w:pPr>
        <w:autoSpaceDE w:val="0"/>
        <w:spacing w:after="0"/>
        <w:contextualSpacing/>
        <w:rPr>
          <w:rFonts w:eastAsia="Arial Unicode MS"/>
          <w:color w:val="000000"/>
          <w:sz w:val="22"/>
          <w:szCs w:val="22"/>
          <w:lang w:eastAsia="ru-RU" w:bidi="ru-RU"/>
        </w:rPr>
      </w:pPr>
    </w:p>
    <w:p w:rsidR="0052063A" w:rsidRDefault="0052063A" w:rsidP="00E07F5E">
      <w:pPr>
        <w:autoSpaceDE w:val="0"/>
        <w:spacing w:after="0"/>
        <w:contextualSpacing/>
        <w:rPr>
          <w:rFonts w:eastAsia="Arial Unicode MS"/>
          <w:color w:val="000000"/>
          <w:sz w:val="22"/>
          <w:szCs w:val="22"/>
          <w:lang w:eastAsia="ru-RU" w:bidi="ru-RU"/>
        </w:rPr>
      </w:pPr>
    </w:p>
    <w:p w:rsidR="009C5D0B" w:rsidRDefault="009C5D0B" w:rsidP="00E07F5E">
      <w:pPr>
        <w:autoSpaceDE w:val="0"/>
        <w:spacing w:after="0"/>
        <w:contextualSpacing/>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535511"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6F5AF2">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11361B">
        <w:rPr>
          <w:rFonts w:ascii="Times New Roman" w:hAnsi="Times New Roman"/>
          <w:sz w:val="22"/>
          <w:szCs w:val="22"/>
        </w:rPr>
        <w:t>6</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w:t>
      </w:r>
      <w:r w:rsidR="00E156A4">
        <w:rPr>
          <w:sz w:val="22"/>
          <w:szCs w:val="22"/>
        </w:rPr>
        <w:t>4</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2</w:t>
      </w:r>
    </w:p>
    <w:p w:rsidR="00216A75" w:rsidRDefault="00744E00" w:rsidP="00E1061A">
      <w:pPr>
        <w:widowControl w:val="0"/>
        <w:suppressAutoHyphens w:val="0"/>
        <w:spacing w:after="0" w:line="304" w:lineRule="auto"/>
        <w:jc w:val="center"/>
        <w:rPr>
          <w:b/>
          <w:sz w:val="22"/>
          <w:szCs w:val="22"/>
        </w:rPr>
      </w:pPr>
      <w:r w:rsidRPr="00744E00">
        <w:rPr>
          <w:b/>
          <w:bCs/>
          <w:sz w:val="22"/>
          <w:szCs w:val="22"/>
          <w:lang w:eastAsia="ru-RU"/>
        </w:rPr>
        <w:t xml:space="preserve"> </w:t>
      </w:r>
      <w:r w:rsidR="0011361B">
        <w:rPr>
          <w:b/>
          <w:sz w:val="22"/>
          <w:szCs w:val="22"/>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E1061A">
              <w:t>Уборка</w:t>
            </w:r>
            <w:r w:rsidRPr="00C66FAA">
              <w:rPr>
                <w:lang w:eastAsia="ru-RU"/>
              </w:rPr>
              <w:t xml:space="preserve">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E1061A">
            <w:r w:rsidRPr="00C66FAA">
              <w:t xml:space="preserve">Проведение технических осмотров и </w:t>
            </w:r>
            <w:r w:rsidRPr="00E1061A">
              <w:t>устранение</w:t>
            </w:r>
            <w:r w:rsidRPr="00C66FAA">
              <w:t xml:space="preserve">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lastRenderedPageBreak/>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257F3" w:rsidRDefault="0011361B" w:rsidP="0011361B">
      <w:pPr>
        <w:suppressAutoHyphens w:val="0"/>
        <w:spacing w:after="0"/>
        <w:jc w:val="center"/>
        <w:rPr>
          <w:b/>
          <w:sz w:val="22"/>
          <w:szCs w:val="22"/>
        </w:rPr>
      </w:pPr>
      <w:r>
        <w:rPr>
          <w:b/>
          <w:sz w:val="22"/>
          <w:szCs w:val="22"/>
        </w:rPr>
        <w:t xml:space="preserve">                                                                              </w:t>
      </w:r>
    </w:p>
    <w:p w:rsidR="00D257F3" w:rsidRDefault="00D257F3">
      <w:pPr>
        <w:suppressAutoHyphens w:val="0"/>
        <w:spacing w:after="0"/>
        <w:jc w:val="left"/>
        <w:rPr>
          <w:b/>
          <w:sz w:val="22"/>
          <w:szCs w:val="22"/>
        </w:rPr>
      </w:pPr>
      <w:r>
        <w:rPr>
          <w:b/>
          <w:sz w:val="22"/>
          <w:szCs w:val="22"/>
        </w:rPr>
        <w:br w:type="page"/>
      </w:r>
    </w:p>
    <w:p w:rsidR="00535511" w:rsidRPr="00FD7407" w:rsidRDefault="0011361B" w:rsidP="00AF3342">
      <w:pPr>
        <w:suppressAutoHyphens w:val="0"/>
        <w:spacing w:after="0"/>
        <w:jc w:val="right"/>
        <w:rPr>
          <w:b/>
          <w:sz w:val="22"/>
          <w:szCs w:val="22"/>
        </w:rPr>
      </w:pPr>
      <w:r>
        <w:rPr>
          <w:b/>
          <w:sz w:val="22"/>
          <w:szCs w:val="22"/>
        </w:rPr>
        <w:lastRenderedPageBreak/>
        <w:t xml:space="preserve">    </w:t>
      </w:r>
      <w:r w:rsidR="00535511" w:rsidRPr="00FD7407">
        <w:rPr>
          <w:b/>
          <w:sz w:val="22"/>
          <w:szCs w:val="22"/>
        </w:rPr>
        <w:t xml:space="preserve">Приложение № 5 (ЛОТ </w:t>
      </w:r>
      <w:r>
        <w:rPr>
          <w:b/>
          <w:sz w:val="22"/>
          <w:szCs w:val="22"/>
        </w:rPr>
        <w:t>6</w:t>
      </w:r>
      <w:r w:rsidR="00535511"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lang w:eastAsia="ru-RU"/>
              </w:rPr>
            </w:pPr>
          </w:p>
          <w:p w:rsidR="00DA390D" w:rsidRDefault="00535511" w:rsidP="00DA390D">
            <w:pPr>
              <w:widowControl w:val="0"/>
              <w:suppressAutoHyphens w:val="0"/>
              <w:spacing w:after="0" w:line="304" w:lineRule="auto"/>
              <w:jc w:val="center"/>
              <w:rPr>
                <w:b/>
                <w:bCs/>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2</w:t>
            </w:r>
          </w:p>
          <w:tbl>
            <w:tblPr>
              <w:tblW w:w="10166" w:type="dxa"/>
              <w:tblLayout w:type="fixed"/>
              <w:tblLook w:val="04A0" w:firstRow="1" w:lastRow="0" w:firstColumn="1" w:lastColumn="0" w:noHBand="0" w:noVBand="1"/>
            </w:tblPr>
            <w:tblGrid>
              <w:gridCol w:w="960"/>
              <w:gridCol w:w="4500"/>
              <w:gridCol w:w="2366"/>
              <w:gridCol w:w="2340"/>
            </w:tblGrid>
            <w:tr w:rsidR="00216A75" w:rsidRPr="00216A75" w:rsidTr="00E1061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 </w:t>
                  </w:r>
                  <w:proofErr w:type="gramStart"/>
                  <w:r w:rsidRPr="00216A75">
                    <w:rPr>
                      <w:rFonts w:ascii="Calibri" w:hAnsi="Calibri" w:cs="Calibri"/>
                      <w:b/>
                      <w:bCs/>
                      <w:color w:val="000000"/>
                      <w:sz w:val="22"/>
                      <w:szCs w:val="22"/>
                      <w:lang w:eastAsia="ru-RU"/>
                    </w:rPr>
                    <w:t>п</w:t>
                  </w:r>
                  <w:proofErr w:type="gramEnd"/>
                  <w:r w:rsidRPr="00216A75">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Наименование </w:t>
                  </w:r>
                  <w:proofErr w:type="spellStart"/>
                  <w:r w:rsidRPr="00216A75">
                    <w:rPr>
                      <w:rFonts w:ascii="Calibri" w:hAnsi="Calibri" w:cs="Calibri"/>
                      <w:b/>
                      <w:bCs/>
                      <w:color w:val="000000"/>
                      <w:sz w:val="22"/>
                      <w:szCs w:val="22"/>
                      <w:lang w:eastAsia="ru-RU"/>
                    </w:rPr>
                    <w:t>работ</w:t>
                  </w:r>
                  <w:proofErr w:type="gramStart"/>
                  <w:r w:rsidRPr="00216A75">
                    <w:rPr>
                      <w:rFonts w:ascii="Calibri" w:hAnsi="Calibri" w:cs="Calibri"/>
                      <w:b/>
                      <w:bCs/>
                      <w:color w:val="000000"/>
                      <w:sz w:val="22"/>
                      <w:szCs w:val="22"/>
                      <w:lang w:eastAsia="ru-RU"/>
                    </w:rPr>
                    <w:t>,у</w:t>
                  </w:r>
                  <w:proofErr w:type="gramEnd"/>
                  <w:r w:rsidRPr="00216A75">
                    <w:rPr>
                      <w:rFonts w:ascii="Calibri" w:hAnsi="Calibri" w:cs="Calibri"/>
                      <w:b/>
                      <w:bCs/>
                      <w:color w:val="000000"/>
                      <w:sz w:val="22"/>
                      <w:szCs w:val="22"/>
                      <w:lang w:eastAsia="ru-RU"/>
                    </w:rPr>
                    <w:t>слуг</w:t>
                  </w:r>
                  <w:proofErr w:type="spellEnd"/>
                </w:p>
              </w:tc>
              <w:tc>
                <w:tcPr>
                  <w:tcW w:w="2366"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Годовая </w:t>
                  </w:r>
                  <w:proofErr w:type="spellStart"/>
                  <w:r w:rsidRPr="00216A75">
                    <w:rPr>
                      <w:rFonts w:ascii="Calibri" w:hAnsi="Calibri" w:cs="Calibri"/>
                      <w:b/>
                      <w:bCs/>
                      <w:color w:val="000000"/>
                      <w:sz w:val="22"/>
                      <w:szCs w:val="22"/>
                      <w:lang w:eastAsia="ru-RU"/>
                    </w:rPr>
                    <w:t>плата</w:t>
                  </w:r>
                  <w:proofErr w:type="gramStart"/>
                  <w:r w:rsidRPr="00216A75">
                    <w:rPr>
                      <w:rFonts w:ascii="Calibri" w:hAnsi="Calibri" w:cs="Calibri"/>
                      <w:b/>
                      <w:bCs/>
                      <w:color w:val="000000"/>
                      <w:sz w:val="22"/>
                      <w:szCs w:val="22"/>
                      <w:lang w:eastAsia="ru-RU"/>
                    </w:rPr>
                    <w:t>,р</w:t>
                  </w:r>
                  <w:proofErr w:type="gramEnd"/>
                  <w:r w:rsidRPr="00216A75">
                    <w:rPr>
                      <w:rFonts w:ascii="Calibri" w:hAnsi="Calibri" w:cs="Calibri"/>
                      <w:b/>
                      <w:bCs/>
                      <w:color w:val="000000"/>
                      <w:sz w:val="22"/>
                      <w:szCs w:val="22"/>
                      <w:lang w:eastAsia="ru-RU"/>
                    </w:rPr>
                    <w:t>ублей</w:t>
                  </w:r>
                  <w:proofErr w:type="spellEnd"/>
                  <w:r w:rsidRPr="00216A75">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Стоимость на 1 м2 общей площади (</w:t>
                  </w:r>
                  <w:proofErr w:type="spellStart"/>
                  <w:r w:rsidRPr="00216A75">
                    <w:rPr>
                      <w:rFonts w:ascii="Calibri" w:hAnsi="Calibri" w:cs="Calibri"/>
                      <w:b/>
                      <w:bCs/>
                      <w:color w:val="000000"/>
                      <w:sz w:val="22"/>
                      <w:szCs w:val="22"/>
                      <w:lang w:eastAsia="ru-RU"/>
                    </w:rPr>
                    <w:t>руб</w:t>
                  </w:r>
                  <w:proofErr w:type="spellEnd"/>
                  <w:r w:rsidRPr="00216A75">
                    <w:rPr>
                      <w:rFonts w:ascii="Calibri" w:hAnsi="Calibri" w:cs="Calibri"/>
                      <w:b/>
                      <w:bCs/>
                      <w:color w:val="000000"/>
                      <w:sz w:val="22"/>
                      <w:szCs w:val="22"/>
                      <w:lang w:eastAsia="ru-RU"/>
                    </w:rPr>
                    <w:t>/</w:t>
                  </w:r>
                  <w:proofErr w:type="spellStart"/>
                  <w:r w:rsidRPr="00216A75">
                    <w:rPr>
                      <w:rFonts w:ascii="Calibri" w:hAnsi="Calibri" w:cs="Calibri"/>
                      <w:b/>
                      <w:bCs/>
                      <w:color w:val="000000"/>
                      <w:sz w:val="22"/>
                      <w:szCs w:val="22"/>
                      <w:lang w:eastAsia="ru-RU"/>
                    </w:rPr>
                    <w:t>мес</w:t>
                  </w:r>
                  <w:proofErr w:type="spellEnd"/>
                  <w:r w:rsidRPr="00216A75">
                    <w:rPr>
                      <w:rFonts w:ascii="Calibri" w:hAnsi="Calibri" w:cs="Calibri"/>
                      <w:b/>
                      <w:bCs/>
                      <w:color w:val="000000"/>
                      <w:sz w:val="22"/>
                      <w:szCs w:val="22"/>
                      <w:lang w:eastAsia="ru-RU"/>
                    </w:rPr>
                    <w:t>)</w:t>
                  </w:r>
                  <w:proofErr w:type="gramStart"/>
                  <w:r w:rsidRPr="00216A75">
                    <w:rPr>
                      <w:rFonts w:ascii="Calibri" w:hAnsi="Calibri" w:cs="Calibri"/>
                      <w:b/>
                      <w:bCs/>
                      <w:color w:val="000000"/>
                      <w:sz w:val="22"/>
                      <w:szCs w:val="22"/>
                      <w:lang w:eastAsia="ru-RU"/>
                    </w:rPr>
                    <w:t>,б</w:t>
                  </w:r>
                  <w:proofErr w:type="gramEnd"/>
                  <w:r w:rsidRPr="00216A75">
                    <w:rPr>
                      <w:rFonts w:ascii="Calibri" w:hAnsi="Calibri" w:cs="Calibri"/>
                      <w:b/>
                      <w:bCs/>
                      <w:color w:val="000000"/>
                      <w:sz w:val="22"/>
                      <w:szCs w:val="22"/>
                      <w:lang w:eastAsia="ru-RU"/>
                    </w:rPr>
                    <w:t>ез НДС</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E1061A">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E1061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8071,13</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E1061A">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366"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nil"/>
                    <w:right w:val="single" w:sz="4" w:space="0" w:color="auto"/>
                  </w:tcBorders>
                  <w:shd w:val="clear" w:color="auto" w:fill="auto"/>
                  <w:noWrap/>
                  <w:vAlign w:val="bottom"/>
                  <w:hideMark/>
                </w:tcPr>
                <w:p w:rsidR="00216A75" w:rsidRPr="00E1061A" w:rsidRDefault="00216A75" w:rsidP="00E1061A">
                  <w:pPr>
                    <w:jc w:val="center"/>
                  </w:pPr>
                  <w:r w:rsidRPr="00E1061A">
                    <w:t>2,65</w:t>
                  </w:r>
                </w:p>
              </w:tc>
            </w:tr>
            <w:tr w:rsidR="00216A75" w:rsidRPr="00216A75" w:rsidTr="00E1061A">
              <w:trPr>
                <w:trHeight w:val="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rPr>
                      <w:rFonts w:ascii="Calibri" w:hAnsi="Calibri" w:cs="Calibri"/>
                      <w:color w:val="000000"/>
                      <w:lang w:eastAsia="ru-RU"/>
                    </w:rPr>
                  </w:pP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E1061A">
                  <w:pPr>
                    <w:suppressAutoHyphens w:val="0"/>
                    <w:spacing w:after="0"/>
                    <w:jc w:val="center"/>
                    <w:rPr>
                      <w:rFonts w:ascii="Calibri" w:hAnsi="Calibri" w:cs="Calibri"/>
                      <w:b/>
                      <w:bCs/>
                      <w:color w:val="000000"/>
                      <w:lang w:eastAsia="ru-RU"/>
                    </w:rPr>
                  </w:pPr>
                </w:p>
              </w:tc>
            </w:tr>
            <w:tr w:rsidR="00216A75" w:rsidRPr="00216A75" w:rsidTr="00E1061A">
              <w:trPr>
                <w:trHeight w:val="19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r w:rsidRPr="00E1061A">
                    <w:rPr>
                      <w:rFonts w:eastAsia="Calibri"/>
                      <w:b/>
                    </w:rPr>
                    <w:t>Итого тариф по дому (размер ежемесячной платы):</w:t>
                  </w:r>
                </w:p>
              </w:tc>
              <w:tc>
                <w:tcPr>
                  <w:tcW w:w="2366"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p>
              </w:tc>
              <w:tc>
                <w:tcPr>
                  <w:tcW w:w="234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E07F5E" w:rsidP="00E1061A">
                  <w:pPr>
                    <w:jc w:val="center"/>
                    <w:rPr>
                      <w:rFonts w:eastAsia="Calibri"/>
                      <w:b/>
                    </w:rPr>
                  </w:pPr>
                  <w:r>
                    <w:rPr>
                      <w:rFonts w:eastAsia="Calibri"/>
                      <w:b/>
                    </w:rPr>
                    <w:t>20,63</w:t>
                  </w:r>
                </w:p>
                <w:p w:rsidR="00216A75" w:rsidRPr="00E1061A" w:rsidRDefault="00216A75" w:rsidP="00E1061A">
                  <w:pPr>
                    <w:jc w:val="center"/>
                    <w:rPr>
                      <w:rFonts w:eastAsia="Calibri"/>
                      <w:b/>
                    </w:rPr>
                  </w:pPr>
                </w:p>
              </w:tc>
            </w:tr>
          </w:tbl>
          <w:p w:rsidR="00535511" w:rsidRDefault="00535511" w:rsidP="00B048D7">
            <w:pPr>
              <w:suppressAutoHyphens w:val="0"/>
              <w:spacing w:after="0"/>
              <w:jc w:val="center"/>
              <w:rPr>
                <w:b/>
                <w:bCs/>
                <w:color w:val="000000"/>
                <w:lang w:eastAsia="ru-RU"/>
              </w:rPr>
            </w:pPr>
          </w:p>
          <w:p w:rsidR="00535511" w:rsidRPr="00FD7407" w:rsidRDefault="00535511" w:rsidP="00B048D7">
            <w:pPr>
              <w:suppressAutoHyphens w:val="0"/>
              <w:spacing w:after="0"/>
              <w:jc w:val="center"/>
              <w:rPr>
                <w:b/>
                <w:bCs/>
                <w:color w:val="000000"/>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r>
    </w:tbl>
    <w:p w:rsidR="00780069" w:rsidRPr="00ED6F8A" w:rsidRDefault="00535511" w:rsidP="00544CA9">
      <w:pPr>
        <w:suppressAutoHyphens w:val="0"/>
        <w:spacing w:after="0"/>
        <w:jc w:val="center"/>
        <w:rPr>
          <w:rFonts w:eastAsia="Arial Unicode MS"/>
          <w:color w:val="000000"/>
          <w:sz w:val="22"/>
          <w:szCs w:val="22"/>
          <w:lang w:eastAsia="ru-RU" w:bidi="ru-RU"/>
        </w:rPr>
      </w:pPr>
      <w:r>
        <w:rPr>
          <w:b/>
          <w:sz w:val="22"/>
          <w:szCs w:val="22"/>
        </w:rPr>
        <w:br w:type="page"/>
      </w:r>
      <w:r w:rsidR="00544CA9">
        <w:rPr>
          <w:b/>
          <w:sz w:val="22"/>
          <w:szCs w:val="22"/>
        </w:rPr>
        <w:lastRenderedPageBreak/>
        <w:t xml:space="preserve">                                                                                        </w:t>
      </w:r>
      <w:r w:rsidR="00780069" w:rsidRPr="00ED6F8A">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80069" w:rsidRPr="00ED6F8A" w:rsidRDefault="00780069" w:rsidP="006F5AF2">
      <w:pPr>
        <w:widowControl w:val="0"/>
        <w:suppressAutoHyphens w:val="0"/>
        <w:spacing w:before="120" w:after="0"/>
        <w:ind w:left="4678"/>
        <w:jc w:val="center"/>
        <w:rPr>
          <w:sz w:val="22"/>
          <w:szCs w:val="22"/>
          <w:lang w:eastAsia="ru-RU"/>
        </w:rPr>
      </w:pPr>
    </w:p>
    <w:p w:rsidR="00780069" w:rsidRPr="00ED6F8A" w:rsidRDefault="00780069" w:rsidP="007800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DA390D">
        <w:rPr>
          <w:rFonts w:ascii="Times New Roman" w:hAnsi="Times New Roman"/>
          <w:sz w:val="22"/>
          <w:szCs w:val="22"/>
        </w:rPr>
        <w:t xml:space="preserve"> (ЛОТ 7</w:t>
      </w:r>
      <w:r>
        <w:rPr>
          <w:rFonts w:ascii="Times New Roman" w:hAnsi="Times New Roman"/>
          <w:sz w:val="22"/>
          <w:szCs w:val="22"/>
        </w:rPr>
        <w:t>)</w:t>
      </w:r>
    </w:p>
    <w:p w:rsidR="00780069" w:rsidRPr="00ED6F8A" w:rsidRDefault="00780069" w:rsidP="00780069">
      <w:pPr>
        <w:pStyle w:val="a9"/>
        <w:jc w:val="right"/>
        <w:rPr>
          <w:sz w:val="22"/>
          <w:szCs w:val="22"/>
        </w:rPr>
      </w:pPr>
      <w:r w:rsidRPr="00ED6F8A">
        <w:rPr>
          <w:sz w:val="22"/>
          <w:szCs w:val="22"/>
        </w:rPr>
        <w:t>к договору управления</w:t>
      </w:r>
    </w:p>
    <w:p w:rsidR="00780069" w:rsidRPr="00ED6F8A" w:rsidRDefault="00780069" w:rsidP="00780069">
      <w:pPr>
        <w:pStyle w:val="a9"/>
        <w:jc w:val="right"/>
        <w:rPr>
          <w:sz w:val="22"/>
          <w:szCs w:val="22"/>
        </w:rPr>
      </w:pPr>
      <w:r w:rsidRPr="00ED6F8A">
        <w:rPr>
          <w:sz w:val="22"/>
          <w:szCs w:val="22"/>
        </w:rPr>
        <w:t>многоквартирными домами</w:t>
      </w:r>
    </w:p>
    <w:p w:rsidR="00780069" w:rsidRPr="00ED6F8A" w:rsidRDefault="00780069" w:rsidP="00780069">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780069" w:rsidRPr="00ED6F8A" w:rsidRDefault="00780069" w:rsidP="00780069">
      <w:pPr>
        <w:widowControl w:val="0"/>
        <w:suppressAutoHyphens w:val="0"/>
        <w:spacing w:after="0" w:line="304" w:lineRule="auto"/>
        <w:jc w:val="center"/>
        <w:rPr>
          <w:b/>
          <w:bCs/>
          <w:sz w:val="22"/>
          <w:szCs w:val="22"/>
          <w:lang w:eastAsia="ru-RU"/>
        </w:rPr>
      </w:pPr>
    </w:p>
    <w:p w:rsidR="00DA390D" w:rsidRDefault="00780069"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55</w:t>
      </w:r>
    </w:p>
    <w:p w:rsidR="00780069" w:rsidRDefault="00780069"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C66FAA">
              <w:rPr>
                <w:lang w:eastAsia="ru-RU"/>
              </w:rPr>
              <w:t xml:space="preserve">Уборка </w:t>
            </w:r>
            <w:r w:rsidRPr="00E1061A">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lastRenderedPageBreak/>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Default="00E1061A" w:rsidP="00E1061A">
            <w:pPr>
              <w:suppressAutoHyphens w:val="0"/>
              <w:spacing w:after="0"/>
              <w:jc w:val="center"/>
              <w:rPr>
                <w:color w:val="000000"/>
                <w:lang w:eastAsia="ru-RU"/>
              </w:rPr>
            </w:pPr>
            <w:r>
              <w:rPr>
                <w:color w:val="000000"/>
                <w:lang w:eastAsia="ru-RU"/>
              </w:rPr>
              <w:t>12</w:t>
            </w:r>
          </w:p>
          <w:p w:rsidR="00E1061A" w:rsidRPr="00ED6F8A" w:rsidRDefault="00E1061A" w:rsidP="00E1061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780069" w:rsidRDefault="00780069" w:rsidP="00780069">
      <w:pPr>
        <w:suppressAutoHyphens w:val="0"/>
        <w:spacing w:after="0"/>
        <w:jc w:val="left"/>
        <w:rPr>
          <w:b/>
          <w:sz w:val="22"/>
          <w:szCs w:val="22"/>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56</w:t>
      </w:r>
    </w:p>
    <w:p w:rsidR="00780069" w:rsidRDefault="00DA390D"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212529"/>
                <w:lang w:eastAsia="ru-RU"/>
              </w:rPr>
            </w:pPr>
            <w:r w:rsidRPr="00C66FAA">
              <w:rPr>
                <w:color w:val="212529"/>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216A75">
            <w:pPr>
              <w:rPr>
                <w:b/>
                <w:bCs/>
                <w:color w:val="212529"/>
                <w:sz w:val="20"/>
                <w:szCs w:val="20"/>
              </w:rPr>
            </w:pPr>
            <w:r>
              <w:rPr>
                <w:b/>
                <w:bCs/>
                <w:color w:val="212529"/>
                <w:sz w:val="20"/>
                <w:szCs w:val="20"/>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 xml:space="preserve">Устранение неисправностей печей, каминов и очагов,  а также обледенение оголовков дымовых </w:t>
            </w:r>
            <w:r w:rsidRPr="00C66FAA">
              <w:rPr>
                <w:color w:val="212529"/>
                <w:lang w:eastAsia="ru-RU"/>
              </w:rPr>
              <w:lastRenderedPageBreak/>
              <w:t>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lastRenderedPageBreak/>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A390D" w:rsidRDefault="00DA390D" w:rsidP="00780069">
      <w:pPr>
        <w:autoSpaceDE w:val="0"/>
        <w:spacing w:after="0"/>
        <w:ind w:left="5670"/>
        <w:contextualSpacing/>
        <w:jc w:val="center"/>
        <w:rPr>
          <w:b/>
          <w:sz w:val="22"/>
          <w:szCs w:val="22"/>
        </w:rPr>
      </w:pPr>
    </w:p>
    <w:p w:rsidR="00DA390D" w:rsidRDefault="00DA390D" w:rsidP="00780069">
      <w:pPr>
        <w:autoSpaceDE w:val="0"/>
        <w:spacing w:after="0"/>
        <w:ind w:left="5670"/>
        <w:contextualSpacing/>
        <w:jc w:val="center"/>
        <w:rPr>
          <w:b/>
          <w:sz w:val="22"/>
          <w:szCs w:val="22"/>
        </w:rPr>
      </w:pPr>
    </w:p>
    <w:p w:rsidR="00C83211" w:rsidRDefault="00E1061A" w:rsidP="00E1061A">
      <w:pPr>
        <w:suppressAutoHyphens w:val="0"/>
        <w:spacing w:after="0"/>
        <w:jc w:val="center"/>
        <w:rPr>
          <w:b/>
          <w:sz w:val="22"/>
          <w:szCs w:val="22"/>
        </w:rPr>
      </w:pPr>
      <w:r>
        <w:rPr>
          <w:b/>
          <w:sz w:val="22"/>
          <w:szCs w:val="22"/>
        </w:rPr>
        <w:t xml:space="preserve">                                                                                             </w:t>
      </w:r>
    </w:p>
    <w:p w:rsidR="00C83211" w:rsidRDefault="00C83211">
      <w:pPr>
        <w:suppressAutoHyphens w:val="0"/>
        <w:spacing w:after="0"/>
        <w:jc w:val="left"/>
        <w:rPr>
          <w:b/>
          <w:sz w:val="22"/>
          <w:szCs w:val="22"/>
        </w:rPr>
      </w:pPr>
      <w:r>
        <w:rPr>
          <w:b/>
          <w:sz w:val="22"/>
          <w:szCs w:val="22"/>
        </w:rPr>
        <w:br w:type="page"/>
      </w:r>
    </w:p>
    <w:p w:rsidR="00780069" w:rsidRPr="00FD7407" w:rsidRDefault="00C83211" w:rsidP="00E1061A">
      <w:pPr>
        <w:suppressAutoHyphens w:val="0"/>
        <w:spacing w:after="0"/>
        <w:jc w:val="center"/>
        <w:rPr>
          <w:b/>
          <w:sz w:val="22"/>
          <w:szCs w:val="22"/>
        </w:rPr>
      </w:pPr>
      <w:r>
        <w:rPr>
          <w:b/>
          <w:sz w:val="22"/>
          <w:szCs w:val="22"/>
        </w:rPr>
        <w:lastRenderedPageBreak/>
        <w:t xml:space="preserve">                                                                                                </w:t>
      </w:r>
      <w:r w:rsidR="00780069" w:rsidRPr="00FD7407">
        <w:rPr>
          <w:b/>
          <w:sz w:val="22"/>
          <w:szCs w:val="22"/>
        </w:rPr>
        <w:t xml:space="preserve">Приложение № 5 (ЛОТ </w:t>
      </w:r>
      <w:r w:rsidR="0011361B">
        <w:rPr>
          <w:b/>
          <w:sz w:val="22"/>
          <w:szCs w:val="22"/>
        </w:rPr>
        <w:t>7</w:t>
      </w:r>
      <w:r w:rsidR="00780069" w:rsidRPr="00FD7407">
        <w:rPr>
          <w:b/>
          <w:sz w:val="22"/>
          <w:szCs w:val="22"/>
        </w:rPr>
        <w:t>)</w:t>
      </w:r>
    </w:p>
    <w:p w:rsidR="00780069" w:rsidRPr="00FD7407" w:rsidRDefault="00780069" w:rsidP="00780069">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FD7407" w:rsidTr="00E5370A">
        <w:trPr>
          <w:trHeight w:val="690"/>
        </w:trPr>
        <w:tc>
          <w:tcPr>
            <w:tcW w:w="10916" w:type="dxa"/>
            <w:tcBorders>
              <w:top w:val="nil"/>
              <w:left w:val="nil"/>
              <w:bottom w:val="nil"/>
              <w:right w:val="nil"/>
            </w:tcBorders>
            <w:shd w:val="clear" w:color="auto" w:fill="auto"/>
            <w:vAlign w:val="bottom"/>
            <w:hideMark/>
          </w:tcPr>
          <w:p w:rsidR="00780069" w:rsidRPr="00FD7407" w:rsidRDefault="00780069" w:rsidP="00E5370A">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80069" w:rsidRPr="00FD7407" w:rsidRDefault="00780069" w:rsidP="00E5370A">
            <w:pPr>
              <w:suppressAutoHyphens w:val="0"/>
              <w:spacing w:after="0"/>
              <w:jc w:val="center"/>
              <w:rPr>
                <w:b/>
                <w:bCs/>
                <w:color w:val="000000"/>
                <w:lang w:eastAsia="ru-RU"/>
              </w:rPr>
            </w:pPr>
          </w:p>
          <w:p w:rsidR="0011361B" w:rsidRDefault="00780069" w:rsidP="00E1061A">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55</w:t>
            </w: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E07F5E" w:rsidP="00E07F5E">
                  <w:pPr>
                    <w:jc w:val="center"/>
                    <w:rPr>
                      <w:b/>
                    </w:rPr>
                  </w:pPr>
                  <w:r>
                    <w:rPr>
                      <w:b/>
                    </w:rPr>
                    <w:t>20,40</w:t>
                  </w:r>
                </w:p>
              </w:tc>
            </w:tr>
          </w:tbl>
          <w:p w:rsidR="00780069" w:rsidRDefault="00780069" w:rsidP="00E5370A">
            <w:pPr>
              <w:suppressAutoHyphens w:val="0"/>
              <w:spacing w:after="0"/>
              <w:jc w:val="center"/>
              <w:rPr>
                <w:b/>
                <w:bCs/>
                <w:color w:val="000000"/>
                <w:lang w:eastAsia="ru-RU"/>
              </w:rPr>
            </w:pPr>
          </w:p>
          <w:p w:rsidR="00780069" w:rsidRPr="00FD7407" w:rsidRDefault="00780069" w:rsidP="00E5370A">
            <w:pPr>
              <w:suppressAutoHyphens w:val="0"/>
              <w:spacing w:after="0"/>
              <w:jc w:val="center"/>
              <w:rPr>
                <w:b/>
                <w:bCs/>
                <w:color w:val="000000"/>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r>
    </w:tbl>
    <w:p w:rsidR="00216A75" w:rsidRDefault="00216A75" w:rsidP="00DA390D">
      <w:pPr>
        <w:widowControl w:val="0"/>
        <w:suppressAutoHyphens w:val="0"/>
        <w:spacing w:after="0" w:line="304" w:lineRule="auto"/>
        <w:jc w:val="center"/>
        <w:rPr>
          <w:b/>
          <w:bCs/>
          <w:color w:val="000000"/>
          <w:sz w:val="22"/>
          <w:szCs w:val="22"/>
          <w:lang w:eastAsia="ru-RU"/>
        </w:rPr>
      </w:pPr>
    </w:p>
    <w:p w:rsidR="00DA390D" w:rsidRDefault="00DA390D" w:rsidP="00DA390D">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д. 56</w:t>
      </w:r>
    </w:p>
    <w:p w:rsidR="00DA390D" w:rsidRDefault="00DA390D" w:rsidP="00DA390D">
      <w:pPr>
        <w:suppressAutoHyphens w:val="0"/>
        <w:spacing w:after="0"/>
        <w:jc w:val="center"/>
        <w:rPr>
          <w:b/>
          <w:bCs/>
          <w:color w:val="000000"/>
          <w:lang w:eastAsia="ru-RU"/>
        </w:rPr>
      </w:pP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lastRenderedPageBreak/>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216A75">
            <w:pPr>
              <w:suppressAutoHyphens w:val="0"/>
              <w:spacing w:after="0"/>
              <w:jc w:val="left"/>
              <w:rPr>
                <w:rFonts w:ascii="Calibri" w:hAnsi="Calibri" w:cs="Calibri"/>
                <w:b/>
                <w:color w:val="000000"/>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rPr>
                <w:b/>
              </w:rPr>
            </w:pPr>
            <w:r>
              <w:rPr>
                <w:b/>
                <w:lang w:eastAsia="ru-RU"/>
              </w:rPr>
              <w:t>20,40</w:t>
            </w:r>
          </w:p>
        </w:tc>
      </w:tr>
    </w:tbl>
    <w:p w:rsidR="00780069" w:rsidRDefault="00780069">
      <w:pPr>
        <w:suppressAutoHyphens w:val="0"/>
        <w:spacing w:after="0"/>
        <w:jc w:val="left"/>
        <w:rPr>
          <w:b/>
          <w:sz w:val="22"/>
          <w:szCs w:val="22"/>
        </w:rPr>
      </w:pPr>
    </w:p>
    <w:p w:rsidR="00780069" w:rsidRDefault="00780069">
      <w:pPr>
        <w:suppressAutoHyphens w:val="0"/>
        <w:spacing w:after="0"/>
        <w:jc w:val="left"/>
        <w:rPr>
          <w:b/>
          <w:sz w:val="22"/>
          <w:szCs w:val="22"/>
        </w:rPr>
      </w:pPr>
    </w:p>
    <w:p w:rsidR="00DA390D" w:rsidRPr="00ED6F8A" w:rsidRDefault="00DA390D" w:rsidP="00DA390D">
      <w:pPr>
        <w:suppressAutoHyphens w:val="0"/>
        <w:spacing w:after="0"/>
        <w:ind w:left="5103"/>
        <w:jc w:val="center"/>
        <w:rPr>
          <w:rFonts w:eastAsia="Arial Unicode MS"/>
          <w:color w:val="000000"/>
          <w:sz w:val="22"/>
          <w:szCs w:val="22"/>
          <w:lang w:eastAsia="ru-RU" w:bidi="ru-RU"/>
        </w:rPr>
      </w:pPr>
      <w:r>
        <w:rPr>
          <w:b/>
          <w:sz w:val="22"/>
          <w:szCs w:val="22"/>
        </w:rPr>
        <w:br w:type="page"/>
      </w:r>
      <w:r w:rsidRPr="00ED6F8A">
        <w:rPr>
          <w:rFonts w:eastAsia="Arial Unicode MS"/>
          <w:color w:val="000000"/>
          <w:sz w:val="22"/>
          <w:szCs w:val="22"/>
          <w:lang w:eastAsia="ru-RU" w:bidi="ru-RU"/>
        </w:rPr>
        <w:lastRenderedPageBreak/>
        <w:t>Утверждаю</w:t>
      </w:r>
    </w:p>
    <w:p w:rsidR="006F5AF2" w:rsidRPr="00ED6F8A" w:rsidRDefault="00DA390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A390D" w:rsidRPr="00ED6F8A" w:rsidRDefault="00DA390D" w:rsidP="006F5AF2">
      <w:pPr>
        <w:widowControl w:val="0"/>
        <w:suppressAutoHyphens w:val="0"/>
        <w:spacing w:before="120" w:after="0"/>
        <w:ind w:left="4678"/>
        <w:jc w:val="center"/>
        <w:rPr>
          <w:sz w:val="22"/>
          <w:szCs w:val="22"/>
          <w:lang w:eastAsia="ru-RU"/>
        </w:rPr>
      </w:pPr>
    </w:p>
    <w:p w:rsidR="00DA390D" w:rsidRPr="00ED6F8A" w:rsidRDefault="00DA390D" w:rsidP="00DA390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70AB5">
        <w:rPr>
          <w:rFonts w:ascii="Times New Roman" w:hAnsi="Times New Roman"/>
          <w:sz w:val="22"/>
          <w:szCs w:val="22"/>
        </w:rPr>
        <w:t xml:space="preserve"> (ЛОТ 8</w:t>
      </w:r>
      <w:r>
        <w:rPr>
          <w:rFonts w:ascii="Times New Roman" w:hAnsi="Times New Roman"/>
          <w:sz w:val="22"/>
          <w:szCs w:val="22"/>
        </w:rPr>
        <w:t>)</w:t>
      </w:r>
    </w:p>
    <w:p w:rsidR="00DA390D" w:rsidRPr="00ED6F8A" w:rsidRDefault="00DA390D" w:rsidP="00DA390D">
      <w:pPr>
        <w:pStyle w:val="a9"/>
        <w:jc w:val="right"/>
        <w:rPr>
          <w:sz w:val="22"/>
          <w:szCs w:val="22"/>
        </w:rPr>
      </w:pPr>
      <w:r w:rsidRPr="00ED6F8A">
        <w:rPr>
          <w:sz w:val="22"/>
          <w:szCs w:val="22"/>
        </w:rPr>
        <w:t>к договору управления</w:t>
      </w:r>
    </w:p>
    <w:p w:rsidR="00DA390D" w:rsidRPr="00ED6F8A" w:rsidRDefault="00DA390D" w:rsidP="00DA390D">
      <w:pPr>
        <w:pStyle w:val="a9"/>
        <w:jc w:val="right"/>
        <w:rPr>
          <w:sz w:val="22"/>
          <w:szCs w:val="22"/>
        </w:rPr>
      </w:pPr>
      <w:r w:rsidRPr="00ED6F8A">
        <w:rPr>
          <w:sz w:val="22"/>
          <w:szCs w:val="22"/>
        </w:rPr>
        <w:t>многоквартирными домами</w:t>
      </w:r>
    </w:p>
    <w:p w:rsidR="00DA390D" w:rsidRPr="00ED6F8A" w:rsidRDefault="00DA390D" w:rsidP="00DA390D">
      <w:pPr>
        <w:pStyle w:val="a9"/>
        <w:jc w:val="right"/>
        <w:rPr>
          <w:sz w:val="22"/>
          <w:szCs w:val="22"/>
        </w:rPr>
      </w:pPr>
      <w:r w:rsidRPr="00ED6F8A">
        <w:rPr>
          <w:sz w:val="22"/>
          <w:szCs w:val="22"/>
        </w:rPr>
        <w:t>от «___» __________ 202</w:t>
      </w:r>
      <w:r>
        <w:rPr>
          <w:sz w:val="22"/>
          <w:szCs w:val="22"/>
        </w:rPr>
        <w:t>4</w:t>
      </w:r>
      <w:r w:rsidRPr="00ED6F8A">
        <w:rPr>
          <w:sz w:val="22"/>
          <w:szCs w:val="22"/>
        </w:rPr>
        <w:t xml:space="preserve"> г</w:t>
      </w:r>
    </w:p>
    <w:p w:rsidR="00DA390D" w:rsidRPr="00ED6F8A" w:rsidRDefault="00DA390D" w:rsidP="00DA390D">
      <w:pPr>
        <w:widowControl w:val="0"/>
        <w:suppressAutoHyphens w:val="0"/>
        <w:spacing w:after="0" w:line="304" w:lineRule="auto"/>
        <w:jc w:val="center"/>
        <w:rPr>
          <w:b/>
          <w:bCs/>
          <w:sz w:val="22"/>
          <w:szCs w:val="22"/>
          <w:lang w:eastAsia="ru-RU"/>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12а</w:t>
      </w: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7F019E" w:rsidRDefault="003132A8" w:rsidP="003B22E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2A8" w:rsidRPr="00ED6F8A" w:rsidRDefault="003132A8" w:rsidP="00A20C90">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lastRenderedPageBreak/>
              <w:t>6</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Проведение технических осмотров и устранение незначительных неисправностей системы отопления</w:t>
            </w:r>
          </w:p>
          <w:p w:rsidR="003132A8" w:rsidRPr="00DD2039" w:rsidRDefault="003132A8" w:rsidP="003B22E5"/>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Default="003132A8" w:rsidP="00A20C90">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132A8">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7F019E"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Default="003132A8" w:rsidP="003B22E5"/>
        </w:tc>
      </w:tr>
    </w:tbl>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D05479" w:rsidRDefault="00D05479" w:rsidP="00DA390D">
      <w:pPr>
        <w:autoSpaceDE w:val="0"/>
        <w:spacing w:after="0"/>
        <w:ind w:left="5670"/>
        <w:contextualSpacing/>
        <w:jc w:val="center"/>
        <w:rPr>
          <w:b/>
          <w:sz w:val="22"/>
          <w:szCs w:val="22"/>
        </w:rPr>
      </w:pPr>
    </w:p>
    <w:p w:rsidR="00DA390D" w:rsidRPr="00FD7407" w:rsidRDefault="00DA390D" w:rsidP="00DA390D">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70AB5">
        <w:rPr>
          <w:b/>
          <w:sz w:val="22"/>
          <w:szCs w:val="22"/>
        </w:rPr>
        <w:t>8</w:t>
      </w:r>
      <w:r w:rsidRPr="00FD7407">
        <w:rPr>
          <w:b/>
          <w:sz w:val="22"/>
          <w:szCs w:val="22"/>
        </w:rPr>
        <w:t>)</w:t>
      </w:r>
    </w:p>
    <w:p w:rsidR="00DA390D" w:rsidRPr="00FD7407" w:rsidRDefault="00DA390D" w:rsidP="00DA390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Pr="00FD7407" w:rsidRDefault="00DA390D" w:rsidP="00E05FF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Pr="00FD7407" w:rsidRDefault="00DA390D" w:rsidP="00E05FF7">
            <w:pPr>
              <w:suppressAutoHyphens w:val="0"/>
              <w:spacing w:after="0"/>
              <w:jc w:val="center"/>
              <w:rPr>
                <w:b/>
                <w:bCs/>
                <w:color w:val="000000"/>
                <w:lang w:eastAsia="ru-RU"/>
              </w:rPr>
            </w:pPr>
          </w:p>
          <w:p w:rsidR="00DA390D" w:rsidRDefault="00DA390D" w:rsidP="00A20C90">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xml:space="preserve">, д. </w:t>
            </w:r>
            <w:r w:rsidR="00370AB5">
              <w:rPr>
                <w:b/>
                <w:bCs/>
                <w:sz w:val="22"/>
                <w:szCs w:val="22"/>
                <w:lang w:eastAsia="ru-RU"/>
              </w:rPr>
              <w:t>12а</w:t>
            </w:r>
          </w:p>
          <w:p w:rsidR="00DA390D" w:rsidRDefault="00DA390D" w:rsidP="00E05FF7">
            <w:pPr>
              <w:suppressAutoHyphens w:val="0"/>
              <w:spacing w:after="0"/>
              <w:jc w:val="center"/>
              <w:rPr>
                <w:b/>
                <w:bCs/>
                <w:color w:val="000000"/>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3132A8" w:rsidRPr="003132A8">
              <w:trPr>
                <w:trHeight w:val="864"/>
              </w:trPr>
              <w:tc>
                <w:tcPr>
                  <w:tcW w:w="1024"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 </w:t>
                  </w:r>
                  <w:proofErr w:type="gramStart"/>
                  <w:r w:rsidRPr="003132A8">
                    <w:rPr>
                      <w:rFonts w:ascii="Calibri" w:eastAsia="Calibri" w:hAnsi="Calibri" w:cs="Calibri"/>
                      <w:b/>
                      <w:bCs/>
                      <w:color w:val="000000"/>
                      <w:sz w:val="22"/>
                      <w:szCs w:val="22"/>
                      <w:lang w:eastAsia="ru-RU"/>
                    </w:rPr>
                    <w:t>п</w:t>
                  </w:r>
                  <w:proofErr w:type="gramEnd"/>
                  <w:r w:rsidRPr="003132A8">
                    <w:rPr>
                      <w:rFonts w:ascii="Calibri" w:eastAsia="Calibri" w:hAnsi="Calibri" w:cs="Calibri"/>
                      <w:b/>
                      <w:bCs/>
                      <w:color w:val="000000"/>
                      <w:sz w:val="22"/>
                      <w:szCs w:val="22"/>
                      <w:lang w:eastAsia="ru-RU"/>
                    </w:rPr>
                    <w:t>/п</w:t>
                  </w:r>
                </w:p>
              </w:tc>
              <w:tc>
                <w:tcPr>
                  <w:tcW w:w="4800"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Наименование </w:t>
                  </w:r>
                  <w:proofErr w:type="spellStart"/>
                  <w:r w:rsidRPr="003132A8">
                    <w:rPr>
                      <w:rFonts w:ascii="Calibri" w:eastAsia="Calibri" w:hAnsi="Calibri" w:cs="Calibri"/>
                      <w:b/>
                      <w:bCs/>
                      <w:color w:val="000000"/>
                      <w:sz w:val="22"/>
                      <w:szCs w:val="22"/>
                      <w:lang w:eastAsia="ru-RU"/>
                    </w:rPr>
                    <w:t>работ</w:t>
                  </w:r>
                  <w:proofErr w:type="gramStart"/>
                  <w:r w:rsidRPr="003132A8">
                    <w:rPr>
                      <w:rFonts w:ascii="Calibri" w:eastAsia="Calibri" w:hAnsi="Calibri" w:cs="Calibri"/>
                      <w:b/>
                      <w:bCs/>
                      <w:color w:val="000000"/>
                      <w:sz w:val="22"/>
                      <w:szCs w:val="22"/>
                      <w:lang w:eastAsia="ru-RU"/>
                    </w:rPr>
                    <w:t>,у</w:t>
                  </w:r>
                  <w:proofErr w:type="gramEnd"/>
                  <w:r w:rsidRPr="003132A8">
                    <w:rPr>
                      <w:rFonts w:ascii="Calibri" w:eastAsia="Calibri" w:hAnsi="Calibri" w:cs="Calibri"/>
                      <w:b/>
                      <w:bCs/>
                      <w:color w:val="000000"/>
                      <w:sz w:val="22"/>
                      <w:szCs w:val="22"/>
                      <w:lang w:eastAsia="ru-RU"/>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Годовая </w:t>
                  </w:r>
                  <w:proofErr w:type="spellStart"/>
                  <w:r w:rsidRPr="003132A8">
                    <w:rPr>
                      <w:rFonts w:ascii="Calibri" w:eastAsia="Calibri" w:hAnsi="Calibri" w:cs="Calibri"/>
                      <w:b/>
                      <w:bCs/>
                      <w:color w:val="000000"/>
                      <w:sz w:val="22"/>
                      <w:szCs w:val="22"/>
                      <w:lang w:eastAsia="ru-RU"/>
                    </w:rPr>
                    <w:t>плата</w:t>
                  </w:r>
                  <w:proofErr w:type="gramStart"/>
                  <w:r w:rsidRPr="003132A8">
                    <w:rPr>
                      <w:rFonts w:ascii="Calibri" w:eastAsia="Calibri" w:hAnsi="Calibri" w:cs="Calibri"/>
                      <w:b/>
                      <w:bCs/>
                      <w:color w:val="000000"/>
                      <w:sz w:val="22"/>
                      <w:szCs w:val="22"/>
                      <w:lang w:eastAsia="ru-RU"/>
                    </w:rPr>
                    <w:t>,р</w:t>
                  </w:r>
                  <w:proofErr w:type="gramEnd"/>
                  <w:r w:rsidRPr="003132A8">
                    <w:rPr>
                      <w:rFonts w:ascii="Calibri" w:eastAsia="Calibri" w:hAnsi="Calibri" w:cs="Calibri"/>
                      <w:b/>
                      <w:bCs/>
                      <w:color w:val="000000"/>
                      <w:sz w:val="22"/>
                      <w:szCs w:val="22"/>
                      <w:lang w:eastAsia="ru-RU"/>
                    </w:rPr>
                    <w:t>ублей</w:t>
                  </w:r>
                  <w:proofErr w:type="spellEnd"/>
                  <w:r w:rsidRPr="003132A8">
                    <w:rPr>
                      <w:rFonts w:ascii="Calibri" w:eastAsia="Calibri" w:hAnsi="Calibri" w:cs="Calibri"/>
                      <w:b/>
                      <w:bCs/>
                      <w:color w:val="000000"/>
                      <w:sz w:val="22"/>
                      <w:szCs w:val="22"/>
                      <w:lang w:eastAsia="ru-RU"/>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Стоимость на 1 м2 общей площади (</w:t>
                  </w:r>
                  <w:proofErr w:type="spellStart"/>
                  <w:r w:rsidRPr="003132A8">
                    <w:rPr>
                      <w:rFonts w:ascii="Calibri" w:eastAsia="Calibri" w:hAnsi="Calibri" w:cs="Calibri"/>
                      <w:b/>
                      <w:bCs/>
                      <w:color w:val="000000"/>
                      <w:sz w:val="22"/>
                      <w:szCs w:val="22"/>
                      <w:lang w:eastAsia="ru-RU"/>
                    </w:rPr>
                    <w:t>руб</w:t>
                  </w:r>
                  <w:proofErr w:type="spellEnd"/>
                  <w:r w:rsidRPr="003132A8">
                    <w:rPr>
                      <w:rFonts w:ascii="Calibri" w:eastAsia="Calibri" w:hAnsi="Calibri" w:cs="Calibri"/>
                      <w:b/>
                      <w:bCs/>
                      <w:color w:val="000000"/>
                      <w:sz w:val="22"/>
                      <w:szCs w:val="22"/>
                      <w:lang w:eastAsia="ru-RU"/>
                    </w:rPr>
                    <w:t>/</w:t>
                  </w:r>
                  <w:proofErr w:type="spellStart"/>
                  <w:r w:rsidRPr="003132A8">
                    <w:rPr>
                      <w:rFonts w:ascii="Calibri" w:eastAsia="Calibri" w:hAnsi="Calibri" w:cs="Calibri"/>
                      <w:b/>
                      <w:bCs/>
                      <w:color w:val="000000"/>
                      <w:sz w:val="22"/>
                      <w:szCs w:val="22"/>
                      <w:lang w:eastAsia="ru-RU"/>
                    </w:rPr>
                    <w:t>мес</w:t>
                  </w:r>
                  <w:proofErr w:type="spellEnd"/>
                  <w:r w:rsidRPr="003132A8">
                    <w:rPr>
                      <w:rFonts w:ascii="Calibri" w:eastAsia="Calibri" w:hAnsi="Calibri" w:cs="Calibri"/>
                      <w:b/>
                      <w:bCs/>
                      <w:color w:val="000000"/>
                      <w:sz w:val="22"/>
                      <w:szCs w:val="22"/>
                      <w:lang w:eastAsia="ru-RU"/>
                    </w:rPr>
                    <w:t>)</w:t>
                  </w:r>
                  <w:proofErr w:type="gramStart"/>
                  <w:r w:rsidRPr="003132A8">
                    <w:rPr>
                      <w:rFonts w:ascii="Calibri" w:eastAsia="Calibri" w:hAnsi="Calibri" w:cs="Calibri"/>
                      <w:b/>
                      <w:bCs/>
                      <w:color w:val="000000"/>
                      <w:sz w:val="22"/>
                      <w:szCs w:val="22"/>
                      <w:lang w:eastAsia="ru-RU"/>
                    </w:rPr>
                    <w:t>,б</w:t>
                  </w:r>
                  <w:proofErr w:type="gramEnd"/>
                  <w:r w:rsidRPr="003132A8">
                    <w:rPr>
                      <w:rFonts w:ascii="Calibri" w:eastAsia="Calibri" w:hAnsi="Calibri" w:cs="Calibri"/>
                      <w:b/>
                      <w:bCs/>
                      <w:color w:val="000000"/>
                      <w:sz w:val="22"/>
                      <w:szCs w:val="22"/>
                      <w:lang w:eastAsia="ru-RU"/>
                    </w:rPr>
                    <w:t>ез НДС</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2709,89</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0,95</w:t>
                  </w:r>
                </w:p>
              </w:tc>
            </w:tr>
            <w:tr w:rsidR="003132A8" w:rsidRPr="003132A8" w:rsidTr="00C83211">
              <w:trPr>
                <w:trHeight w:val="1696"/>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w:t>
                  </w:r>
                </w:p>
              </w:tc>
              <w:tc>
                <w:tcPr>
                  <w:tcW w:w="6928" w:type="dxa"/>
                  <w:gridSpan w:val="2"/>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roofErr w:type="gramStart"/>
                  <w:r w:rsidRPr="00A20C90">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1,33</w:t>
                  </w:r>
                </w:p>
              </w:tc>
            </w:tr>
            <w:tr w:rsidR="003132A8" w:rsidRPr="003132A8">
              <w:trPr>
                <w:trHeight w:val="992"/>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29359,28</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10,28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6,28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0,45</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3,03</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E07F5E" w:rsidP="00A20C90">
                  <w:pPr>
                    <w:jc w:val="center"/>
                    <w:rPr>
                      <w:rFonts w:eastAsia="Calibri"/>
                    </w:rPr>
                  </w:pPr>
                  <w:r>
                    <w:rPr>
                      <w:rFonts w:eastAsia="Calibri"/>
                    </w:rPr>
                    <w:t>4,04</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8</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1,62</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r w:rsidRPr="00A20C90">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E07F5E" w:rsidP="00A20C90">
                  <w:pPr>
                    <w:jc w:val="center"/>
                    <w:rPr>
                      <w:rFonts w:eastAsia="Calibri"/>
                      <w:b/>
                    </w:rPr>
                  </w:pPr>
                  <w:r>
                    <w:rPr>
                      <w:rFonts w:eastAsia="Calibri"/>
                      <w:b/>
                    </w:rPr>
                    <w:t>27,99</w:t>
                  </w:r>
                </w:p>
              </w:tc>
            </w:tr>
          </w:tbl>
          <w:p w:rsidR="00DA390D"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p w:rsidR="00DA390D" w:rsidRDefault="00DA390D">
      <w:pPr>
        <w:suppressAutoHyphens w:val="0"/>
        <w:spacing w:after="0"/>
        <w:jc w:val="lef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w:t>
      </w:r>
      <w:r w:rsidRPr="00ED6F8A">
        <w:rPr>
          <w:sz w:val="22"/>
          <w:szCs w:val="22"/>
        </w:rPr>
        <w:lastRenderedPageBreak/>
        <w:t>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517819" w:rsidRDefault="00517819">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774" w:rsidRDefault="00677774" w:rsidP="00A407D7">
      <w:pPr>
        <w:spacing w:after="0"/>
      </w:pPr>
      <w:r>
        <w:separator/>
      </w:r>
    </w:p>
  </w:endnote>
  <w:endnote w:type="continuationSeparator" w:id="0">
    <w:p w:rsidR="00677774" w:rsidRDefault="00677774"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774" w:rsidRDefault="00677774" w:rsidP="00A407D7">
      <w:pPr>
        <w:spacing w:after="0"/>
      </w:pPr>
      <w:r>
        <w:separator/>
      </w:r>
    </w:p>
  </w:footnote>
  <w:footnote w:type="continuationSeparator" w:id="0">
    <w:p w:rsidR="00677774" w:rsidRDefault="00677774"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4E7F"/>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0ED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17819"/>
    <w:rsid w:val="0052063A"/>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1C90"/>
    <w:rsid w:val="00562EA1"/>
    <w:rsid w:val="0056671A"/>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774"/>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AF2"/>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B55D5"/>
    <w:rsid w:val="007C6337"/>
    <w:rsid w:val="007C683E"/>
    <w:rsid w:val="007C7EE2"/>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464B"/>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0DA8"/>
    <w:rsid w:val="009613DE"/>
    <w:rsid w:val="00964041"/>
    <w:rsid w:val="00964FEC"/>
    <w:rsid w:val="009653AE"/>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5D0B"/>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2164"/>
    <w:rsid w:val="00A24A76"/>
    <w:rsid w:val="00A25B08"/>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3ED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768"/>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3211"/>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D1C"/>
    <w:rsid w:val="00D03658"/>
    <w:rsid w:val="00D03ABD"/>
    <w:rsid w:val="00D05479"/>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07F5E"/>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774"/>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5434E-77AC-42F2-A552-C4C10017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1957</TotalTime>
  <Pages>104</Pages>
  <Words>26711</Words>
  <Characters>196482</Characters>
  <Application>Microsoft Office Word</Application>
  <DocSecurity>0</DocSecurity>
  <Lines>1637</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31</cp:revision>
  <cp:lastPrinted>2024-03-25T06:27:00Z</cp:lastPrinted>
  <dcterms:created xsi:type="dcterms:W3CDTF">2024-01-19T06:01:00Z</dcterms:created>
  <dcterms:modified xsi:type="dcterms:W3CDTF">2024-04-03T07:19:00Z</dcterms:modified>
</cp:coreProperties>
</file>