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bookmarkStart w:id="0" w:name="_Ref119427269"/>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0098620D">
        <w:rPr>
          <w:rFonts w:eastAsia="Arial Unicode MS"/>
          <w:b/>
          <w:bCs/>
          <w:color w:val="000000"/>
          <w:sz w:val="20"/>
          <w:szCs w:val="20"/>
          <w:lang w:eastAsia="ru-RU" w:bidi="ru-RU"/>
        </w:rPr>
        <w:t>З</w:t>
      </w:r>
      <w:r w:rsidRPr="00ED6F8A">
        <w:rPr>
          <w:rFonts w:eastAsia="Arial Unicode MS"/>
          <w:b/>
          <w:color w:val="000000"/>
          <w:sz w:val="20"/>
          <w:szCs w:val="20"/>
          <w:lang w:eastAsia="ru-RU" w:bidi="ru-RU"/>
        </w:rPr>
        <w:t>аместител</w:t>
      </w:r>
      <w:r w:rsidR="0098620D">
        <w:rPr>
          <w:rFonts w:eastAsia="Arial Unicode MS"/>
          <w:b/>
          <w:color w:val="000000"/>
          <w:sz w:val="20"/>
          <w:szCs w:val="20"/>
          <w:lang w:eastAsia="ru-RU" w:bidi="ru-RU"/>
        </w:rPr>
        <w:t>ь</w:t>
      </w:r>
      <w:r w:rsidRPr="00ED6F8A">
        <w:rPr>
          <w:rFonts w:eastAsia="Arial Unicode MS"/>
          <w:b/>
          <w:color w:val="000000"/>
          <w:sz w:val="20"/>
          <w:szCs w:val="20"/>
          <w:lang w:eastAsia="ru-RU" w:bidi="ru-RU"/>
        </w:rPr>
        <w:t xml:space="preserve"> главы администрации по инфраструктуре, начальник</w:t>
      </w:r>
      <w:r w:rsidR="006B5E32">
        <w:rPr>
          <w:rFonts w:eastAsia="Arial Unicode MS"/>
          <w:b/>
          <w:color w:val="000000"/>
          <w:sz w:val="20"/>
          <w:szCs w:val="20"/>
          <w:lang w:eastAsia="ru-RU" w:bidi="ru-RU"/>
        </w:rPr>
        <w:t>а</w:t>
      </w:r>
      <w:r w:rsidRPr="00ED6F8A">
        <w:rPr>
          <w:rFonts w:eastAsia="Arial Unicode MS"/>
          <w:b/>
          <w:color w:val="000000"/>
          <w:sz w:val="20"/>
          <w:szCs w:val="20"/>
          <w:lang w:eastAsia="ru-RU" w:bidi="ru-RU"/>
        </w:rPr>
        <w:t xml:space="preserve">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 xml:space="preserve">-хозяйственного комплекса администрации </w:t>
      </w:r>
      <w:proofErr w:type="spellStart"/>
      <w:r w:rsidRPr="00ED6F8A">
        <w:rPr>
          <w:rFonts w:eastAsia="Arial Unicode MS"/>
          <w:b/>
          <w:color w:val="000000"/>
          <w:sz w:val="20"/>
          <w:szCs w:val="20"/>
          <w:lang w:eastAsia="ru-RU" w:bidi="ru-RU"/>
        </w:rPr>
        <w:t>Котласского</w:t>
      </w:r>
      <w:proofErr w:type="spellEnd"/>
      <w:r w:rsidRPr="00ED6F8A">
        <w:rPr>
          <w:rFonts w:eastAsia="Arial Unicode MS"/>
          <w:b/>
          <w:color w:val="000000"/>
          <w:sz w:val="20"/>
          <w:szCs w:val="20"/>
          <w:lang w:eastAsia="ru-RU" w:bidi="ru-RU"/>
        </w:rPr>
        <w:t xml:space="preserve">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98620D" w:rsidP="0055216A">
      <w:pPr>
        <w:widowControl w:val="0"/>
        <w:suppressAutoHyphens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В.П. Проскуряков</w:t>
      </w:r>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3913D0" w:rsidP="008F1E26">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2025</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3913D0" w:rsidP="00E353E2">
      <w:pPr>
        <w:jc w:val="center"/>
        <w:rPr>
          <w:b/>
          <w:sz w:val="22"/>
          <w:szCs w:val="22"/>
        </w:rPr>
      </w:pPr>
      <w:r>
        <w:rPr>
          <w:b/>
          <w:sz w:val="22"/>
          <w:szCs w:val="22"/>
        </w:rPr>
        <w:t>2025</w:t>
      </w:r>
      <w:r w:rsidR="00E353E2"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ind w:firstLine="709"/>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ind w:firstLine="709"/>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ind w:firstLine="709"/>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ind w:firstLine="709"/>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ind w:firstLine="709"/>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ind w:firstLine="709"/>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я имущественно-хозяйственного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r w:rsidR="006A5576" w:rsidRPr="00ED6F8A">
        <w:rPr>
          <w:sz w:val="22"/>
          <w:szCs w:val="22"/>
        </w:rPr>
        <w:t>Котласского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ind w:firstLine="709"/>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ind w:firstLine="709"/>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ind w:firstLine="709"/>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709"/>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1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firstLine="709"/>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firstLine="709"/>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709"/>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709"/>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firstLine="709"/>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709"/>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lastRenderedPageBreak/>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большинство собственников помещений в многоквартирном доме не заключили договоры, предусмотренные статьей 164 Жилищного кодекса Российской Федерации;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709"/>
        <w:jc w:val="both"/>
        <w:rPr>
          <w:rFonts w:ascii="Times New Roman" w:hAnsi="Times New Roman" w:cs="Times New Roman"/>
          <w:sz w:val="22"/>
          <w:szCs w:val="22"/>
        </w:rPr>
      </w:pPr>
    </w:p>
    <w:bookmarkEnd w:id="0"/>
    <w:p w:rsidR="00EA4536" w:rsidRPr="00ED6F8A" w:rsidRDefault="001A5DAB" w:rsidP="001A5DAB">
      <w:pPr>
        <w:spacing w:after="0"/>
        <w:ind w:firstLine="709"/>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ind w:firstLine="709"/>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ind w:firstLine="709"/>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ind w:firstLine="709"/>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ind w:firstLine="709"/>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ind w:firstLine="709"/>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ind w:firstLine="709"/>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ind w:firstLine="709"/>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firstLine="709"/>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ind w:firstLine="709"/>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firstLine="709"/>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firstLine="709"/>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num" w:pos="0"/>
          <w:tab w:val="left" w:pos="1260"/>
        </w:tabs>
        <w:ind w:left="0" w:firstLine="709"/>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num" w:pos="0"/>
          <w:tab w:val="left" w:pos="1260"/>
        </w:tabs>
        <w:ind w:left="0" w:firstLine="709"/>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ind w:firstLine="709"/>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firstLine="709"/>
        <w:contextualSpacing/>
        <w:rPr>
          <w:b/>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firstLine="709"/>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spacing w:after="0"/>
        <w:ind w:firstLine="709"/>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ind w:firstLine="709"/>
        <w:contextualSpacing/>
        <w:rPr>
          <w:sz w:val="22"/>
          <w:szCs w:val="22"/>
        </w:rPr>
      </w:pPr>
      <w:r w:rsidRPr="00ED6F8A">
        <w:rPr>
          <w:sz w:val="22"/>
          <w:szCs w:val="22"/>
        </w:rPr>
        <w:lastRenderedPageBreak/>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ind w:firstLine="709"/>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ind w:firstLine="709"/>
        <w:rPr>
          <w:color w:val="000000"/>
          <w:sz w:val="22"/>
          <w:szCs w:val="22"/>
        </w:rPr>
      </w:pPr>
    </w:p>
    <w:p w:rsidR="00EA4536" w:rsidRPr="00ED6F8A" w:rsidRDefault="00EA4536" w:rsidP="00EA4536">
      <w:pPr>
        <w:widowControl w:val="0"/>
        <w:autoSpaceDE w:val="0"/>
        <w:autoSpaceDN w:val="0"/>
        <w:adjustRightInd w:val="0"/>
        <w:spacing w:after="0"/>
        <w:ind w:firstLine="709"/>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ind w:firstLine="709"/>
        <w:contextualSpacing/>
        <w:jc w:val="center"/>
        <w:rPr>
          <w:sz w:val="22"/>
          <w:szCs w:val="22"/>
        </w:rPr>
      </w:pPr>
    </w:p>
    <w:p w:rsidR="00EA4536" w:rsidRPr="00ED6F8A" w:rsidRDefault="001A5DAB" w:rsidP="001A5DAB">
      <w:pPr>
        <w:pStyle w:val="3"/>
        <w:tabs>
          <w:tab w:val="left" w:pos="360"/>
          <w:tab w:val="left" w:pos="720"/>
        </w:tabs>
        <w:ind w:left="0" w:firstLine="709"/>
        <w:contextualSpacing/>
        <w:jc w:val="left"/>
        <w:rPr>
          <w:b/>
          <w:sz w:val="22"/>
          <w:szCs w:val="22"/>
        </w:rPr>
      </w:pPr>
      <w:r w:rsidRPr="00ED6F8A">
        <w:rPr>
          <w:b/>
          <w:sz w:val="22"/>
          <w:szCs w:val="22"/>
          <w:lang w:eastAsia="ru-RU"/>
        </w:rPr>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ind w:firstLine="709"/>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ind w:firstLine="709"/>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ind w:firstLine="709"/>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ind w:firstLine="709"/>
        <w:jc w:val="left"/>
        <w:outlineLvl w:val="0"/>
        <w:rPr>
          <w:b/>
          <w:sz w:val="22"/>
          <w:szCs w:val="22"/>
        </w:rPr>
      </w:pPr>
    </w:p>
    <w:p w:rsidR="00A73B4A" w:rsidRPr="00ED6F8A" w:rsidRDefault="00A73B4A" w:rsidP="00A73B4A">
      <w:pPr>
        <w:spacing w:after="0"/>
        <w:ind w:firstLine="709"/>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ind w:firstLine="709"/>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ind w:firstLine="709"/>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ind w:firstLine="709"/>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ind w:firstLine="709"/>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ind w:firstLine="709"/>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ind w:firstLine="709"/>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ind w:firstLine="709"/>
        <w:contextualSpacing/>
        <w:rPr>
          <w:sz w:val="22"/>
          <w:szCs w:val="22"/>
        </w:rPr>
      </w:pPr>
      <w:r w:rsidRPr="00ED6F8A">
        <w:rPr>
          <w:sz w:val="22"/>
          <w:szCs w:val="22"/>
        </w:rPr>
        <w:t>номер телефона;</w:t>
      </w:r>
    </w:p>
    <w:p w:rsidR="00EA4536" w:rsidRPr="00ED6F8A" w:rsidRDefault="00EA4536" w:rsidP="00EA4536">
      <w:pPr>
        <w:spacing w:after="0"/>
        <w:ind w:firstLine="709"/>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ind w:firstLine="709"/>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ind w:firstLine="709"/>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ind w:firstLine="709"/>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ind w:firstLine="709"/>
        <w:rPr>
          <w:sz w:val="22"/>
          <w:szCs w:val="22"/>
        </w:rPr>
      </w:pPr>
      <w:proofErr w:type="gramStart"/>
      <w:r w:rsidRPr="00ED6F8A">
        <w:rPr>
          <w:sz w:val="22"/>
          <w:szCs w:val="22"/>
        </w:rPr>
        <w:lastRenderedPageBreak/>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ind w:firstLine="709"/>
        <w:rPr>
          <w:sz w:val="22"/>
          <w:szCs w:val="22"/>
        </w:rPr>
      </w:pPr>
      <w:proofErr w:type="gramStart"/>
      <w:r w:rsidRPr="00ED6F8A">
        <w:rPr>
          <w:sz w:val="22"/>
          <w:szCs w:val="22"/>
        </w:rPr>
        <w:t>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ind w:firstLine="709"/>
        <w:outlineLvl w:val="0"/>
        <w:rPr>
          <w:b/>
          <w:sz w:val="22"/>
          <w:szCs w:val="22"/>
        </w:rPr>
      </w:pPr>
    </w:p>
    <w:p w:rsidR="00EA4536" w:rsidRPr="00ED6F8A" w:rsidRDefault="00A97FC7" w:rsidP="00A97FC7">
      <w:pPr>
        <w:spacing w:after="0"/>
        <w:ind w:firstLine="709"/>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Заявка на участие в конкурсе оформляется в письменной форме.</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Все листы заявки на участие в конкурсе, все листы том</w:t>
      </w:r>
      <w:r w:rsidR="00A97FC7" w:rsidRPr="00ED6F8A">
        <w:rPr>
          <w:sz w:val="22"/>
          <w:szCs w:val="22"/>
        </w:rPr>
        <w:t>а заявки на участие в конкурсе д</w:t>
      </w:r>
      <w:r w:rsidRPr="00ED6F8A">
        <w:rPr>
          <w:sz w:val="22"/>
          <w:szCs w:val="22"/>
        </w:rPr>
        <w:t xml:space="preserve">олжны быть прошиты и пронумерованы. Заявка на участие в конкурсе и том заявки на участие в конкурсе должны содержать опись входящих в их состав документов,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ED6F8A">
        <w:rPr>
          <w:sz w:val="22"/>
          <w:szCs w:val="22"/>
        </w:rPr>
        <w:t xml:space="preserve"> должности) и скреплена печатью</w:t>
      </w:r>
      <w:r w:rsidRPr="00ED6F8A">
        <w:rPr>
          <w:sz w:val="22"/>
          <w:szCs w:val="22"/>
        </w:rPr>
        <w:t xml:space="preserve"> (при ее наличии). </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ind w:firstLine="709"/>
        <w:contextualSpacing/>
        <w:jc w:val="left"/>
        <w:outlineLvl w:val="0"/>
        <w:rPr>
          <w:b/>
          <w:sz w:val="22"/>
          <w:szCs w:val="22"/>
        </w:rPr>
      </w:pPr>
    </w:p>
    <w:p w:rsidR="00EA4536" w:rsidRPr="00ED6F8A" w:rsidRDefault="00A97FC7" w:rsidP="00A97FC7">
      <w:pPr>
        <w:spacing w:after="0"/>
        <w:ind w:firstLine="709"/>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firstLine="709"/>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firstLine="709"/>
        <w:jc w:val="both"/>
        <w:rPr>
          <w:sz w:val="22"/>
          <w:szCs w:val="22"/>
        </w:rPr>
      </w:pPr>
      <w:r w:rsidRPr="00ED6F8A">
        <w:rPr>
          <w:sz w:val="22"/>
          <w:szCs w:val="22"/>
        </w:rPr>
        <w:t>На конверте указываются:</w:t>
      </w:r>
    </w:p>
    <w:p w:rsidR="00EA4536" w:rsidRPr="00ED6F8A" w:rsidRDefault="00EA4536" w:rsidP="00EA4536">
      <w:pPr>
        <w:pStyle w:val="30"/>
        <w:suppressAutoHyphens/>
        <w:spacing w:after="0"/>
        <w:ind w:left="0" w:firstLine="709"/>
        <w:jc w:val="both"/>
        <w:rPr>
          <w:sz w:val="22"/>
          <w:szCs w:val="22"/>
        </w:rPr>
      </w:pPr>
      <w:r w:rsidRPr="00ED6F8A">
        <w:rPr>
          <w:sz w:val="22"/>
          <w:szCs w:val="22"/>
        </w:rPr>
        <w:t>-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лоту);</w:t>
      </w:r>
    </w:p>
    <w:p w:rsidR="00EA4536" w:rsidRPr="00ED6F8A" w:rsidRDefault="00BA4417" w:rsidP="00EA4536">
      <w:pPr>
        <w:pStyle w:val="30"/>
        <w:suppressAutoHyphens/>
        <w:spacing w:after="0"/>
        <w:ind w:left="0" w:firstLine="709"/>
        <w:jc w:val="both"/>
        <w:rPr>
          <w:sz w:val="22"/>
          <w:szCs w:val="22"/>
        </w:rPr>
      </w:pPr>
      <w:r w:rsidRPr="00ED6F8A">
        <w:rPr>
          <w:sz w:val="22"/>
          <w:szCs w:val="22"/>
        </w:rPr>
        <w:t xml:space="preserve">- слова «НЕ ВСКРЫВАТЬ </w:t>
      </w:r>
      <w:proofErr w:type="gramStart"/>
      <w:r w:rsidRPr="00ED6F8A">
        <w:rPr>
          <w:sz w:val="22"/>
          <w:szCs w:val="22"/>
        </w:rPr>
        <w:t>ДО</w:t>
      </w:r>
      <w:proofErr w:type="gramEnd"/>
      <w:r w:rsidRPr="00ED6F8A">
        <w:rPr>
          <w:sz w:val="22"/>
          <w:szCs w:val="22"/>
        </w:rPr>
        <w:t xml:space="preserve"> ___» </w:t>
      </w:r>
      <w:proofErr w:type="gramStart"/>
      <w:r w:rsidR="00EA4536" w:rsidRPr="00ED6F8A">
        <w:rPr>
          <w:sz w:val="22"/>
          <w:szCs w:val="22"/>
        </w:rPr>
        <w:t>с</w:t>
      </w:r>
      <w:proofErr w:type="gramEnd"/>
      <w:r w:rsidR="00EA4536" w:rsidRPr="00ED6F8A">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firstLine="709"/>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ind w:firstLine="709"/>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firstLine="709"/>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firstLine="709"/>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firstLine="709"/>
        <w:jc w:val="both"/>
        <w:rPr>
          <w:sz w:val="22"/>
          <w:szCs w:val="22"/>
        </w:rPr>
      </w:pPr>
      <w:proofErr w:type="gramStart"/>
      <w:r w:rsidRPr="00ED6F8A">
        <w:rPr>
          <w:sz w:val="22"/>
          <w:szCs w:val="22"/>
        </w:rPr>
        <w:t xml:space="preserve">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w:t>
      </w:r>
      <w:r w:rsidRPr="00ED6F8A">
        <w:rPr>
          <w:sz w:val="22"/>
          <w:szCs w:val="22"/>
        </w:rPr>
        <w:lastRenderedPageBreak/>
        <w:t>(для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firstLine="709"/>
        <w:jc w:val="both"/>
        <w:rPr>
          <w:sz w:val="22"/>
          <w:szCs w:val="22"/>
        </w:rPr>
      </w:pPr>
    </w:p>
    <w:p w:rsidR="00EA4536" w:rsidRPr="00ED6F8A" w:rsidRDefault="00A97FC7" w:rsidP="00A97FC7">
      <w:pPr>
        <w:spacing w:after="0"/>
        <w:ind w:firstLine="709"/>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firstLine="709"/>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firstLine="709"/>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709"/>
        <w:jc w:val="both"/>
        <w:rPr>
          <w:rFonts w:ascii="Times New Roman" w:hAnsi="Times New Roman" w:cs="Times New Roman"/>
          <w:sz w:val="22"/>
          <w:szCs w:val="22"/>
        </w:rPr>
      </w:pPr>
    </w:p>
    <w:p w:rsidR="00EA4536" w:rsidRPr="00ED6F8A" w:rsidRDefault="00EA75AD" w:rsidP="00EA75AD">
      <w:pPr>
        <w:spacing w:after="0"/>
        <w:ind w:firstLine="709"/>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firstLine="709"/>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1420"/>
          <w:tab w:val="num" w:pos="2160"/>
        </w:tabs>
        <w:adjustRightInd w:val="0"/>
        <w:ind w:left="0" w:firstLine="709"/>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1420"/>
          <w:tab w:val="num" w:pos="2160"/>
        </w:tabs>
        <w:adjustRightInd w:val="0"/>
        <w:ind w:left="0" w:firstLine="709"/>
        <w:textAlignment w:val="auto"/>
        <w:rPr>
          <w:noProof/>
          <w:sz w:val="22"/>
          <w:szCs w:val="22"/>
        </w:rPr>
      </w:pPr>
    </w:p>
    <w:p w:rsidR="002C6D25" w:rsidRPr="00ED6F8A" w:rsidRDefault="002C6D25" w:rsidP="00EA4536">
      <w:pPr>
        <w:pStyle w:val="3"/>
        <w:tabs>
          <w:tab w:val="left" w:pos="567"/>
          <w:tab w:val="num" w:pos="1420"/>
          <w:tab w:val="num" w:pos="2160"/>
        </w:tabs>
        <w:adjustRightInd w:val="0"/>
        <w:ind w:left="0" w:firstLine="709"/>
        <w:jc w:val="center"/>
        <w:textAlignment w:val="auto"/>
        <w:rPr>
          <w:b/>
          <w:sz w:val="22"/>
          <w:szCs w:val="22"/>
        </w:rPr>
      </w:pPr>
    </w:p>
    <w:p w:rsidR="00EA4536" w:rsidRPr="00ED6F8A" w:rsidRDefault="00EA4536" w:rsidP="00EA4536">
      <w:pPr>
        <w:pStyle w:val="3"/>
        <w:tabs>
          <w:tab w:val="left" w:pos="567"/>
          <w:tab w:val="num" w:pos="1420"/>
          <w:tab w:val="num" w:pos="2160"/>
        </w:tabs>
        <w:adjustRightInd w:val="0"/>
        <w:ind w:left="0" w:firstLine="709"/>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1420"/>
          <w:tab w:val="num" w:pos="2160"/>
        </w:tabs>
        <w:adjustRightInd w:val="0"/>
        <w:ind w:left="0" w:firstLine="709"/>
        <w:jc w:val="center"/>
        <w:textAlignment w:val="auto"/>
        <w:rPr>
          <w:noProof/>
          <w:sz w:val="22"/>
          <w:szCs w:val="22"/>
        </w:rPr>
      </w:pPr>
    </w:p>
    <w:p w:rsidR="00EA4536" w:rsidRPr="00ED6F8A" w:rsidRDefault="007328E5" w:rsidP="007328E5">
      <w:pPr>
        <w:spacing w:after="0"/>
        <w:ind w:firstLine="709"/>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ind w:firstLine="709"/>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ind w:firstLine="709"/>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709"/>
        <w:jc w:val="both"/>
        <w:rPr>
          <w:rFonts w:ascii="Times New Roman" w:hAnsi="Times New Roman" w:cs="Times New Roman"/>
          <w:sz w:val="22"/>
          <w:szCs w:val="22"/>
        </w:rPr>
      </w:pPr>
      <w:proofErr w:type="gramStart"/>
      <w:r w:rsidRPr="00ED6F8A">
        <w:rPr>
          <w:rFonts w:ascii="Times New Roman" w:hAnsi="Times New Roman" w:cs="Times New Roman"/>
          <w:sz w:val="22"/>
          <w:szCs w:val="22"/>
        </w:rPr>
        <w:t xml:space="preserve">Непосредственно перед вскрытием конвертов с заявками, но не раньше времени, указанного в </w:t>
      </w:r>
      <w:r w:rsidRPr="00ED6F8A">
        <w:rPr>
          <w:rFonts w:ascii="Times New Roman" w:hAnsi="Times New Roman" w:cs="Times New Roman"/>
          <w:sz w:val="22"/>
          <w:szCs w:val="22"/>
        </w:rPr>
        <w:lastRenderedPageBreak/>
        <w:t>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ind w:firstLine="709"/>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ind w:firstLine="709"/>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ind w:firstLine="709"/>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ind w:firstLine="709"/>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ind w:firstLine="709"/>
        <w:contextualSpacing/>
        <w:rPr>
          <w:sz w:val="22"/>
          <w:szCs w:val="22"/>
        </w:rPr>
      </w:pPr>
      <w:r w:rsidRPr="00ED6F8A">
        <w:rPr>
          <w:sz w:val="22"/>
          <w:szCs w:val="22"/>
        </w:rPr>
        <w:t>- наличие сведений и документов, предусмотренных конкурсной документацией.</w:t>
      </w:r>
    </w:p>
    <w:p w:rsidR="00EA4536" w:rsidRPr="00ED6F8A" w:rsidRDefault="00EA4536" w:rsidP="00EA4536">
      <w:pPr>
        <w:spacing w:after="0"/>
        <w:ind w:firstLine="709"/>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ind w:firstLine="709"/>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ind w:firstLine="709"/>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ind w:firstLine="709"/>
        <w:contextualSpacing/>
        <w:rPr>
          <w:b/>
          <w:sz w:val="22"/>
          <w:szCs w:val="22"/>
        </w:rPr>
      </w:pPr>
    </w:p>
    <w:p w:rsidR="00EA4536" w:rsidRPr="00ED6F8A" w:rsidRDefault="007328E5" w:rsidP="007328E5">
      <w:pPr>
        <w:spacing w:after="0"/>
        <w:ind w:firstLine="709"/>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lastRenderedPageBreak/>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firstLine="709"/>
        <w:textAlignment w:val="auto"/>
        <w:rPr>
          <w:sz w:val="22"/>
          <w:szCs w:val="22"/>
        </w:rPr>
      </w:pPr>
    </w:p>
    <w:p w:rsidR="00EA4536" w:rsidRPr="00ED6F8A" w:rsidRDefault="004A080C" w:rsidP="004A080C">
      <w:pPr>
        <w:pStyle w:val="20"/>
        <w:widowControl w:val="0"/>
        <w:suppressAutoHyphens/>
        <w:spacing w:after="0" w:line="240" w:lineRule="auto"/>
        <w:ind w:firstLine="709"/>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ind w:firstLine="709"/>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ind w:firstLine="709"/>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ind w:firstLine="709"/>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ind w:firstLine="709"/>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ind w:firstLine="709"/>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ind w:firstLine="709"/>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ind w:firstLine="709"/>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ind w:firstLine="709"/>
        <w:rPr>
          <w:sz w:val="22"/>
          <w:szCs w:val="22"/>
        </w:rPr>
      </w:pPr>
    </w:p>
    <w:p w:rsidR="00EA4536" w:rsidRPr="00ED6F8A" w:rsidRDefault="00EA4536" w:rsidP="00EA4536">
      <w:pPr>
        <w:widowControl w:val="0"/>
        <w:autoSpaceDE w:val="0"/>
        <w:autoSpaceDN w:val="0"/>
        <w:adjustRightInd w:val="0"/>
        <w:spacing w:after="0"/>
        <w:ind w:firstLine="709"/>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ind w:firstLine="709"/>
        <w:jc w:val="center"/>
        <w:rPr>
          <w:sz w:val="22"/>
          <w:szCs w:val="22"/>
        </w:rPr>
      </w:pPr>
    </w:p>
    <w:p w:rsidR="00EA4536" w:rsidRPr="00ED6F8A" w:rsidRDefault="008E712A" w:rsidP="008E712A">
      <w:pPr>
        <w:pStyle w:val="20"/>
        <w:widowControl w:val="0"/>
        <w:suppressAutoHyphens/>
        <w:spacing w:after="0" w:line="240" w:lineRule="auto"/>
        <w:ind w:firstLine="709"/>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firstLine="709"/>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firstLine="709"/>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w:t>
      </w:r>
      <w:r w:rsidRPr="00ED6F8A">
        <w:rPr>
          <w:sz w:val="22"/>
          <w:szCs w:val="22"/>
        </w:rPr>
        <w:lastRenderedPageBreak/>
        <w:t>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ind w:firstLine="709"/>
        <w:jc w:val="both"/>
        <w:rPr>
          <w:sz w:val="22"/>
          <w:szCs w:val="22"/>
        </w:rPr>
      </w:pPr>
      <w:proofErr w:type="gramStart"/>
      <w:r w:rsidRPr="00ED6F8A">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ind w:firstLine="709"/>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ind w:firstLine="709"/>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ind w:firstLine="709"/>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p>
    <w:p w:rsidR="00EA4536" w:rsidRPr="00ED6F8A" w:rsidRDefault="00EA4536" w:rsidP="00EA4536">
      <w:pPr>
        <w:pStyle w:val="3"/>
        <w:tabs>
          <w:tab w:val="left" w:pos="0"/>
        </w:tabs>
        <w:adjustRightInd w:val="0"/>
        <w:ind w:left="0" w:firstLine="709"/>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firstLine="709"/>
        <w:jc w:val="center"/>
        <w:textAlignment w:val="auto"/>
        <w:rPr>
          <w:noProof/>
          <w:sz w:val="22"/>
          <w:szCs w:val="22"/>
        </w:rPr>
      </w:pPr>
    </w:p>
    <w:p w:rsidR="00EA4536" w:rsidRPr="00ED6F8A" w:rsidRDefault="00D67231" w:rsidP="00D67231">
      <w:pPr>
        <w:spacing w:after="0"/>
        <w:ind w:firstLine="709"/>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ind w:firstLine="709"/>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ind w:firstLine="709"/>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ind w:firstLine="709"/>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ind w:firstLine="709"/>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ind w:firstLine="709"/>
        <w:contextualSpacing/>
        <w:rPr>
          <w:sz w:val="22"/>
          <w:szCs w:val="22"/>
        </w:rPr>
      </w:pPr>
      <w:proofErr w:type="gramStart"/>
      <w:r w:rsidRPr="00ED6F8A">
        <w:rPr>
          <w:sz w:val="22"/>
          <w:szCs w:val="22"/>
        </w:rPr>
        <w:t xml:space="preserve">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w:t>
      </w:r>
      <w:r w:rsidRPr="00ED6F8A">
        <w:rPr>
          <w:sz w:val="22"/>
          <w:szCs w:val="22"/>
        </w:rPr>
        <w:lastRenderedPageBreak/>
        <w:t>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ind w:firstLine="709"/>
        <w:contextualSpacing/>
        <w:rPr>
          <w:sz w:val="22"/>
          <w:szCs w:val="22"/>
        </w:rPr>
      </w:pPr>
      <w:proofErr w:type="gramStart"/>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ind w:firstLine="709"/>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ind w:firstLine="709"/>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ind w:firstLine="709"/>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ind w:firstLine="709"/>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ind w:firstLine="709"/>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ind w:firstLine="709"/>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ind w:firstLine="709"/>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ind w:firstLine="709"/>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ind w:firstLine="709"/>
        <w:contextualSpacing/>
        <w:rPr>
          <w:sz w:val="22"/>
          <w:szCs w:val="22"/>
        </w:rPr>
      </w:pPr>
    </w:p>
    <w:p w:rsidR="008F1E26" w:rsidRDefault="008F1E26" w:rsidP="0050539B">
      <w:pPr>
        <w:widowControl w:val="0"/>
        <w:autoSpaceDE w:val="0"/>
        <w:autoSpaceDN w:val="0"/>
        <w:adjustRightInd w:val="0"/>
        <w:spacing w:after="0"/>
        <w:ind w:firstLine="709"/>
        <w:rPr>
          <w:b/>
          <w:bCs/>
          <w:color w:val="000000"/>
          <w:sz w:val="22"/>
          <w:szCs w:val="22"/>
        </w:rPr>
      </w:pPr>
    </w:p>
    <w:p w:rsidR="00EA4536" w:rsidRPr="00ED6F8A" w:rsidRDefault="0050539B" w:rsidP="0050539B">
      <w:pPr>
        <w:widowControl w:val="0"/>
        <w:autoSpaceDE w:val="0"/>
        <w:autoSpaceDN w:val="0"/>
        <w:adjustRightInd w:val="0"/>
        <w:spacing w:after="0"/>
        <w:ind w:firstLine="709"/>
        <w:rPr>
          <w:color w:val="000000"/>
          <w:sz w:val="22"/>
          <w:szCs w:val="22"/>
        </w:rPr>
      </w:pPr>
      <w:r w:rsidRPr="00ED6F8A">
        <w:rPr>
          <w:b/>
          <w:bCs/>
          <w:color w:val="000000"/>
          <w:sz w:val="22"/>
          <w:szCs w:val="22"/>
        </w:rPr>
        <w:lastRenderedPageBreak/>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ind w:firstLine="709"/>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firstLine="709"/>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firstLine="709"/>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ind w:firstLine="709"/>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ind w:firstLine="709"/>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ind w:firstLine="709"/>
        <w:contextualSpacing/>
        <w:rPr>
          <w:sz w:val="22"/>
          <w:szCs w:val="22"/>
        </w:rPr>
      </w:pPr>
      <w:r w:rsidRPr="00ED6F8A">
        <w:rPr>
          <w:sz w:val="22"/>
          <w:szCs w:val="22"/>
        </w:rPr>
        <w:t xml:space="preserve">- залог депозита. </w:t>
      </w:r>
    </w:p>
    <w:p w:rsidR="00EA4536" w:rsidRPr="00ED6F8A" w:rsidRDefault="00EA4536" w:rsidP="00EA4536">
      <w:pPr>
        <w:spacing w:after="0"/>
        <w:ind w:firstLine="709"/>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ind w:firstLine="709"/>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ind w:firstLine="709"/>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ind w:firstLine="709"/>
        <w:contextualSpacing/>
        <w:rPr>
          <w:sz w:val="22"/>
          <w:szCs w:val="22"/>
        </w:rPr>
      </w:pPr>
    </w:p>
    <w:p w:rsidR="00EA4536" w:rsidRPr="00ED6F8A" w:rsidRDefault="00312E1B" w:rsidP="00312E1B">
      <w:pPr>
        <w:spacing w:after="0"/>
        <w:ind w:firstLine="709"/>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ind w:firstLine="709"/>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ind w:firstLine="709"/>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ind w:firstLine="709"/>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ind w:firstLine="709"/>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ind w:firstLine="709"/>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ind w:firstLine="709"/>
        <w:rPr>
          <w:sz w:val="22"/>
          <w:szCs w:val="22"/>
        </w:rPr>
      </w:pPr>
    </w:p>
    <w:p w:rsidR="00EA4536" w:rsidRPr="00ED6F8A" w:rsidRDefault="00FB18D2" w:rsidP="00FB18D2">
      <w:pPr>
        <w:autoSpaceDE w:val="0"/>
        <w:autoSpaceDN w:val="0"/>
        <w:adjustRightInd w:val="0"/>
        <w:spacing w:after="0"/>
        <w:ind w:firstLine="709"/>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ind w:firstLine="709"/>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ind w:firstLine="709"/>
        <w:rPr>
          <w:sz w:val="22"/>
          <w:szCs w:val="22"/>
        </w:rPr>
      </w:pPr>
    </w:p>
    <w:p w:rsidR="00EA4536" w:rsidRPr="00ED6F8A" w:rsidRDefault="00FB18D2" w:rsidP="00FB18D2">
      <w:pPr>
        <w:tabs>
          <w:tab w:val="left" w:pos="540"/>
        </w:tabs>
        <w:spacing w:after="0"/>
        <w:ind w:firstLine="709"/>
        <w:contextualSpacing/>
        <w:rPr>
          <w:b/>
          <w:sz w:val="22"/>
          <w:szCs w:val="22"/>
        </w:rPr>
      </w:pPr>
      <w:r w:rsidRPr="00ED6F8A">
        <w:rPr>
          <w:b/>
          <w:sz w:val="22"/>
          <w:szCs w:val="22"/>
        </w:rPr>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ind w:firstLine="709"/>
        <w:rPr>
          <w:sz w:val="22"/>
          <w:szCs w:val="22"/>
        </w:rPr>
      </w:pPr>
      <w:r w:rsidRPr="00ED6F8A">
        <w:rPr>
          <w:sz w:val="22"/>
          <w:szCs w:val="22"/>
        </w:rPr>
        <w:t>Контроль осуществляется путем:</w:t>
      </w:r>
    </w:p>
    <w:p w:rsidR="00EA4536" w:rsidRPr="00ED6F8A" w:rsidRDefault="00FB18D2" w:rsidP="00EA4536">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numPr>
          <w:ilvl w:val="0"/>
          <w:numId w:val="9"/>
        </w:numPr>
        <w:spacing w:after="0"/>
        <w:ind w:left="0" w:firstLine="709"/>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ind w:firstLine="709"/>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ind w:firstLine="709"/>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ind w:firstLine="709"/>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ind w:firstLine="709"/>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ind w:firstLine="709"/>
        <w:rPr>
          <w:sz w:val="22"/>
          <w:szCs w:val="22"/>
        </w:rPr>
      </w:pPr>
      <w:r w:rsidRPr="00ED6F8A">
        <w:rPr>
          <w:sz w:val="22"/>
          <w:szCs w:val="22"/>
        </w:rPr>
        <w:lastRenderedPageBreak/>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ind w:firstLine="709"/>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ind w:firstLine="709"/>
        <w:jc w:val="center"/>
        <w:rPr>
          <w:sz w:val="22"/>
          <w:szCs w:val="22"/>
        </w:rPr>
      </w:pPr>
    </w:p>
    <w:p w:rsidR="00EA4536" w:rsidRPr="00ED6F8A" w:rsidRDefault="000265A2" w:rsidP="000265A2">
      <w:pPr>
        <w:pStyle w:val="ConsPlusNormal"/>
        <w:widowControl/>
        <w:ind w:firstLine="709"/>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709"/>
        <w:jc w:val="both"/>
        <w:rPr>
          <w:rFonts w:ascii="Times New Roman" w:hAnsi="Times New Roman" w:cs="Times New Roman"/>
          <w:sz w:val="22"/>
          <w:szCs w:val="22"/>
        </w:rPr>
      </w:pPr>
      <w:proofErr w:type="gramStart"/>
      <w:r w:rsidRPr="00ED6F8A">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b/>
          <w:color w:val="FF0000"/>
          <w:sz w:val="22"/>
          <w:szCs w:val="22"/>
        </w:rPr>
      </w:pPr>
    </w:p>
    <w:p w:rsidR="00EA4536" w:rsidRPr="00ED6F8A" w:rsidRDefault="000265A2" w:rsidP="000265A2">
      <w:pPr>
        <w:pStyle w:val="ConsPlusNormal"/>
        <w:ind w:firstLine="709"/>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ind w:firstLine="709"/>
        <w:contextualSpacing/>
        <w:rPr>
          <w:b/>
          <w:sz w:val="22"/>
          <w:szCs w:val="22"/>
        </w:rPr>
      </w:pPr>
    </w:p>
    <w:p w:rsidR="000265A2" w:rsidRPr="00ED6F8A" w:rsidRDefault="000265A2" w:rsidP="000265A2">
      <w:pPr>
        <w:spacing w:after="0"/>
        <w:ind w:firstLine="709"/>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ind w:firstLine="709"/>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54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Управление имущественно-хозяйственного комплекса администрации Котласского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Юридический адрес: 165320, Архангельская область, Котласский район, пос. Шипицыно, ул</w:t>
            </w:r>
            <w:proofErr w:type="gramStart"/>
            <w:r w:rsidRPr="00ED6F8A">
              <w:rPr>
                <w:sz w:val="22"/>
                <w:szCs w:val="22"/>
                <w:lang w:eastAsia="ru-RU"/>
              </w:rPr>
              <w:t>.С</w:t>
            </w:r>
            <w:proofErr w:type="gramEnd"/>
            <w:r w:rsidRPr="00ED6F8A">
              <w:rPr>
                <w:sz w:val="22"/>
                <w:szCs w:val="22"/>
                <w:lang w:eastAsia="ru-RU"/>
              </w:rPr>
              <w:t>оветская,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pPr>
            <w:r w:rsidRPr="00ED6F8A">
              <w:rPr>
                <w:sz w:val="22"/>
                <w:szCs w:val="22"/>
              </w:rPr>
              <w:t>Получатель:  ФУ администрации Котласского муниципального округа Архангельской области  (УИХК администрации Котласского муниципального округа Архангельско</w:t>
            </w:r>
            <w:r w:rsidR="00030A8B">
              <w:rPr>
                <w:sz w:val="22"/>
                <w:szCs w:val="22"/>
              </w:rPr>
              <w:t xml:space="preserve">й области)  </w:t>
            </w:r>
            <w:proofErr w:type="gramStart"/>
            <w:r w:rsidR="00030A8B">
              <w:rPr>
                <w:sz w:val="22"/>
                <w:szCs w:val="22"/>
              </w:rPr>
              <w:t>л</w:t>
            </w:r>
            <w:proofErr w:type="gramEnd"/>
            <w:r w:rsidR="00030A8B">
              <w:rPr>
                <w:sz w:val="22"/>
                <w:szCs w:val="22"/>
              </w:rPr>
              <w:t>/ счет 05243Q49100</w:t>
            </w:r>
          </w:p>
          <w:p w:rsidR="008D0142" w:rsidRPr="00ED6F8A" w:rsidRDefault="008D0142" w:rsidP="008D0142">
            <w:pPr>
              <w:spacing w:after="0"/>
            </w:pPr>
            <w:r w:rsidRPr="00ED6F8A">
              <w:rPr>
                <w:sz w:val="22"/>
                <w:szCs w:val="22"/>
              </w:rPr>
              <w:t>ИНН  2904032049</w:t>
            </w:r>
          </w:p>
          <w:p w:rsidR="008D0142" w:rsidRPr="00ED6F8A" w:rsidRDefault="008D0142" w:rsidP="008D0142">
            <w:pPr>
              <w:spacing w:after="0"/>
            </w:pPr>
            <w:r w:rsidRPr="00ED6F8A">
              <w:rPr>
                <w:sz w:val="22"/>
                <w:szCs w:val="22"/>
              </w:rPr>
              <w:t>КПП  290401001</w:t>
            </w:r>
          </w:p>
          <w:p w:rsidR="008D0142" w:rsidRPr="00ED6F8A" w:rsidRDefault="008D0142" w:rsidP="008D0142">
            <w:pPr>
              <w:spacing w:after="0"/>
            </w:pPr>
            <w:r w:rsidRPr="00ED6F8A">
              <w:rPr>
                <w:sz w:val="22"/>
                <w:szCs w:val="22"/>
              </w:rPr>
              <w:t>ОКТМО  11527000</w:t>
            </w:r>
          </w:p>
          <w:p w:rsidR="008D0142" w:rsidRPr="00ED6F8A" w:rsidRDefault="008D0142" w:rsidP="008D0142">
            <w:pPr>
              <w:spacing w:after="0"/>
            </w:pPr>
          </w:p>
          <w:p w:rsidR="008D0142" w:rsidRPr="00ED6F8A" w:rsidRDefault="008D0142" w:rsidP="008D0142">
            <w:pPr>
              <w:spacing w:after="0"/>
            </w:pPr>
            <w:r w:rsidRPr="00ED6F8A">
              <w:rPr>
                <w:sz w:val="22"/>
                <w:szCs w:val="22"/>
              </w:rPr>
              <w:t>Расчетный счет  03232643115270002400</w:t>
            </w:r>
          </w:p>
          <w:p w:rsidR="008D0142" w:rsidRPr="00ED6F8A" w:rsidRDefault="008D0142" w:rsidP="008D0142">
            <w:pPr>
              <w:spacing w:after="0"/>
            </w:pPr>
            <w:r w:rsidRPr="00ED6F8A">
              <w:rPr>
                <w:sz w:val="22"/>
                <w:szCs w:val="22"/>
              </w:rPr>
              <w:t xml:space="preserve">Банк получателя ОТДЕЛЕНИЕ АРХАНГЕЛЬСК БАНКА </w:t>
            </w:r>
            <w:r w:rsidRPr="00ED6F8A">
              <w:rPr>
                <w:sz w:val="22"/>
                <w:szCs w:val="22"/>
              </w:rPr>
              <w:lastRenderedPageBreak/>
              <w:t xml:space="preserve">РОССИИ//УФК по Архангельской области и Ненецкому автономному округу г. Архангельск  </w:t>
            </w:r>
          </w:p>
          <w:p w:rsidR="008D0142" w:rsidRPr="00ED6F8A" w:rsidRDefault="008D0142" w:rsidP="008D0142">
            <w:pPr>
              <w:spacing w:after="0"/>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pPr>
            <w:r w:rsidRPr="00ED6F8A">
              <w:rPr>
                <w:sz w:val="22"/>
                <w:szCs w:val="22"/>
              </w:rPr>
              <w:t>БИК  011117401</w:t>
            </w:r>
          </w:p>
          <w:p w:rsidR="009C525C" w:rsidRPr="00ED6F8A" w:rsidRDefault="008D0142" w:rsidP="008D0142">
            <w:pPr>
              <w:spacing w:after="0"/>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lastRenderedPageBreak/>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proofErr w:type="spellStart"/>
            <w:r w:rsidR="008D0142" w:rsidRPr="00ED6F8A">
              <w:rPr>
                <w:sz w:val="22"/>
                <w:szCs w:val="22"/>
                <w:lang w:val="en-US" w:eastAsia="ru-RU"/>
              </w:rPr>
              <w:t>ru</w:t>
            </w:r>
            <w:proofErr w:type="spellEnd"/>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Pr="00ED6F8A" w:rsidRDefault="00A22164" w:rsidP="00A22164">
            <w:pPr>
              <w:suppressAutoHyphens w:val="0"/>
              <w:autoSpaceDE w:val="0"/>
              <w:autoSpaceDN w:val="0"/>
              <w:adjustRightInd w:val="0"/>
              <w:spacing w:after="0"/>
              <w:rPr>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tc>
      </w:tr>
      <w:tr w:rsidR="00030A8B"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030A8B" w:rsidRPr="00ED6F8A" w:rsidRDefault="00030A8B"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030A8B" w:rsidRPr="00ED6F8A" w:rsidRDefault="00030A8B"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030A8B" w:rsidRPr="000D40A7" w:rsidRDefault="00A45CE0" w:rsidP="004A1E3F">
            <w:r>
              <w:t>В соответствии с извещением.</w:t>
            </w:r>
          </w:p>
        </w:tc>
      </w:tr>
      <w:tr w:rsidR="00030A8B"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030A8B" w:rsidRPr="00ED6F8A" w:rsidRDefault="00030A8B"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030A8B" w:rsidRPr="00ED6F8A" w:rsidRDefault="00030A8B"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030A8B" w:rsidRPr="000D40A7" w:rsidRDefault="00A45CE0" w:rsidP="004A1E3F">
            <w:r>
              <w:t>В соответствии с извещением.</w:t>
            </w:r>
          </w:p>
        </w:tc>
      </w:tr>
      <w:tr w:rsidR="00030A8B"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030A8B" w:rsidRPr="00ED6F8A" w:rsidRDefault="00030A8B"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030A8B" w:rsidRPr="00ED6F8A" w:rsidRDefault="00030A8B"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030A8B" w:rsidRDefault="00A45CE0" w:rsidP="004A1E3F">
            <w:r>
              <w:t>В соответствии с извещением.</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7) отсутствие у претендента задолженности перед ресурсоснабжающей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firstLine="33"/>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firstLine="33"/>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 xml:space="preserve">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w:t>
            </w:r>
            <w:r w:rsidRPr="00ED6F8A">
              <w:rPr>
                <w:color w:val="000000"/>
                <w:sz w:val="22"/>
                <w:szCs w:val="22"/>
              </w:rPr>
              <w:lastRenderedPageBreak/>
              <w:t>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firstLine="33"/>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pStyle w:val="western"/>
              <w:spacing w:before="0" w:beforeAutospacing="0" w:after="0" w:afterAutospacing="0"/>
              <w:jc w:val="both"/>
              <w:rPr>
                <w:color w:val="000000"/>
              </w:rPr>
            </w:pPr>
            <w:r w:rsidRPr="00ED6F8A">
              <w:rPr>
                <w:color w:val="000000"/>
                <w:sz w:val="22"/>
                <w:szCs w:val="22"/>
              </w:rPr>
              <w:t>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8620D" w:rsidRDefault="00CE7A57" w:rsidP="00CE7A57">
            <w:pPr>
              <w:pStyle w:val="western"/>
              <w:spacing w:before="0" w:beforeAutospacing="0" w:after="0" w:afterAutospacing="0"/>
              <w:ind w:firstLine="709"/>
              <w:jc w:val="both"/>
              <w:rPr>
                <w:b/>
                <w:color w:val="000000" w:themeColor="text1"/>
              </w:rPr>
            </w:pPr>
            <w:r w:rsidRPr="00ED6F8A">
              <w:rPr>
                <w:b/>
                <w:color w:val="000000" w:themeColor="text1"/>
                <w:sz w:val="22"/>
                <w:szCs w:val="22"/>
              </w:rPr>
              <w:t xml:space="preserve">Размер обеспечения заявки на участие в конкурсе на право </w:t>
            </w:r>
            <w:r w:rsidR="00246ECB" w:rsidRPr="00ED6F8A">
              <w:rPr>
                <w:b/>
                <w:color w:val="000000" w:themeColor="text1"/>
                <w:sz w:val="22"/>
                <w:szCs w:val="22"/>
              </w:rPr>
              <w:t>заключения договор</w:t>
            </w:r>
            <w:r w:rsidR="005E6E6F" w:rsidRPr="00ED6F8A">
              <w:rPr>
                <w:b/>
                <w:color w:val="000000" w:themeColor="text1"/>
                <w:sz w:val="22"/>
                <w:szCs w:val="22"/>
              </w:rPr>
              <w:t>а</w:t>
            </w:r>
            <w:r w:rsidR="00246ECB" w:rsidRPr="00ED6F8A">
              <w:rPr>
                <w:b/>
                <w:color w:val="000000" w:themeColor="text1"/>
                <w:sz w:val="22"/>
                <w:szCs w:val="22"/>
              </w:rPr>
              <w:t xml:space="preserve"> управления </w:t>
            </w:r>
            <w:r w:rsidRPr="00ED6F8A">
              <w:rPr>
                <w:b/>
                <w:color w:val="000000" w:themeColor="text1"/>
                <w:sz w:val="22"/>
                <w:szCs w:val="22"/>
              </w:rPr>
              <w:t xml:space="preserve">МКД, </w:t>
            </w:r>
            <w:proofErr w:type="gramStart"/>
            <w:r w:rsidRPr="00ED6F8A">
              <w:rPr>
                <w:b/>
                <w:color w:val="000000" w:themeColor="text1"/>
                <w:sz w:val="22"/>
                <w:szCs w:val="22"/>
              </w:rPr>
              <w:t>расположенным</w:t>
            </w:r>
            <w:proofErr w:type="gramEnd"/>
            <w:r w:rsidRPr="00ED6F8A">
              <w:rPr>
                <w:b/>
                <w:color w:val="000000" w:themeColor="text1"/>
                <w:sz w:val="22"/>
                <w:szCs w:val="22"/>
              </w:rPr>
              <w:t xml:space="preserve"> на территории </w:t>
            </w:r>
            <w:r w:rsidR="006A5576" w:rsidRPr="00ED6F8A">
              <w:rPr>
                <w:b/>
                <w:color w:val="000000" w:themeColor="text1"/>
                <w:sz w:val="22"/>
                <w:szCs w:val="22"/>
              </w:rPr>
              <w:t>Котласского муниципального округа Архангельской области</w:t>
            </w:r>
            <w:r w:rsidRPr="00ED6F8A">
              <w:rPr>
                <w:b/>
                <w:color w:val="000000" w:themeColor="text1"/>
                <w:sz w:val="22"/>
                <w:szCs w:val="22"/>
              </w:rPr>
              <w:t>, планируемых к передаче в управление</w:t>
            </w:r>
            <w:r w:rsidR="005E6E6F" w:rsidRPr="00ED6F8A">
              <w:rPr>
                <w:b/>
                <w:color w:val="000000" w:themeColor="text1"/>
                <w:sz w:val="22"/>
                <w:szCs w:val="22"/>
              </w:rPr>
              <w:t xml:space="preserve">  </w:t>
            </w:r>
            <w:r w:rsidR="003D3BBA" w:rsidRPr="00987E5A">
              <w:rPr>
                <w:b/>
                <w:color w:val="000000" w:themeColor="text1"/>
                <w:sz w:val="22"/>
                <w:szCs w:val="22"/>
              </w:rPr>
              <w:t>–</w:t>
            </w:r>
            <w:r w:rsidR="00035FCA" w:rsidRPr="00987E5A">
              <w:rPr>
                <w:b/>
                <w:color w:val="000000" w:themeColor="text1"/>
                <w:sz w:val="22"/>
                <w:szCs w:val="22"/>
              </w:rPr>
              <w:t xml:space="preserve">  </w:t>
            </w:r>
          </w:p>
          <w:p w:rsidR="00CE7A57" w:rsidRDefault="0098620D" w:rsidP="00CE7A57">
            <w:pPr>
              <w:pStyle w:val="western"/>
              <w:spacing w:before="0" w:beforeAutospacing="0" w:after="0" w:afterAutospacing="0"/>
              <w:ind w:firstLine="709"/>
              <w:jc w:val="both"/>
              <w:rPr>
                <w:b/>
                <w:color w:val="000000" w:themeColor="text1"/>
              </w:rPr>
            </w:pPr>
            <w:r w:rsidRPr="003A0A7E">
              <w:rPr>
                <w:b/>
                <w:color w:val="000000" w:themeColor="text1"/>
                <w:sz w:val="22"/>
                <w:szCs w:val="22"/>
              </w:rPr>
              <w:t xml:space="preserve">ЛОТ 1 </w:t>
            </w:r>
            <w:r w:rsidR="00A45CE0" w:rsidRPr="003A0A7E">
              <w:rPr>
                <w:b/>
                <w:color w:val="000000" w:themeColor="text1"/>
                <w:sz w:val="22"/>
                <w:szCs w:val="22"/>
              </w:rPr>
              <w:t>–</w:t>
            </w:r>
            <w:r w:rsidRPr="003A0A7E">
              <w:rPr>
                <w:b/>
                <w:color w:val="000000" w:themeColor="text1"/>
                <w:sz w:val="22"/>
                <w:szCs w:val="22"/>
              </w:rPr>
              <w:t xml:space="preserve"> </w:t>
            </w:r>
            <w:r w:rsidR="003A0A7E" w:rsidRPr="003A0A7E">
              <w:rPr>
                <w:b/>
                <w:color w:val="000000" w:themeColor="text1"/>
                <w:sz w:val="22"/>
                <w:szCs w:val="22"/>
              </w:rPr>
              <w:t>3741,27</w:t>
            </w:r>
            <w:r w:rsidR="00C6392E" w:rsidRPr="003A0A7E">
              <w:rPr>
                <w:b/>
                <w:color w:val="000000" w:themeColor="text1"/>
                <w:sz w:val="22"/>
                <w:szCs w:val="22"/>
              </w:rPr>
              <w:t xml:space="preserve"> руб.</w:t>
            </w:r>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ED6F8A">
              <w:rPr>
                <w:sz w:val="22"/>
                <w:szCs w:val="22"/>
              </w:rPr>
              <w:t>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3D3BBA" w:rsidRPr="00ED6F8A" w:rsidRDefault="003D3BBA"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1627F8" w:rsidRPr="00ED6F8A">
              <w:rPr>
                <w:sz w:val="22"/>
                <w:szCs w:val="22"/>
              </w:rPr>
              <w:t xml:space="preserve">             </w:t>
            </w:r>
            <w:r w:rsidR="008330FC" w:rsidRPr="00ED6F8A">
              <w:rPr>
                <w:b/>
                <w:sz w:val="22"/>
                <w:szCs w:val="22"/>
              </w:rPr>
              <w:t xml:space="preserve"> </w:t>
            </w:r>
            <w:r w:rsidR="001627F8" w:rsidRPr="00ED6F8A">
              <w:rPr>
                <w:b/>
                <w:sz w:val="22"/>
                <w:szCs w:val="22"/>
              </w:rPr>
              <w:t xml:space="preserve">   </w:t>
            </w:r>
            <w:r w:rsidRPr="00ED6F8A">
              <w:rPr>
                <w:sz w:val="22"/>
                <w:szCs w:val="22"/>
              </w:rPr>
              <w:t>рублей.</w:t>
            </w:r>
          </w:p>
          <w:p w:rsidR="009C525C" w:rsidRPr="00ED6F8A" w:rsidRDefault="009C525C" w:rsidP="00AD79BA">
            <w:pPr>
              <w:keepNext/>
              <w:keepLines/>
              <w:widowControl w:val="0"/>
              <w:suppressLineNumbers/>
              <w:spacing w:after="0"/>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proofErr w:type="gramStart"/>
            <w:r w:rsidRPr="00ED6F8A">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proofErr w:type="gramStart"/>
            <w:r w:rsidR="00964041" w:rsidRPr="00ED6F8A">
              <w:rPr>
                <w:sz w:val="22"/>
                <w:szCs w:val="22"/>
              </w:rPr>
              <w:t>не реагирования</w:t>
            </w:r>
            <w:proofErr w:type="gramEnd"/>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383018" w:rsidP="00383018">
      <w:pPr>
        <w:pStyle w:val="a9"/>
        <w:jc w:val="right"/>
        <w:rPr>
          <w:b/>
          <w:sz w:val="22"/>
          <w:szCs w:val="22"/>
        </w:rPr>
      </w:pPr>
    </w:p>
    <w:p w:rsidR="00383018" w:rsidRPr="00ED6F8A" w:rsidRDefault="00383018" w:rsidP="00383018">
      <w:pPr>
        <w:spacing w:before="100" w:beforeAutospacing="1"/>
        <w:ind w:left="-426"/>
        <w:jc w:val="center"/>
        <w:rPr>
          <w:b/>
          <w:sz w:val="22"/>
          <w:szCs w:val="22"/>
        </w:rPr>
      </w:pPr>
      <w:r w:rsidRPr="00ED6F8A">
        <w:rPr>
          <w:b/>
          <w:bCs/>
          <w:sz w:val="22"/>
          <w:szCs w:val="22"/>
        </w:rPr>
        <w:t xml:space="preserve">ДОГОВОР </w:t>
      </w:r>
    </w:p>
    <w:p w:rsidR="00383018" w:rsidRPr="00ED6F8A" w:rsidRDefault="00383018" w:rsidP="00383018">
      <w:pPr>
        <w:pStyle w:val="a9"/>
        <w:ind w:left="-426"/>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ind w:left="-426"/>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Pr="00ED6F8A">
        <w:rPr>
          <w:sz w:val="22"/>
          <w:szCs w:val="22"/>
        </w:rPr>
        <w:t xml:space="preserve">   «    »                  202</w:t>
      </w:r>
      <w:r w:rsidR="00613582">
        <w:rPr>
          <w:sz w:val="22"/>
          <w:szCs w:val="22"/>
        </w:rPr>
        <w:t>5</w:t>
      </w:r>
      <w:r w:rsidRPr="00ED6F8A">
        <w:rPr>
          <w:sz w:val="22"/>
          <w:szCs w:val="22"/>
        </w:rPr>
        <w:t xml:space="preserve"> г.</w:t>
      </w:r>
    </w:p>
    <w:p w:rsidR="00383018" w:rsidRPr="00ED6F8A" w:rsidRDefault="00383018" w:rsidP="00383018">
      <w:pPr>
        <w:spacing w:before="100" w:beforeAutospacing="1"/>
        <w:ind w:left="-426"/>
        <w:rPr>
          <w:sz w:val="22"/>
          <w:szCs w:val="22"/>
        </w:rPr>
      </w:pPr>
      <w:r w:rsidRPr="00ED6F8A">
        <w:rPr>
          <w:sz w:val="22"/>
          <w:szCs w:val="22"/>
        </w:rPr>
        <w:t xml:space="preserve">            </w:t>
      </w:r>
      <w:proofErr w:type="gramStart"/>
      <w:r w:rsidR="00C009AB" w:rsidRPr="00ED6F8A">
        <w:t xml:space="preserve">Управление имущественно-хозяйственного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имущественно-хозяйственного комплекса Проскурякова Василия Петровича, действующего на основании Положения об Управлении имущественно-хозяйственного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w:t>
      </w:r>
      <w:r w:rsidR="00613582">
        <w:rPr>
          <w:sz w:val="22"/>
          <w:szCs w:val="22"/>
        </w:rPr>
        <w:t>Организатор конкурса</w:t>
      </w:r>
      <w:r w:rsidRPr="00ED6F8A">
        <w:rPr>
          <w:sz w:val="22"/>
          <w:szCs w:val="22"/>
        </w:rPr>
        <w:t xml:space="preserve">»),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ind w:firstLine="70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Российская Федерация, Архангельская обл., </w:t>
      </w:r>
      <w:proofErr w:type="spellStart"/>
      <w:r w:rsidR="004A1E3F">
        <w:rPr>
          <w:sz w:val="22"/>
          <w:szCs w:val="22"/>
        </w:rPr>
        <w:t>Котласский</w:t>
      </w:r>
      <w:proofErr w:type="spellEnd"/>
      <w:r w:rsidR="004A1E3F">
        <w:rPr>
          <w:sz w:val="22"/>
          <w:szCs w:val="22"/>
        </w:rPr>
        <w:t xml:space="preserve"> муниципальный округ</w:t>
      </w:r>
      <w:r w:rsidR="00887ABD">
        <w:rPr>
          <w:sz w:val="22"/>
          <w:szCs w:val="22"/>
        </w:rPr>
        <w:t xml:space="preserve">, </w:t>
      </w:r>
      <w:proofErr w:type="spellStart"/>
      <w:r w:rsidR="00887ABD">
        <w:rPr>
          <w:sz w:val="22"/>
          <w:szCs w:val="22"/>
        </w:rPr>
        <w:t>рп</w:t>
      </w:r>
      <w:proofErr w:type="spellEnd"/>
      <w:r w:rsidR="00887ABD">
        <w:rPr>
          <w:sz w:val="22"/>
          <w:szCs w:val="22"/>
        </w:rPr>
        <w:t xml:space="preserve">. Шипицыно, ул. </w:t>
      </w:r>
      <w:proofErr w:type="gramStart"/>
      <w:r w:rsidR="00887ABD">
        <w:rPr>
          <w:sz w:val="22"/>
          <w:szCs w:val="22"/>
        </w:rPr>
        <w:t>Лесная</w:t>
      </w:r>
      <w:proofErr w:type="gramEnd"/>
      <w:r w:rsidR="00887ABD">
        <w:rPr>
          <w:sz w:val="22"/>
          <w:szCs w:val="22"/>
        </w:rPr>
        <w:t>, д. 45А</w:t>
      </w:r>
      <w:r w:rsidR="009B006E">
        <w:rPr>
          <w:sz w:val="22"/>
          <w:szCs w:val="22"/>
        </w:rPr>
        <w:t xml:space="preserve"> </w:t>
      </w:r>
      <w:r w:rsidR="00A22164" w:rsidRPr="00ED6F8A">
        <w:rPr>
          <w:sz w:val="22"/>
          <w:szCs w:val="22"/>
        </w:rPr>
        <w:t>(далее – Многоквартирный дом)</w:t>
      </w:r>
      <w:r w:rsidRPr="00ED6F8A">
        <w:rPr>
          <w:sz w:val="22"/>
          <w:szCs w:val="22"/>
        </w:rPr>
        <w:t>, отраженных в протоколе конкурсной комиссии от «___» ____________202</w:t>
      </w:r>
      <w:r w:rsidR="00613582">
        <w:rPr>
          <w:sz w:val="22"/>
          <w:szCs w:val="22"/>
        </w:rPr>
        <w:t>5</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ind w:firstLine="70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ind w:firstLine="709"/>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ind w:firstLine="709"/>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ind w:firstLine="709"/>
        <w:rPr>
          <w:sz w:val="22"/>
          <w:szCs w:val="22"/>
        </w:rPr>
      </w:pPr>
      <w:r w:rsidRPr="00ED6F8A">
        <w:rPr>
          <w:sz w:val="22"/>
          <w:szCs w:val="22"/>
        </w:rPr>
        <w:t>2.4. Исполнителем коммунальных услуг в части, холодного водоснабжения, водоотведения являются Ресурсоснабжающ</w:t>
      </w:r>
      <w:r w:rsidR="00FA7015">
        <w:rPr>
          <w:sz w:val="22"/>
          <w:szCs w:val="22"/>
        </w:rPr>
        <w:t>ая</w:t>
      </w:r>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ресурсоснабжающей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r w:rsidR="00FA7015">
        <w:rPr>
          <w:rFonts w:ascii="Times New Roman" w:hAnsi="Times New Roman" w:cs="Times New Roman" w:hint="default"/>
          <w:sz w:val="22"/>
          <w:szCs w:val="22"/>
        </w:rPr>
        <w:t>ресурсоснабжающая организация</w:t>
      </w:r>
    </w:p>
    <w:p w:rsidR="00465848" w:rsidRPr="00ED6F8A" w:rsidRDefault="00465848" w:rsidP="00A90157">
      <w:pPr>
        <w:widowControl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ind w:firstLine="709"/>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 xml:space="preserve">По требованию Собственника (его нанимателей и арендаторов) производить сверку </w:t>
      </w:r>
      <w:r w:rsidRPr="00ED6F8A">
        <w:rPr>
          <w:sz w:val="22"/>
          <w:szCs w:val="22"/>
        </w:rPr>
        <w:lastRenderedPageBreak/>
        <w:t>платы за управление Многоквартирным домом, содержание и текущий ремонт общего имущества,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3.1.22</w:t>
      </w:r>
      <w:r w:rsidR="00233A51" w:rsidRPr="00ED6F8A">
        <w:rPr>
          <w:sz w:val="22"/>
          <w:szCs w:val="22"/>
        </w:rPr>
        <w:t>. Не распространять конфиденциальную информацию, касающуюся Собственника (передавать ее иным лицам, в т.ч.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энергоснабжающим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 xml:space="preserve">Нести иные обязанности, предусмотренные Жилищным кодексом Российской Федерации и принятыми в соответствии с ним другими федеральными законами, иными </w:t>
      </w:r>
      <w:r w:rsidR="00233A51" w:rsidRPr="00ED6F8A">
        <w:rPr>
          <w:sz w:val="22"/>
          <w:szCs w:val="22"/>
        </w:rPr>
        <w:lastRenderedPageBreak/>
        <w:t>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3.2.1. Самостоятельно определять порядок и способ выполнения своих обязательств по настоящему 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ind w:firstLine="709"/>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ind w:firstLine="709"/>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xml:space="preserve">, предусмотренные Жилищным кодексом Российской </w:t>
      </w:r>
      <w:r w:rsidRPr="00ED6F8A">
        <w:rPr>
          <w:sz w:val="22"/>
          <w:szCs w:val="22"/>
        </w:rPr>
        <w:lastRenderedPageBreak/>
        <w:t>Федерации, иными федеральными законами.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ind w:firstLine="709"/>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ind w:firstLine="709"/>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ind w:firstLine="709"/>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ind w:firstLine="709"/>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ind w:firstLine="709"/>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ind w:firstLine="709"/>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ind w:firstLine="709"/>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lastRenderedPageBreak/>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ind w:firstLine="709"/>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ind w:firstLine="709"/>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6.1. Управляющая организации обязана предоставлять по запросу собственника помещения и </w:t>
      </w:r>
      <w:r w:rsidRPr="00ED6F8A">
        <w:rPr>
          <w:rFonts w:ascii="Times New Roman" w:hAnsi="Times New Roman" w:cs="Times New Roman"/>
          <w:sz w:val="22"/>
          <w:szCs w:val="22"/>
        </w:rPr>
        <w:lastRenderedPageBreak/>
        <w:t>(или)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ind w:firstLine="709"/>
        <w:rPr>
          <w:sz w:val="22"/>
          <w:szCs w:val="22"/>
        </w:rPr>
      </w:pPr>
      <w:r w:rsidRPr="00ED6F8A">
        <w:rPr>
          <w:sz w:val="22"/>
          <w:szCs w:val="22"/>
        </w:rPr>
        <w:t>6.3. Контроль осуществляется путем:</w:t>
      </w:r>
    </w:p>
    <w:p w:rsidR="00233A51" w:rsidRPr="00ED6F8A" w:rsidRDefault="00233A51" w:rsidP="00233A51">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numPr>
          <w:ilvl w:val="0"/>
          <w:numId w:val="9"/>
        </w:numPr>
        <w:spacing w:after="0"/>
        <w:ind w:left="0" w:firstLine="709"/>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ind w:firstLine="709"/>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ind w:firstLine="709"/>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ind w:firstLine="709"/>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ind w:firstLine="709"/>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ind w:firstLine="709"/>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ind w:firstLine="709"/>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w:t>
      </w:r>
      <w:r w:rsidRPr="00ED6F8A">
        <w:rPr>
          <w:sz w:val="22"/>
          <w:szCs w:val="22"/>
        </w:rPr>
        <w:lastRenderedPageBreak/>
        <w:t>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ind w:firstLine="709"/>
        <w:rPr>
          <w:sz w:val="22"/>
          <w:szCs w:val="22"/>
        </w:rPr>
      </w:pPr>
      <w:proofErr w:type="gramStart"/>
      <w:r w:rsidRPr="00ED6F8A">
        <w:rPr>
          <w:sz w:val="22"/>
          <w:szCs w:val="22"/>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ind w:firstLine="709"/>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ind w:firstLine="709"/>
        <w:jc w:val="center"/>
        <w:rPr>
          <w:b/>
          <w:sz w:val="22"/>
          <w:szCs w:val="22"/>
        </w:rPr>
      </w:pPr>
    </w:p>
    <w:p w:rsidR="00A90157" w:rsidRPr="00ED6F8A" w:rsidRDefault="00233A51" w:rsidP="00233A51">
      <w:pPr>
        <w:widowControl w:val="0"/>
        <w:autoSpaceDE w:val="0"/>
        <w:autoSpaceDN w:val="0"/>
        <w:adjustRightInd w:val="0"/>
        <w:spacing w:after="0"/>
        <w:ind w:firstLine="709"/>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ind w:firstLine="709"/>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10.1. </w:t>
      </w:r>
      <w:proofErr w:type="gramStart"/>
      <w:r w:rsidRPr="00ED6F8A">
        <w:rPr>
          <w:sz w:val="22"/>
          <w:szCs w:val="22"/>
        </w:rPr>
        <w:t xml:space="preserve">Обеспечение исполнения обязательств по уплате управляющей организацией </w:t>
      </w:r>
      <w:r w:rsidRPr="00ED6F8A">
        <w:rPr>
          <w:sz w:val="22"/>
          <w:szCs w:val="22"/>
        </w:rPr>
        <w:lastRenderedPageBreak/>
        <w:t>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10.2.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ind w:firstLine="709"/>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ind w:firstLine="709"/>
        <w:rPr>
          <w:sz w:val="22"/>
          <w:szCs w:val="22"/>
        </w:rPr>
      </w:pPr>
      <w:r w:rsidRPr="00ED6F8A">
        <w:rPr>
          <w:sz w:val="22"/>
          <w:szCs w:val="22"/>
        </w:rPr>
        <w:t xml:space="preserve">Приложения: </w:t>
      </w:r>
    </w:p>
    <w:p w:rsidR="00D54809" w:rsidRPr="00ED6F8A" w:rsidRDefault="00233A51" w:rsidP="00D54809">
      <w:pPr>
        <w:pStyle w:val="1"/>
        <w:numPr>
          <w:ilvl w:val="0"/>
          <w:numId w:val="11"/>
        </w:numPr>
        <w:spacing w:before="0" w:after="0"/>
        <w:ind w:firstLine="709"/>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numPr>
          <w:ilvl w:val="0"/>
          <w:numId w:val="11"/>
        </w:numPr>
        <w:spacing w:before="0" w:after="0"/>
        <w:ind w:firstLine="709"/>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ind w:firstLine="709"/>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ind w:firstLine="709"/>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ind w:firstLine="709"/>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0806FE" w:rsidP="00614D12">
            <w:pPr>
              <w:spacing w:before="100" w:beforeAutospacing="1" w:after="115" w:line="144" w:lineRule="atLeast"/>
              <w:jc w:val="center"/>
              <w:rPr>
                <w:b/>
              </w:rPr>
            </w:pPr>
            <w:r>
              <w:rPr>
                <w:b/>
                <w:sz w:val="22"/>
                <w:szCs w:val="22"/>
              </w:rPr>
              <w:t>Организатор конкурса</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A31235" w:rsidRPr="00ED6F8A" w:rsidRDefault="00A31235" w:rsidP="00A31235">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от «___» __________ 202</w:t>
      </w:r>
      <w:r w:rsidR="00613582">
        <w:rPr>
          <w:sz w:val="22"/>
          <w:szCs w:val="22"/>
        </w:rPr>
        <w:t>5</w:t>
      </w:r>
      <w:r w:rsidRPr="00ED6F8A">
        <w:rPr>
          <w:sz w:val="22"/>
          <w:szCs w:val="22"/>
        </w:rPr>
        <w:t xml:space="preserve"> г</w:t>
      </w:r>
    </w:p>
    <w:p w:rsidR="00A31235" w:rsidRPr="00ED6F8A" w:rsidRDefault="00A31235" w:rsidP="00A31235">
      <w:pPr>
        <w:pStyle w:val="1"/>
        <w:numPr>
          <w:ilvl w:val="0"/>
          <w:numId w:val="11"/>
        </w:numPr>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Настоящий акт составлен на основании договора управления многоквартирными домами от «     » 202</w:t>
      </w:r>
      <w:r w:rsidR="0018235E">
        <w:rPr>
          <w:sz w:val="22"/>
          <w:szCs w:val="22"/>
        </w:rPr>
        <w:t>5</w:t>
      </w:r>
      <w:r w:rsidRPr="00ED6F8A">
        <w:rPr>
          <w:sz w:val="22"/>
          <w:szCs w:val="22"/>
        </w:rPr>
        <w:t xml:space="preserve"> г, заключенного между </w:t>
      </w:r>
      <w:r w:rsidR="00C009AB" w:rsidRPr="00ED6F8A">
        <w:t>управлением имущественно-хозяйственного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имущественно-хозяйственного комплекса Проскурякова Василия Петровича, действующего на основании Положения об Управлении имущественно-хозяйственного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693"/>
        <w:gridCol w:w="540"/>
        <w:gridCol w:w="740"/>
        <w:gridCol w:w="664"/>
        <w:gridCol w:w="816"/>
        <w:gridCol w:w="411"/>
        <w:gridCol w:w="411"/>
        <w:gridCol w:w="411"/>
        <w:gridCol w:w="411"/>
        <w:gridCol w:w="736"/>
        <w:gridCol w:w="944"/>
        <w:gridCol w:w="850"/>
      </w:tblGrid>
      <w:tr w:rsidR="006A5576" w:rsidRPr="00ED6F8A" w:rsidTr="002A5771">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693"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280"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664"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2A5771">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693" w:type="dxa"/>
            <w:vMerge/>
            <w:vAlign w:val="center"/>
            <w:hideMark/>
          </w:tcPr>
          <w:p w:rsidR="006A5576" w:rsidRPr="00ED6F8A" w:rsidRDefault="006A5576" w:rsidP="00EE18F7">
            <w:pPr>
              <w:suppressAutoHyphens w:val="0"/>
              <w:spacing w:after="0"/>
              <w:jc w:val="center"/>
              <w:rPr>
                <w:lang w:eastAsia="ru-RU"/>
              </w:rPr>
            </w:pPr>
          </w:p>
        </w:tc>
        <w:tc>
          <w:tcPr>
            <w:tcW w:w="1280" w:type="dxa"/>
            <w:gridSpan w:val="2"/>
            <w:vMerge/>
            <w:vAlign w:val="center"/>
            <w:hideMark/>
          </w:tcPr>
          <w:p w:rsidR="006A5576" w:rsidRPr="00ED6F8A" w:rsidRDefault="006A5576" w:rsidP="002A5771">
            <w:pPr>
              <w:suppressAutoHyphens w:val="0"/>
              <w:spacing w:after="0"/>
              <w:jc w:val="center"/>
              <w:rPr>
                <w:lang w:eastAsia="ru-RU"/>
              </w:rPr>
            </w:pPr>
          </w:p>
        </w:tc>
        <w:tc>
          <w:tcPr>
            <w:tcW w:w="664"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2A5771">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693" w:type="dxa"/>
            <w:vMerge/>
            <w:vAlign w:val="center"/>
            <w:hideMark/>
          </w:tcPr>
          <w:p w:rsidR="006A5576" w:rsidRPr="00ED6F8A" w:rsidRDefault="006A5576" w:rsidP="00EE18F7">
            <w:pPr>
              <w:suppressAutoHyphens w:val="0"/>
              <w:spacing w:after="0"/>
              <w:jc w:val="center"/>
              <w:rPr>
                <w:lang w:eastAsia="ru-RU"/>
              </w:rPr>
            </w:pPr>
          </w:p>
        </w:tc>
        <w:tc>
          <w:tcPr>
            <w:tcW w:w="540"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740"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664"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2A5771">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693" w:type="dxa"/>
            <w:shd w:val="clear" w:color="000000" w:fill="FFFFFF"/>
            <w:noWrap/>
            <w:vAlign w:val="center"/>
          </w:tcPr>
          <w:p w:rsidR="006A5576" w:rsidRPr="00ED6F8A" w:rsidRDefault="006A5576" w:rsidP="002E65D7">
            <w:pPr>
              <w:suppressAutoHyphens w:val="0"/>
              <w:spacing w:after="0"/>
              <w:jc w:val="left"/>
              <w:rPr>
                <w:lang w:eastAsia="ru-RU"/>
              </w:rPr>
            </w:pPr>
          </w:p>
        </w:tc>
        <w:tc>
          <w:tcPr>
            <w:tcW w:w="540" w:type="dxa"/>
            <w:shd w:val="clear" w:color="000000" w:fill="FFFFFF"/>
            <w:noWrap/>
            <w:vAlign w:val="center"/>
          </w:tcPr>
          <w:p w:rsidR="006A5576" w:rsidRPr="00ED6F8A" w:rsidRDefault="006A5576" w:rsidP="002E65D7">
            <w:pPr>
              <w:suppressAutoHyphens w:val="0"/>
              <w:spacing w:after="0"/>
              <w:jc w:val="center"/>
              <w:rPr>
                <w:lang w:eastAsia="ru-RU"/>
              </w:rPr>
            </w:pPr>
          </w:p>
        </w:tc>
        <w:tc>
          <w:tcPr>
            <w:tcW w:w="740" w:type="dxa"/>
            <w:shd w:val="clear" w:color="000000" w:fill="FFFFFF"/>
            <w:noWrap/>
            <w:vAlign w:val="bottom"/>
          </w:tcPr>
          <w:p w:rsidR="006A5576" w:rsidRPr="00ED6F8A" w:rsidRDefault="006A5576" w:rsidP="002E65D7">
            <w:pPr>
              <w:suppressAutoHyphens w:val="0"/>
              <w:spacing w:after="0"/>
              <w:jc w:val="center"/>
              <w:rPr>
                <w:lang w:eastAsia="ru-RU"/>
              </w:rPr>
            </w:pPr>
          </w:p>
        </w:tc>
        <w:tc>
          <w:tcPr>
            <w:tcW w:w="664"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2A5771">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693" w:type="dxa"/>
            <w:shd w:val="clear" w:color="000000" w:fill="FFFFFF"/>
            <w:noWrap/>
            <w:vAlign w:val="center"/>
          </w:tcPr>
          <w:p w:rsidR="006A5576" w:rsidRPr="00ED6F8A" w:rsidRDefault="006A5576" w:rsidP="002E65D7">
            <w:pPr>
              <w:suppressAutoHyphens w:val="0"/>
              <w:spacing w:after="0"/>
              <w:jc w:val="left"/>
              <w:rPr>
                <w:lang w:eastAsia="ru-RU"/>
              </w:rPr>
            </w:pPr>
          </w:p>
        </w:tc>
        <w:tc>
          <w:tcPr>
            <w:tcW w:w="540" w:type="dxa"/>
            <w:shd w:val="clear" w:color="000000" w:fill="FFFFFF"/>
            <w:noWrap/>
            <w:vAlign w:val="center"/>
          </w:tcPr>
          <w:p w:rsidR="006A5576" w:rsidRPr="00ED6F8A" w:rsidRDefault="006A5576" w:rsidP="002E65D7">
            <w:pPr>
              <w:suppressAutoHyphens w:val="0"/>
              <w:spacing w:after="0"/>
              <w:jc w:val="center"/>
              <w:rPr>
                <w:lang w:eastAsia="ru-RU"/>
              </w:rPr>
            </w:pPr>
          </w:p>
        </w:tc>
        <w:tc>
          <w:tcPr>
            <w:tcW w:w="740" w:type="dxa"/>
            <w:shd w:val="clear" w:color="000000" w:fill="FFFFFF"/>
            <w:noWrap/>
            <w:vAlign w:val="bottom"/>
          </w:tcPr>
          <w:p w:rsidR="006A5576" w:rsidRPr="00ED6F8A" w:rsidRDefault="006A5576" w:rsidP="002E65D7">
            <w:pPr>
              <w:suppressAutoHyphens w:val="0"/>
              <w:spacing w:after="0"/>
              <w:jc w:val="center"/>
              <w:rPr>
                <w:lang w:eastAsia="ru-RU"/>
              </w:rPr>
            </w:pPr>
          </w:p>
        </w:tc>
        <w:tc>
          <w:tcPr>
            <w:tcW w:w="664"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0806FE" w:rsidP="00614D12">
            <w:pPr>
              <w:spacing w:before="100" w:beforeAutospacing="1" w:after="115" w:line="144" w:lineRule="atLeast"/>
              <w:jc w:val="center"/>
              <w:rPr>
                <w:b/>
              </w:rPr>
            </w:pPr>
            <w:r>
              <w:rPr>
                <w:b/>
                <w:sz w:val="22"/>
                <w:szCs w:val="22"/>
              </w:rPr>
              <w:t>Организатор конкурса</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w:t>
      </w:r>
      <w:r w:rsidR="00613582">
        <w:rPr>
          <w:sz w:val="22"/>
          <w:szCs w:val="22"/>
        </w:rPr>
        <w:t>2025</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firstLine="709"/>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lastRenderedPageBreak/>
        <w:t xml:space="preserve">6. </w:t>
      </w:r>
      <w:proofErr w:type="gramStart"/>
      <w:r w:rsidRPr="00ED6F8A">
        <w:rPr>
          <w:sz w:val="22"/>
          <w:szCs w:val="22"/>
        </w:rPr>
        <w:t>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41546A" w:rsidRPr="00ED6F8A" w:rsidRDefault="00BB744E" w:rsidP="000B3460">
      <w:pPr>
        <w:autoSpaceDE w:val="0"/>
        <w:spacing w:after="0"/>
        <w:ind w:left="4962" w:firstLine="708"/>
        <w:contextualSpacing/>
        <w:jc w:val="center"/>
        <w:rPr>
          <w:b/>
          <w:sz w:val="22"/>
          <w:szCs w:val="22"/>
        </w:rPr>
      </w:pPr>
      <w:r w:rsidRPr="00ED6F8A">
        <w:rPr>
          <w:sz w:val="22"/>
          <w:szCs w:val="22"/>
        </w:rPr>
        <w:lastRenderedPageBreak/>
        <w:t xml:space="preserve"> </w:t>
      </w:r>
      <w:r w:rsidR="0041546A" w:rsidRPr="00ED6F8A">
        <w:rPr>
          <w:b/>
          <w:sz w:val="22"/>
          <w:szCs w:val="22"/>
        </w:rPr>
        <w:t xml:space="preserve">Приложение № </w:t>
      </w:r>
      <w:r w:rsidR="004B4A7C" w:rsidRPr="00ED6F8A">
        <w:rPr>
          <w:b/>
          <w:sz w:val="22"/>
          <w:szCs w:val="22"/>
        </w:rPr>
        <w:t>2</w:t>
      </w:r>
    </w:p>
    <w:p w:rsidR="0041546A" w:rsidRPr="00ED6F8A" w:rsidRDefault="0041546A" w:rsidP="0041546A">
      <w:pPr>
        <w:autoSpaceDE w:val="0"/>
        <w:spacing w:after="0"/>
        <w:ind w:left="5670"/>
        <w:contextualSpacing/>
        <w:jc w:val="center"/>
        <w:rPr>
          <w:b/>
          <w:sz w:val="22"/>
          <w:szCs w:val="22"/>
        </w:rPr>
      </w:pPr>
      <w:r w:rsidRPr="00ED6F8A">
        <w:rPr>
          <w:b/>
          <w:sz w:val="22"/>
          <w:szCs w:val="22"/>
        </w:rPr>
        <w:t>к конкурсной документации</w:t>
      </w:r>
    </w:p>
    <w:p w:rsidR="00EE18F7" w:rsidRPr="00ED6F8A" w:rsidRDefault="00EE18F7" w:rsidP="00EE18F7">
      <w:pPr>
        <w:autoSpaceDE w:val="0"/>
        <w:spacing w:after="0"/>
        <w:ind w:left="5670"/>
        <w:contextualSpacing/>
        <w:jc w:val="center"/>
        <w:rPr>
          <w:b/>
          <w:bCs/>
          <w:sz w:val="22"/>
          <w:szCs w:val="22"/>
          <w:lang w:eastAsia="ru-RU"/>
        </w:rPr>
      </w:pPr>
    </w:p>
    <w:p w:rsidR="00EE18F7" w:rsidRPr="00ED6F8A" w:rsidRDefault="00EE18F7" w:rsidP="00EE18F7">
      <w:pPr>
        <w:autoSpaceDE w:val="0"/>
        <w:spacing w:after="0"/>
        <w:ind w:left="5670"/>
        <w:contextualSpacing/>
        <w:jc w:val="center"/>
        <w:rPr>
          <w:rFonts w:eastAsia="Arial Unicode MS"/>
          <w:color w:val="000000"/>
          <w:sz w:val="22"/>
          <w:szCs w:val="22"/>
          <w:lang w:eastAsia="ru-RU" w:bidi="ru-RU"/>
        </w:rPr>
      </w:pPr>
      <w:r w:rsidRPr="00ED6F8A">
        <w:rPr>
          <w:b/>
          <w:bCs/>
          <w:sz w:val="22"/>
          <w:szCs w:val="22"/>
          <w:lang w:eastAsia="ru-RU"/>
        </w:rPr>
        <w:tab/>
      </w:r>
      <w:r w:rsidRPr="00ED6F8A">
        <w:rPr>
          <w:rFonts w:eastAsia="Arial Unicode MS"/>
          <w:color w:val="000000"/>
          <w:sz w:val="22"/>
          <w:szCs w:val="22"/>
          <w:lang w:eastAsia="ru-RU" w:bidi="ru-RU"/>
        </w:rPr>
        <w:t>Утверждаю</w:t>
      </w:r>
    </w:p>
    <w:p w:rsidR="00EE18F7" w:rsidRPr="00ED6F8A" w:rsidRDefault="00EE18F7" w:rsidP="00EE18F7">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A45CE0">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sidR="00A45CE0">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w:t>
      </w:r>
      <w:r w:rsidR="00AC19BC" w:rsidRPr="00ED6F8A">
        <w:rPr>
          <w:rFonts w:eastAsia="Arial Unicode MS"/>
          <w:color w:val="000000"/>
          <w:sz w:val="22"/>
          <w:szCs w:val="22"/>
          <w:lang w:eastAsia="ru-RU" w:bidi="ru-RU"/>
        </w:rPr>
        <w:t>ого</w:t>
      </w:r>
      <w:proofErr w:type="spellEnd"/>
      <w:r w:rsidRPr="00ED6F8A">
        <w:rPr>
          <w:rFonts w:eastAsia="Arial Unicode MS"/>
          <w:color w:val="000000"/>
          <w:sz w:val="22"/>
          <w:szCs w:val="22"/>
          <w:lang w:eastAsia="ru-RU" w:bidi="ru-RU"/>
        </w:rPr>
        <w:t xml:space="preserve"> муниципальн</w:t>
      </w:r>
      <w:r w:rsidR="00AC19BC" w:rsidRPr="00ED6F8A">
        <w:rPr>
          <w:rFonts w:eastAsia="Arial Unicode MS"/>
          <w:color w:val="000000"/>
          <w:sz w:val="22"/>
          <w:szCs w:val="22"/>
          <w:lang w:eastAsia="ru-RU" w:bidi="ru-RU"/>
        </w:rPr>
        <w:t>ого</w:t>
      </w:r>
      <w:r w:rsidRPr="00ED6F8A">
        <w:rPr>
          <w:rFonts w:eastAsia="Arial Unicode MS"/>
          <w:color w:val="000000"/>
          <w:sz w:val="22"/>
          <w:szCs w:val="22"/>
          <w:lang w:eastAsia="ru-RU" w:bidi="ru-RU"/>
        </w:rPr>
        <w:t xml:space="preserve"> округ</w:t>
      </w:r>
      <w:r w:rsidR="00AC19BC" w:rsidRPr="00ED6F8A">
        <w:rPr>
          <w:rFonts w:eastAsia="Arial Unicode MS"/>
          <w:color w:val="000000"/>
          <w:sz w:val="22"/>
          <w:szCs w:val="22"/>
          <w:lang w:eastAsia="ru-RU" w:bidi="ru-RU"/>
        </w:rPr>
        <w:t>а Архангельской области</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A45CE0" w:rsidRDefault="00A45CE0" w:rsidP="00EE18F7">
      <w:pPr>
        <w:widowControl w:val="0"/>
        <w:suppressAutoHyphens w:val="0"/>
        <w:spacing w:after="0"/>
        <w:ind w:left="5103"/>
        <w:jc w:val="right"/>
        <w:rPr>
          <w:rFonts w:eastAsia="Arial Unicode MS"/>
          <w:color w:val="000000"/>
          <w:sz w:val="22"/>
          <w:szCs w:val="22"/>
          <w:lang w:eastAsia="ru-RU" w:bidi="ru-RU"/>
        </w:rPr>
      </w:pPr>
    </w:p>
    <w:p w:rsidR="00EE18F7" w:rsidRPr="00ED6F8A" w:rsidRDefault="00A45CE0" w:rsidP="00EE18F7">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EE18F7" w:rsidRPr="00ED6F8A" w:rsidRDefault="00EE18F7" w:rsidP="00EE18F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EE18F7" w:rsidRPr="00ED6F8A" w:rsidRDefault="00EE18F7" w:rsidP="00EE18F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ED6F8A" w:rsidTr="00BF0DD7">
        <w:tc>
          <w:tcPr>
            <w:tcW w:w="187" w:type="dxa"/>
            <w:vAlign w:val="bottom"/>
            <w:hideMark/>
          </w:tcPr>
          <w:p w:rsidR="00EE18F7" w:rsidRPr="00ED6F8A" w:rsidRDefault="00EE18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ED6F8A" w:rsidRDefault="00EE18F7" w:rsidP="00BF0DD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EE18F7" w:rsidRPr="00ED6F8A" w:rsidRDefault="00EE18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ED6F8A" w:rsidRDefault="00EE18F7" w:rsidP="00BF0DD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EE18F7" w:rsidRPr="00ED6F8A" w:rsidRDefault="00EE18F7" w:rsidP="00BF0DD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ED6F8A" w:rsidRDefault="003913D0" w:rsidP="00BF0DD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5</w:t>
            </w:r>
          </w:p>
        </w:tc>
        <w:tc>
          <w:tcPr>
            <w:tcW w:w="255" w:type="dxa"/>
            <w:vAlign w:val="bottom"/>
            <w:hideMark/>
          </w:tcPr>
          <w:p w:rsidR="00EE18F7" w:rsidRPr="00ED6F8A" w:rsidRDefault="00EE18F7" w:rsidP="00BF0DD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EE18F7" w:rsidRPr="00ED6F8A" w:rsidRDefault="00EE18F7" w:rsidP="00EE18F7">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935635" w:rsidRDefault="00BF0DD7" w:rsidP="00BF0DD7">
      <w:pPr>
        <w:suppressAutoHyphens w:val="0"/>
        <w:spacing w:before="120" w:after="0"/>
        <w:ind w:hanging="142"/>
        <w:jc w:val="center"/>
        <w:rPr>
          <w:b/>
          <w:sz w:val="22"/>
          <w:szCs w:val="22"/>
        </w:rPr>
      </w:pPr>
      <w:r w:rsidRPr="00ED6F8A">
        <w:rPr>
          <w:b/>
          <w:sz w:val="22"/>
          <w:szCs w:val="22"/>
        </w:rPr>
        <w:t>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w:t>
      </w:r>
    </w:p>
    <w:p w:rsidR="00EE18F7" w:rsidRPr="00ED6F8A" w:rsidRDefault="00BF0DD7" w:rsidP="00BF0DD7">
      <w:pPr>
        <w:suppressAutoHyphens w:val="0"/>
        <w:spacing w:before="120" w:after="0"/>
        <w:ind w:hanging="142"/>
        <w:jc w:val="center"/>
        <w:rPr>
          <w:b/>
          <w:sz w:val="22"/>
          <w:szCs w:val="22"/>
        </w:rPr>
      </w:pPr>
      <w:r w:rsidRPr="00ED6F8A">
        <w:rPr>
          <w:b/>
          <w:sz w:val="22"/>
          <w:szCs w:val="22"/>
        </w:rPr>
        <w:t xml:space="preserve"> </w:t>
      </w:r>
    </w:p>
    <w:tbl>
      <w:tblPr>
        <w:tblStyle w:val="a7"/>
        <w:tblW w:w="9854" w:type="dxa"/>
        <w:tblLook w:val="04A0" w:firstRow="1" w:lastRow="0" w:firstColumn="1" w:lastColumn="0" w:noHBand="0" w:noVBand="1"/>
      </w:tblPr>
      <w:tblGrid>
        <w:gridCol w:w="691"/>
        <w:gridCol w:w="866"/>
        <w:gridCol w:w="1935"/>
        <w:gridCol w:w="1940"/>
        <w:gridCol w:w="1155"/>
        <w:gridCol w:w="1621"/>
        <w:gridCol w:w="1646"/>
      </w:tblGrid>
      <w:tr w:rsidR="00935635" w:rsidRPr="00ED6F8A" w:rsidTr="00883ED0">
        <w:tc>
          <w:tcPr>
            <w:tcW w:w="691" w:type="dxa"/>
          </w:tcPr>
          <w:p w:rsidR="00935635" w:rsidRPr="00ED6F8A" w:rsidRDefault="00935635"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89" w:type="dxa"/>
          </w:tcPr>
          <w:p w:rsidR="00935635" w:rsidRPr="00ED6F8A" w:rsidRDefault="00935635" w:rsidP="00935635">
            <w:pPr>
              <w:suppressAutoHyphens w:val="0"/>
              <w:spacing w:before="120" w:after="0"/>
              <w:jc w:val="center"/>
              <w:rPr>
                <w:b/>
                <w:sz w:val="22"/>
                <w:szCs w:val="22"/>
              </w:rPr>
            </w:pPr>
            <w:r w:rsidRPr="00ED6F8A">
              <w:rPr>
                <w:b/>
                <w:sz w:val="22"/>
                <w:szCs w:val="22"/>
              </w:rPr>
              <w:t>№</w:t>
            </w:r>
            <w:r w:rsidR="0079589D">
              <w:rPr>
                <w:b/>
                <w:sz w:val="22"/>
                <w:szCs w:val="22"/>
              </w:rPr>
              <w:t xml:space="preserve"> </w:t>
            </w:r>
            <w:r>
              <w:rPr>
                <w:b/>
                <w:sz w:val="22"/>
                <w:szCs w:val="22"/>
              </w:rPr>
              <w:t>лота</w:t>
            </w:r>
          </w:p>
        </w:tc>
        <w:tc>
          <w:tcPr>
            <w:tcW w:w="1957" w:type="dxa"/>
          </w:tcPr>
          <w:p w:rsidR="00935635" w:rsidRPr="00ED6F8A" w:rsidRDefault="00935635" w:rsidP="00BF0DD7">
            <w:pPr>
              <w:suppressAutoHyphens w:val="0"/>
              <w:spacing w:before="120" w:after="0"/>
              <w:jc w:val="center"/>
              <w:rPr>
                <w:b/>
                <w:sz w:val="22"/>
                <w:szCs w:val="22"/>
              </w:rPr>
            </w:pPr>
            <w:r w:rsidRPr="00ED6F8A">
              <w:rPr>
                <w:b/>
                <w:sz w:val="22"/>
                <w:szCs w:val="22"/>
              </w:rPr>
              <w:t>Адрес</w:t>
            </w:r>
          </w:p>
        </w:tc>
        <w:tc>
          <w:tcPr>
            <w:tcW w:w="1895" w:type="dxa"/>
          </w:tcPr>
          <w:p w:rsidR="00935635" w:rsidRPr="00ED6F8A" w:rsidRDefault="00935635" w:rsidP="00BF0DD7">
            <w:pPr>
              <w:suppressAutoHyphens w:val="0"/>
              <w:spacing w:before="120" w:after="0"/>
              <w:jc w:val="center"/>
              <w:rPr>
                <w:b/>
                <w:sz w:val="22"/>
                <w:szCs w:val="22"/>
              </w:rPr>
            </w:pPr>
            <w:r w:rsidRPr="00ED6F8A">
              <w:rPr>
                <w:b/>
                <w:sz w:val="22"/>
                <w:szCs w:val="22"/>
              </w:rPr>
              <w:t>Кадастровый номер (при наличии)</w:t>
            </w:r>
          </w:p>
        </w:tc>
        <w:tc>
          <w:tcPr>
            <w:tcW w:w="1155" w:type="dxa"/>
          </w:tcPr>
          <w:p w:rsidR="00935635" w:rsidRPr="00ED6F8A" w:rsidRDefault="00935635"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35635" w:rsidRPr="00CF4D04" w:rsidRDefault="00935635"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35635" w:rsidRPr="00ED6F8A" w:rsidRDefault="00935635" w:rsidP="00BF0DD7">
            <w:pPr>
              <w:suppressAutoHyphens w:val="0"/>
              <w:spacing w:before="120" w:after="0"/>
              <w:jc w:val="center"/>
              <w:rPr>
                <w:b/>
                <w:sz w:val="22"/>
                <w:szCs w:val="22"/>
              </w:rPr>
            </w:pPr>
            <w:r w:rsidRPr="00ED6F8A">
              <w:rPr>
                <w:b/>
                <w:sz w:val="22"/>
                <w:szCs w:val="22"/>
              </w:rPr>
              <w:t>Год ввода в эксплуатацию</w:t>
            </w:r>
          </w:p>
        </w:tc>
      </w:tr>
      <w:tr w:rsidR="00935635" w:rsidRPr="00ED6F8A" w:rsidTr="00883ED0">
        <w:tc>
          <w:tcPr>
            <w:tcW w:w="691" w:type="dxa"/>
          </w:tcPr>
          <w:p w:rsidR="00935635" w:rsidRDefault="00935635" w:rsidP="00BF0DD7">
            <w:pPr>
              <w:suppressAutoHyphens w:val="0"/>
              <w:spacing w:before="120" w:after="0"/>
              <w:jc w:val="center"/>
              <w:rPr>
                <w:sz w:val="22"/>
                <w:szCs w:val="22"/>
              </w:rPr>
            </w:pPr>
            <w:r>
              <w:rPr>
                <w:sz w:val="22"/>
                <w:szCs w:val="22"/>
              </w:rPr>
              <w:t>1</w:t>
            </w:r>
          </w:p>
        </w:tc>
        <w:tc>
          <w:tcPr>
            <w:tcW w:w="889" w:type="dxa"/>
          </w:tcPr>
          <w:p w:rsidR="00935635" w:rsidRPr="00ED6F8A" w:rsidRDefault="00935635" w:rsidP="00BF0DD7">
            <w:pPr>
              <w:suppressAutoHyphens w:val="0"/>
              <w:spacing w:before="120" w:after="0"/>
              <w:jc w:val="center"/>
              <w:rPr>
                <w:sz w:val="22"/>
                <w:szCs w:val="22"/>
              </w:rPr>
            </w:pPr>
            <w:r>
              <w:rPr>
                <w:sz w:val="22"/>
                <w:szCs w:val="22"/>
              </w:rPr>
              <w:t>1</w:t>
            </w:r>
          </w:p>
        </w:tc>
        <w:tc>
          <w:tcPr>
            <w:tcW w:w="1957" w:type="dxa"/>
          </w:tcPr>
          <w:p w:rsidR="00935635" w:rsidRPr="00887ABD" w:rsidRDefault="00935635" w:rsidP="00887ABD">
            <w:pPr>
              <w:suppressAutoHyphens w:val="0"/>
              <w:spacing w:before="120" w:after="0"/>
              <w:jc w:val="center"/>
              <w:rPr>
                <w:sz w:val="22"/>
                <w:szCs w:val="22"/>
                <w:lang w:val="en-US"/>
              </w:rPr>
            </w:pPr>
            <w:r w:rsidRPr="00DA5509">
              <w:rPr>
                <w:sz w:val="22"/>
                <w:szCs w:val="22"/>
              </w:rPr>
              <w:t>Российская Федерация, Архангельская обл</w:t>
            </w:r>
            <w:r w:rsidR="00883ED0">
              <w:rPr>
                <w:sz w:val="22"/>
                <w:szCs w:val="22"/>
              </w:rPr>
              <w:t xml:space="preserve">., </w:t>
            </w:r>
            <w:proofErr w:type="spellStart"/>
            <w:r w:rsidR="00883ED0">
              <w:rPr>
                <w:sz w:val="22"/>
                <w:szCs w:val="22"/>
              </w:rPr>
              <w:t>Котласский</w:t>
            </w:r>
            <w:proofErr w:type="spellEnd"/>
            <w:r w:rsidR="00883ED0">
              <w:rPr>
                <w:sz w:val="22"/>
                <w:szCs w:val="22"/>
              </w:rPr>
              <w:t xml:space="preserve"> муниципальный округ</w:t>
            </w:r>
            <w:r w:rsidRPr="00DA5509">
              <w:rPr>
                <w:sz w:val="22"/>
                <w:szCs w:val="22"/>
              </w:rPr>
              <w:t xml:space="preserve">, </w:t>
            </w:r>
            <w:proofErr w:type="spellStart"/>
            <w:r w:rsidR="00887ABD">
              <w:rPr>
                <w:sz w:val="22"/>
                <w:szCs w:val="22"/>
              </w:rPr>
              <w:t>рп</w:t>
            </w:r>
            <w:proofErr w:type="spellEnd"/>
            <w:r w:rsidR="00887ABD">
              <w:rPr>
                <w:sz w:val="22"/>
                <w:szCs w:val="22"/>
              </w:rPr>
              <w:t xml:space="preserve">. Шипицыно, ул. </w:t>
            </w:r>
            <w:proofErr w:type="gramStart"/>
            <w:r w:rsidR="00887ABD">
              <w:rPr>
                <w:sz w:val="22"/>
                <w:szCs w:val="22"/>
              </w:rPr>
              <w:t>Лесная</w:t>
            </w:r>
            <w:proofErr w:type="gramEnd"/>
            <w:r w:rsidR="00887ABD">
              <w:rPr>
                <w:sz w:val="22"/>
                <w:szCs w:val="22"/>
              </w:rPr>
              <w:t>, д. 45А</w:t>
            </w:r>
          </w:p>
        </w:tc>
        <w:tc>
          <w:tcPr>
            <w:tcW w:w="1895" w:type="dxa"/>
          </w:tcPr>
          <w:p w:rsidR="00935635" w:rsidRPr="00ED6F8A" w:rsidRDefault="00887ABD" w:rsidP="00F50BC6">
            <w:pPr>
              <w:suppressAutoHyphens w:val="0"/>
              <w:spacing w:before="120" w:after="0"/>
              <w:jc w:val="center"/>
              <w:rPr>
                <w:sz w:val="22"/>
                <w:szCs w:val="22"/>
              </w:rPr>
            </w:pPr>
            <w:r w:rsidRPr="00887ABD">
              <w:rPr>
                <w:sz w:val="22"/>
                <w:szCs w:val="22"/>
              </w:rPr>
              <w:t>29:07:090902:2025</w:t>
            </w:r>
          </w:p>
        </w:tc>
        <w:tc>
          <w:tcPr>
            <w:tcW w:w="1155" w:type="dxa"/>
          </w:tcPr>
          <w:p w:rsidR="00935635" w:rsidRPr="00887ABD" w:rsidRDefault="00887ABD" w:rsidP="00007C51">
            <w:pPr>
              <w:suppressAutoHyphens w:val="0"/>
              <w:spacing w:before="120" w:after="0"/>
              <w:jc w:val="center"/>
              <w:rPr>
                <w:sz w:val="22"/>
                <w:szCs w:val="22"/>
                <w:lang w:val="en-US"/>
              </w:rPr>
            </w:pPr>
            <w:r>
              <w:rPr>
                <w:sz w:val="22"/>
                <w:szCs w:val="22"/>
                <w:lang w:val="en-US"/>
              </w:rPr>
              <w:t>2390</w:t>
            </w:r>
            <w:r>
              <w:rPr>
                <w:sz w:val="22"/>
                <w:szCs w:val="22"/>
              </w:rPr>
              <w:t>,</w:t>
            </w:r>
            <w:r>
              <w:rPr>
                <w:sz w:val="22"/>
                <w:szCs w:val="22"/>
                <w:lang w:val="en-US"/>
              </w:rPr>
              <w:t>2</w:t>
            </w:r>
          </w:p>
        </w:tc>
        <w:tc>
          <w:tcPr>
            <w:tcW w:w="1621" w:type="dxa"/>
          </w:tcPr>
          <w:p w:rsidR="00935635" w:rsidRPr="00CF4D04" w:rsidRDefault="00887ABD" w:rsidP="00BF0DD7">
            <w:pPr>
              <w:suppressAutoHyphens w:val="0"/>
              <w:spacing w:before="120" w:after="0"/>
              <w:jc w:val="center"/>
              <w:rPr>
                <w:sz w:val="22"/>
                <w:szCs w:val="22"/>
              </w:rPr>
            </w:pPr>
            <w:r>
              <w:rPr>
                <w:sz w:val="22"/>
                <w:szCs w:val="22"/>
              </w:rPr>
              <w:t>1882,4</w:t>
            </w:r>
          </w:p>
        </w:tc>
        <w:tc>
          <w:tcPr>
            <w:tcW w:w="1646" w:type="dxa"/>
          </w:tcPr>
          <w:p w:rsidR="00935635" w:rsidRPr="00ED6F8A" w:rsidRDefault="003913D0" w:rsidP="00BF0DD7">
            <w:pPr>
              <w:suppressAutoHyphens w:val="0"/>
              <w:spacing w:before="120" w:after="0"/>
              <w:jc w:val="center"/>
              <w:rPr>
                <w:sz w:val="22"/>
                <w:szCs w:val="22"/>
              </w:rPr>
            </w:pPr>
            <w:r>
              <w:rPr>
                <w:sz w:val="22"/>
                <w:szCs w:val="22"/>
              </w:rPr>
              <w:t>2025</w:t>
            </w:r>
          </w:p>
        </w:tc>
      </w:tr>
    </w:tbl>
    <w:p w:rsidR="00C009AB" w:rsidRPr="00ED6F8A" w:rsidRDefault="00C009AB" w:rsidP="000B3460">
      <w:pPr>
        <w:autoSpaceDE w:val="0"/>
        <w:spacing w:after="0"/>
        <w:ind w:left="4956" w:firstLine="708"/>
        <w:contextualSpacing/>
        <w:jc w:val="center"/>
        <w:rPr>
          <w:sz w:val="22"/>
          <w:szCs w:val="22"/>
        </w:rPr>
      </w:pPr>
    </w:p>
    <w:p w:rsidR="007C2D64" w:rsidRDefault="00314840" w:rsidP="00314840">
      <w:pPr>
        <w:autoSpaceDE w:val="0"/>
        <w:spacing w:after="0"/>
        <w:ind w:left="4956" w:firstLine="708"/>
        <w:contextualSpacing/>
        <w:jc w:val="center"/>
        <w:rPr>
          <w:sz w:val="22"/>
          <w:szCs w:val="22"/>
        </w:rPr>
      </w:pPr>
      <w:r w:rsidRPr="00ED6F8A">
        <w:rPr>
          <w:sz w:val="22"/>
          <w:szCs w:val="22"/>
        </w:rPr>
        <w:t xml:space="preserve">  </w:t>
      </w:r>
    </w:p>
    <w:p w:rsidR="007C2D64" w:rsidRDefault="007C2D64">
      <w:pPr>
        <w:suppressAutoHyphens w:val="0"/>
        <w:spacing w:after="0"/>
        <w:jc w:val="left"/>
        <w:rPr>
          <w:sz w:val="22"/>
          <w:szCs w:val="22"/>
        </w:rPr>
      </w:pPr>
      <w:r>
        <w:rPr>
          <w:sz w:val="22"/>
          <w:szCs w:val="22"/>
        </w:rPr>
        <w:br w:type="page"/>
      </w:r>
    </w:p>
    <w:p w:rsidR="00314840" w:rsidRPr="00ED6F8A" w:rsidRDefault="00314840" w:rsidP="00314840">
      <w:pPr>
        <w:autoSpaceDE w:val="0"/>
        <w:spacing w:after="0"/>
        <w:ind w:left="4956" w:firstLine="708"/>
        <w:contextualSpacing/>
        <w:jc w:val="center"/>
        <w:rPr>
          <w:b/>
          <w:sz w:val="22"/>
          <w:szCs w:val="22"/>
        </w:rPr>
      </w:pPr>
      <w:r w:rsidRPr="00ED6F8A">
        <w:rPr>
          <w:b/>
          <w:sz w:val="22"/>
          <w:szCs w:val="22"/>
        </w:rPr>
        <w:lastRenderedPageBreak/>
        <w:t>Приложение № 3</w:t>
      </w:r>
    </w:p>
    <w:p w:rsidR="00314840" w:rsidRPr="00ED6F8A" w:rsidRDefault="00314840" w:rsidP="00314840">
      <w:pPr>
        <w:autoSpaceDE w:val="0"/>
        <w:spacing w:after="0"/>
        <w:ind w:left="5670"/>
        <w:contextualSpacing/>
        <w:jc w:val="center"/>
        <w:rPr>
          <w:b/>
          <w:sz w:val="22"/>
          <w:szCs w:val="22"/>
        </w:rPr>
      </w:pPr>
      <w:r w:rsidRPr="00ED6F8A">
        <w:rPr>
          <w:b/>
          <w:sz w:val="22"/>
          <w:szCs w:val="22"/>
        </w:rPr>
        <w:t>к конкурсной документации</w:t>
      </w:r>
    </w:p>
    <w:p w:rsidR="00314840" w:rsidRPr="00ED6F8A" w:rsidRDefault="00314840" w:rsidP="00314840">
      <w:pPr>
        <w:autoSpaceDE w:val="0"/>
        <w:spacing w:after="0"/>
        <w:ind w:left="5670"/>
        <w:contextualSpacing/>
        <w:jc w:val="center"/>
        <w:rPr>
          <w:b/>
          <w:bCs/>
          <w:sz w:val="22"/>
          <w:szCs w:val="22"/>
          <w:lang w:eastAsia="ru-RU"/>
        </w:rPr>
      </w:pPr>
      <w:r w:rsidRPr="00ED6F8A">
        <w:rPr>
          <w:b/>
          <w:bCs/>
          <w:sz w:val="22"/>
          <w:szCs w:val="22"/>
          <w:lang w:eastAsia="ru-RU"/>
        </w:rPr>
        <w:tab/>
      </w:r>
    </w:p>
    <w:p w:rsidR="00314840" w:rsidRPr="00ED6F8A" w:rsidRDefault="00314840" w:rsidP="0031484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314840" w:rsidRPr="00ED6F8A" w:rsidRDefault="0031484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6B3215">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sidR="006B3215">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sidR="007C2D64">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314840" w:rsidRPr="00ED6F8A" w:rsidRDefault="00314840" w:rsidP="0031484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79589D" w:rsidRDefault="0079589D" w:rsidP="00314840">
      <w:pPr>
        <w:widowControl w:val="0"/>
        <w:suppressAutoHyphens w:val="0"/>
        <w:spacing w:after="0"/>
        <w:ind w:left="5103"/>
        <w:jc w:val="right"/>
        <w:rPr>
          <w:rFonts w:eastAsia="Arial Unicode MS"/>
          <w:color w:val="000000"/>
          <w:sz w:val="22"/>
          <w:szCs w:val="22"/>
          <w:lang w:eastAsia="ru-RU" w:bidi="ru-RU"/>
        </w:rPr>
      </w:pPr>
    </w:p>
    <w:p w:rsidR="00314840" w:rsidRPr="00ED6F8A" w:rsidRDefault="006B3215" w:rsidP="00314840">
      <w:pPr>
        <w:widowControl w:val="0"/>
        <w:suppressAutoHyphens w:val="0"/>
        <w:spacing w:after="0"/>
        <w:ind w:left="5103"/>
        <w:jc w:val="right"/>
        <w:rPr>
          <w:rFonts w:eastAsia="Arial Unicode MS"/>
          <w:color w:val="000000"/>
          <w:sz w:val="22"/>
          <w:szCs w:val="22"/>
          <w:lang w:eastAsia="ru-RU" w:bidi="ru-RU"/>
        </w:rPr>
      </w:pPr>
      <w:bookmarkStart w:id="4" w:name="_GoBack"/>
      <w:bookmarkEnd w:id="4"/>
      <w:r>
        <w:rPr>
          <w:rFonts w:eastAsia="Arial Unicode MS"/>
          <w:color w:val="000000"/>
          <w:sz w:val="22"/>
          <w:szCs w:val="22"/>
          <w:lang w:eastAsia="ru-RU" w:bidi="ru-RU"/>
        </w:rPr>
        <w:t>В.П. Проскуряков</w:t>
      </w:r>
    </w:p>
    <w:p w:rsidR="00314840" w:rsidRPr="00ED6F8A" w:rsidRDefault="00314840" w:rsidP="0031484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314840" w:rsidRPr="00ED6F8A" w:rsidRDefault="00314840" w:rsidP="0031484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314840" w:rsidRPr="00ED6F8A" w:rsidRDefault="00314840" w:rsidP="0031484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314840" w:rsidRPr="00ED6F8A" w:rsidRDefault="00314840" w:rsidP="0031484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314840" w:rsidRPr="00ED6F8A" w:rsidRDefault="00314840" w:rsidP="0031484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14840" w:rsidRPr="00ED6F8A" w:rsidTr="00314840">
        <w:tc>
          <w:tcPr>
            <w:tcW w:w="187" w:type="dxa"/>
            <w:vAlign w:val="bottom"/>
            <w:hideMark/>
          </w:tcPr>
          <w:p w:rsidR="00314840" w:rsidRPr="00ED6F8A" w:rsidRDefault="00314840" w:rsidP="0031484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14840" w:rsidRPr="00ED6F8A" w:rsidRDefault="00314840" w:rsidP="00314840">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314840" w:rsidRPr="00ED6F8A" w:rsidRDefault="00314840" w:rsidP="0031484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14840" w:rsidRPr="00ED6F8A" w:rsidRDefault="00314840" w:rsidP="00314840">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314840" w:rsidRPr="00ED6F8A" w:rsidRDefault="00314840" w:rsidP="00314840">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14840" w:rsidRPr="00ED6F8A" w:rsidRDefault="003913D0" w:rsidP="00314840">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314840" w:rsidRPr="00ED6F8A" w:rsidRDefault="00314840" w:rsidP="00314840">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314840" w:rsidRPr="00ED6F8A" w:rsidRDefault="00314840" w:rsidP="00314840">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314840" w:rsidRDefault="00314840" w:rsidP="00C214F9">
      <w:pPr>
        <w:ind w:left="6577"/>
        <w:jc w:val="right"/>
        <w:outlineLvl w:val="0"/>
        <w:rPr>
          <w:rFonts w:cs="Arial"/>
          <w:sz w:val="20"/>
          <w:szCs w:val="20"/>
          <w:lang w:eastAsia="ru-RU"/>
        </w:rPr>
      </w:pPr>
    </w:p>
    <w:p w:rsidR="00314840" w:rsidRDefault="00314840" w:rsidP="00C214F9">
      <w:pPr>
        <w:ind w:left="6577"/>
        <w:jc w:val="right"/>
        <w:outlineLvl w:val="0"/>
        <w:rPr>
          <w:rFonts w:cs="Arial"/>
          <w:sz w:val="20"/>
          <w:szCs w:val="20"/>
          <w:lang w:eastAsia="ru-RU"/>
        </w:rPr>
      </w:pPr>
    </w:p>
    <w:p w:rsidR="00C214F9" w:rsidRPr="00C214F9" w:rsidRDefault="00C214F9" w:rsidP="007C2D64">
      <w:pPr>
        <w:ind w:left="6577"/>
        <w:jc w:val="center"/>
        <w:outlineLvl w:val="0"/>
        <w:rPr>
          <w:rFonts w:cs="Arial"/>
          <w:sz w:val="20"/>
          <w:szCs w:val="20"/>
          <w:lang w:eastAsia="ru-RU"/>
        </w:rPr>
      </w:pPr>
      <w:r w:rsidRPr="00C214F9">
        <w:rPr>
          <w:rFonts w:cs="Arial"/>
          <w:sz w:val="20"/>
          <w:szCs w:val="20"/>
          <w:lang w:eastAsia="ru-RU"/>
        </w:rPr>
        <w:t>Приложение  № 2</w:t>
      </w:r>
      <w:r w:rsidR="009D176C">
        <w:rPr>
          <w:rFonts w:cs="Arial"/>
          <w:sz w:val="20"/>
          <w:szCs w:val="20"/>
          <w:lang w:eastAsia="ru-RU"/>
        </w:rPr>
        <w:t xml:space="preserve"> (ЛОТ 1)</w:t>
      </w:r>
    </w:p>
    <w:p w:rsidR="00C214F9" w:rsidRPr="00C214F9" w:rsidRDefault="00C214F9" w:rsidP="00C214F9">
      <w:pPr>
        <w:suppressAutoHyphens w:val="0"/>
        <w:spacing w:after="0"/>
        <w:ind w:left="6577" w:hanging="997"/>
        <w:jc w:val="left"/>
        <w:rPr>
          <w:rFonts w:cs="Arial"/>
          <w:sz w:val="20"/>
          <w:szCs w:val="20"/>
          <w:lang w:eastAsia="ru-RU"/>
        </w:rPr>
      </w:pPr>
      <w:r w:rsidRPr="00C214F9">
        <w:rPr>
          <w:rFonts w:cs="Arial"/>
          <w:sz w:val="20"/>
          <w:szCs w:val="20"/>
          <w:lang w:eastAsia="ru-RU"/>
        </w:rPr>
        <w:t xml:space="preserve">         к договору</w:t>
      </w:r>
      <w:r w:rsidR="0018235E">
        <w:rPr>
          <w:rFonts w:cs="Arial"/>
          <w:sz w:val="20"/>
          <w:szCs w:val="20"/>
          <w:lang w:eastAsia="ru-RU"/>
        </w:rPr>
        <w:t xml:space="preserve">  №___ от  «____»__________ 2025</w:t>
      </w:r>
      <w:r w:rsidRPr="00C214F9">
        <w:rPr>
          <w:rFonts w:cs="Arial"/>
          <w:sz w:val="20"/>
          <w:szCs w:val="20"/>
          <w:lang w:eastAsia="ru-RU"/>
        </w:rPr>
        <w:t xml:space="preserve">  г.</w:t>
      </w:r>
    </w:p>
    <w:p w:rsidR="006B3215" w:rsidRPr="00ED6F8A" w:rsidRDefault="006B3215" w:rsidP="006B3215">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6B3215" w:rsidRPr="00ED6F8A" w:rsidRDefault="006B3215" w:rsidP="006B3215">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B3215" w:rsidRPr="00ED6F8A" w:rsidRDefault="006B3215" w:rsidP="006B3215">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6B3215" w:rsidRPr="00ED6F8A" w:rsidRDefault="006B3215" w:rsidP="006B3215">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B3215" w:rsidRPr="00ED6F8A" w:rsidRDefault="006B3215" w:rsidP="006B3215">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B3215" w:rsidRPr="00ED6F8A" w:rsidRDefault="006B3215" w:rsidP="006B3215">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B3215" w:rsidRPr="00ED6F8A" w:rsidRDefault="006B3215" w:rsidP="006B3215">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6B3215" w:rsidRPr="00ED6F8A" w:rsidRDefault="006B3215" w:rsidP="006B3215">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B3215" w:rsidRPr="00ED6F8A" w:rsidTr="00712AD4">
        <w:tc>
          <w:tcPr>
            <w:tcW w:w="187" w:type="dxa"/>
            <w:vAlign w:val="bottom"/>
            <w:hideMark/>
          </w:tcPr>
          <w:p w:rsidR="006B3215" w:rsidRPr="00ED6F8A" w:rsidRDefault="006B3215" w:rsidP="00712AD4">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B3215" w:rsidRPr="00ED6F8A" w:rsidRDefault="006B3215" w:rsidP="00712AD4">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6B3215" w:rsidRPr="00ED6F8A" w:rsidRDefault="006B3215" w:rsidP="00712AD4">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B3215" w:rsidRPr="00ED6F8A" w:rsidRDefault="006B3215" w:rsidP="00712AD4">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6B3215" w:rsidRPr="00ED6F8A" w:rsidRDefault="006B3215" w:rsidP="00712AD4">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B3215" w:rsidRPr="00ED6F8A" w:rsidRDefault="003913D0" w:rsidP="00712AD4">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5</w:t>
            </w:r>
          </w:p>
        </w:tc>
        <w:tc>
          <w:tcPr>
            <w:tcW w:w="255" w:type="dxa"/>
            <w:vAlign w:val="bottom"/>
            <w:hideMark/>
          </w:tcPr>
          <w:p w:rsidR="006B3215" w:rsidRPr="00ED6F8A" w:rsidRDefault="006B3215" w:rsidP="00712AD4">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B3215" w:rsidRPr="00ED6F8A" w:rsidRDefault="006B3215" w:rsidP="006B3215">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4A7DAF" w:rsidRPr="006129B0" w:rsidRDefault="004A7DAF" w:rsidP="00FC5EB4">
      <w:pPr>
        <w:spacing w:before="400" w:line="276" w:lineRule="auto"/>
        <w:jc w:val="center"/>
        <w:outlineLvl w:val="0"/>
        <w:rPr>
          <w:b/>
          <w:bCs/>
          <w:lang w:eastAsia="ru-RU"/>
        </w:rPr>
      </w:pPr>
      <w:r w:rsidRPr="006129B0">
        <w:rPr>
          <w:b/>
          <w:bCs/>
          <w:lang w:eastAsia="ru-RU"/>
        </w:rPr>
        <w:t>АКТ</w:t>
      </w:r>
    </w:p>
    <w:p w:rsidR="004A7DAF" w:rsidRDefault="004A7DAF" w:rsidP="00FC5EB4">
      <w:pPr>
        <w:suppressAutoHyphens w:val="0"/>
        <w:spacing w:before="80" w:after="0" w:line="276" w:lineRule="auto"/>
        <w:jc w:val="center"/>
        <w:rPr>
          <w:b/>
          <w:bCs/>
          <w:lang w:eastAsia="ru-RU"/>
        </w:rPr>
      </w:pPr>
      <w:r w:rsidRPr="006129B0">
        <w:rPr>
          <w:b/>
          <w:bCs/>
          <w:lang w:eastAsia="ru-RU"/>
        </w:rPr>
        <w:t>о состоянии общего имущества собственников помещений</w:t>
      </w:r>
      <w:r w:rsidRPr="006129B0">
        <w:rPr>
          <w:b/>
          <w:bCs/>
          <w:lang w:eastAsia="ru-RU"/>
        </w:rPr>
        <w:br/>
        <w:t>в многоквартирном доме, являющегося объектом конкурса</w:t>
      </w:r>
    </w:p>
    <w:p w:rsidR="004A7DAF" w:rsidRPr="006129B0" w:rsidRDefault="004A7DAF" w:rsidP="00FC5EB4">
      <w:pPr>
        <w:suppressAutoHyphens w:val="0"/>
        <w:spacing w:before="80" w:after="0" w:line="276" w:lineRule="auto"/>
        <w:jc w:val="center"/>
        <w:rPr>
          <w:lang w:eastAsia="ru-RU"/>
        </w:rPr>
      </w:pPr>
      <w:r w:rsidRPr="006129B0">
        <w:rPr>
          <w:lang w:val="en-US" w:eastAsia="ru-RU"/>
        </w:rPr>
        <w:t>I</w:t>
      </w:r>
      <w:r w:rsidRPr="006129B0">
        <w:rPr>
          <w:lang w:eastAsia="ru-RU"/>
        </w:rPr>
        <w:t>. Общие сведения о многоквартирном доме</w:t>
      </w:r>
    </w:p>
    <w:p w:rsidR="004A7DAF" w:rsidRPr="006129B0" w:rsidRDefault="004A7DAF" w:rsidP="00FC5EB4">
      <w:pPr>
        <w:suppressAutoHyphens w:val="0"/>
        <w:spacing w:before="240" w:after="0" w:line="276" w:lineRule="auto"/>
        <w:ind w:firstLine="567"/>
        <w:rPr>
          <w:b/>
          <w:lang w:eastAsia="ru-RU"/>
        </w:rPr>
      </w:pPr>
      <w:r w:rsidRPr="006129B0">
        <w:rPr>
          <w:lang w:eastAsia="ru-RU"/>
        </w:rPr>
        <w:t xml:space="preserve">1. Адрес многоквартирного дома Архангельская область, </w:t>
      </w:r>
      <w:proofErr w:type="spellStart"/>
      <w:r w:rsidRPr="006129B0">
        <w:rPr>
          <w:lang w:eastAsia="ru-RU"/>
        </w:rPr>
        <w:t>Котласский</w:t>
      </w:r>
      <w:proofErr w:type="spellEnd"/>
      <w:r w:rsidRPr="006129B0">
        <w:rPr>
          <w:lang w:eastAsia="ru-RU"/>
        </w:rPr>
        <w:t xml:space="preserve"> муниципальный округ, </w:t>
      </w:r>
      <w:proofErr w:type="spellStart"/>
      <w:r w:rsidR="00887ABD">
        <w:rPr>
          <w:lang w:eastAsia="ru-RU"/>
        </w:rPr>
        <w:t>рп</w:t>
      </w:r>
      <w:proofErr w:type="spellEnd"/>
      <w:r w:rsidR="00887ABD">
        <w:rPr>
          <w:lang w:eastAsia="ru-RU"/>
        </w:rPr>
        <w:t xml:space="preserve">. Шипицыно, ул. </w:t>
      </w:r>
      <w:proofErr w:type="gramStart"/>
      <w:r w:rsidR="00887ABD">
        <w:rPr>
          <w:lang w:eastAsia="ru-RU"/>
        </w:rPr>
        <w:t>Лесная</w:t>
      </w:r>
      <w:proofErr w:type="gramEnd"/>
      <w:r w:rsidR="00887ABD">
        <w:rPr>
          <w:lang w:eastAsia="ru-RU"/>
        </w:rPr>
        <w:t>, д. 45</w:t>
      </w:r>
      <w:r w:rsidR="004A37F1">
        <w:rPr>
          <w:lang w:eastAsia="ru-RU"/>
        </w:rPr>
        <w:t>а</w:t>
      </w:r>
    </w:p>
    <w:p w:rsidR="004A7DAF" w:rsidRPr="006129B0" w:rsidRDefault="004A7DAF" w:rsidP="00FC5EB4">
      <w:pPr>
        <w:suppressAutoHyphens w:val="0"/>
        <w:spacing w:after="0" w:line="276" w:lineRule="auto"/>
        <w:ind w:firstLine="567"/>
        <w:jc w:val="left"/>
      </w:pPr>
      <w:r w:rsidRPr="006129B0">
        <w:rPr>
          <w:lang w:eastAsia="ru-RU"/>
        </w:rPr>
        <w:t xml:space="preserve">2. Кадастровый номер многоквартирного дома (при его наличии)  </w:t>
      </w:r>
      <w:r w:rsidR="00887ABD" w:rsidRPr="00887ABD">
        <w:t>29:07:090902:2025</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3. Серия, тип постройки  </w:t>
      </w:r>
      <w:r>
        <w:rPr>
          <w:b/>
          <w:lang w:eastAsia="ru-RU"/>
        </w:rPr>
        <w:t>Многоквартирный</w:t>
      </w:r>
      <w:r w:rsidRPr="006129B0">
        <w:rPr>
          <w:b/>
          <w:lang w:eastAsia="ru-RU"/>
        </w:rPr>
        <w:t xml:space="preserve"> дом </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4. Год постройки  </w:t>
      </w:r>
      <w:r w:rsidR="003913D0">
        <w:rPr>
          <w:b/>
          <w:lang w:eastAsia="ru-RU"/>
        </w:rPr>
        <w:t>2025</w:t>
      </w:r>
    </w:p>
    <w:p w:rsidR="004A7DAF" w:rsidRDefault="004A7DAF" w:rsidP="00FC5EB4">
      <w:pPr>
        <w:suppressAutoHyphens w:val="0"/>
        <w:spacing w:after="0" w:line="276" w:lineRule="auto"/>
        <w:ind w:firstLine="567"/>
        <w:jc w:val="left"/>
        <w:rPr>
          <w:lang w:eastAsia="ru-RU"/>
        </w:rPr>
      </w:pPr>
      <w:r w:rsidRPr="006129B0">
        <w:rPr>
          <w:lang w:eastAsia="ru-RU"/>
        </w:rPr>
        <w:t>5. Степень износа по данным госуд</w:t>
      </w:r>
      <w:r>
        <w:rPr>
          <w:lang w:eastAsia="ru-RU"/>
        </w:rPr>
        <w:t xml:space="preserve">арственного технического учета </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6. Степень фактического износа  </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7. Год последнего капитального ремонта  </w:t>
      </w:r>
    </w:p>
    <w:p w:rsidR="004A7DAF" w:rsidRPr="006129B0" w:rsidRDefault="004A7DAF" w:rsidP="00FC5EB4">
      <w:pPr>
        <w:suppressAutoHyphens w:val="0"/>
        <w:spacing w:after="0" w:line="276" w:lineRule="auto"/>
        <w:ind w:firstLine="567"/>
        <w:rPr>
          <w:lang w:eastAsia="ru-RU"/>
        </w:rPr>
      </w:pPr>
      <w:r w:rsidRPr="006129B0">
        <w:rPr>
          <w:lang w:eastAsia="ru-RU"/>
        </w:rPr>
        <w:lastRenderedPageBreak/>
        <w:t xml:space="preserve">8. Реквизиты правового акта о признании многоквартирного дома аварийным и подлежащим сносу  </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9. Количество этажей  </w:t>
      </w:r>
      <w:r w:rsidR="00887ABD">
        <w:rPr>
          <w:b/>
          <w:lang w:eastAsia="ru-RU"/>
        </w:rPr>
        <w:t>6</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10. Наличие подвала  </w:t>
      </w:r>
      <w:r w:rsidR="00887ABD">
        <w:rPr>
          <w:b/>
          <w:lang w:eastAsia="ru-RU"/>
        </w:rPr>
        <w:t>да</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11. Наличие цокольного этажа  </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12. Наличие мансарды  </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13. Наличие мезонина  </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14. Количество квартир  </w:t>
      </w:r>
      <w:r w:rsidR="00887ABD">
        <w:rPr>
          <w:b/>
          <w:lang w:eastAsia="ru-RU"/>
        </w:rPr>
        <w:t>40</w:t>
      </w:r>
    </w:p>
    <w:p w:rsidR="004A7DAF" w:rsidRPr="006129B0" w:rsidRDefault="004A7DAF" w:rsidP="00FC5EB4">
      <w:pPr>
        <w:suppressAutoHyphens w:val="0"/>
        <w:spacing w:after="0" w:line="276" w:lineRule="auto"/>
        <w:ind w:firstLine="567"/>
        <w:rPr>
          <w:lang w:eastAsia="ru-RU"/>
        </w:rPr>
      </w:pPr>
      <w:r w:rsidRPr="006129B0">
        <w:rPr>
          <w:lang w:eastAsia="ru-RU"/>
        </w:rPr>
        <w:t>15. Количество нежилых помещений, не входящих в состав общего имущества</w:t>
      </w:r>
    </w:p>
    <w:p w:rsidR="004A7DAF" w:rsidRPr="006129B0" w:rsidRDefault="004A7DAF" w:rsidP="00FC5EB4">
      <w:pPr>
        <w:suppressAutoHyphens w:val="0"/>
        <w:spacing w:after="0" w:line="276" w:lineRule="auto"/>
        <w:ind w:firstLine="567"/>
        <w:rPr>
          <w:lang w:eastAsia="ru-RU"/>
        </w:rPr>
      </w:pPr>
      <w:r w:rsidRPr="006129B0">
        <w:rPr>
          <w:lang w:eastAsia="ru-RU"/>
        </w:rPr>
        <w:t xml:space="preserve">16. Реквизиты правового акта о признании всех жилых помещений в многоквартирном доме </w:t>
      </w:r>
      <w:proofErr w:type="gramStart"/>
      <w:r w:rsidRPr="006129B0">
        <w:rPr>
          <w:lang w:eastAsia="ru-RU"/>
        </w:rPr>
        <w:t>непригодными</w:t>
      </w:r>
      <w:proofErr w:type="gramEnd"/>
      <w:r w:rsidRPr="006129B0">
        <w:rPr>
          <w:lang w:eastAsia="ru-RU"/>
        </w:rPr>
        <w:t xml:space="preserve"> для проживания  </w:t>
      </w:r>
    </w:p>
    <w:p w:rsidR="004A7DAF" w:rsidRPr="006129B0" w:rsidRDefault="004A7DAF" w:rsidP="00FC5EB4">
      <w:pPr>
        <w:suppressAutoHyphens w:val="0"/>
        <w:spacing w:after="0" w:line="276" w:lineRule="auto"/>
        <w:ind w:firstLine="567"/>
        <w:rPr>
          <w:lang w:eastAsia="ru-RU"/>
        </w:rPr>
      </w:pPr>
      <w:r w:rsidRPr="006129B0">
        <w:rPr>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A7DAF" w:rsidRPr="006129B0" w:rsidRDefault="004A7DAF" w:rsidP="00FC5EB4">
      <w:pPr>
        <w:tabs>
          <w:tab w:val="center" w:pos="5387"/>
          <w:tab w:val="left" w:pos="7371"/>
        </w:tabs>
        <w:suppressAutoHyphens w:val="0"/>
        <w:spacing w:after="0" w:line="276" w:lineRule="auto"/>
        <w:ind w:firstLine="567"/>
        <w:jc w:val="left"/>
        <w:rPr>
          <w:lang w:eastAsia="ru-RU"/>
        </w:rPr>
      </w:pPr>
      <w:r w:rsidRPr="006129B0">
        <w:rPr>
          <w:lang w:eastAsia="ru-RU"/>
        </w:rPr>
        <w:t xml:space="preserve">18. Строительный объем  </w:t>
      </w:r>
      <w:r w:rsidR="00887ABD">
        <w:rPr>
          <w:b/>
          <w:lang w:eastAsia="ru-RU"/>
        </w:rPr>
        <w:t>9425,2</w:t>
      </w:r>
      <w:r w:rsidRPr="006129B0">
        <w:rPr>
          <w:b/>
          <w:lang w:eastAsia="ru-RU"/>
        </w:rPr>
        <w:t xml:space="preserve"> </w:t>
      </w:r>
      <w:r w:rsidRPr="006129B0">
        <w:rPr>
          <w:lang w:eastAsia="ru-RU"/>
        </w:rPr>
        <w:t>куб. м</w:t>
      </w:r>
    </w:p>
    <w:p w:rsidR="004A7DAF" w:rsidRPr="006129B0" w:rsidRDefault="004A7DAF" w:rsidP="00FC5EB4">
      <w:pPr>
        <w:tabs>
          <w:tab w:val="center" w:pos="5387"/>
          <w:tab w:val="left" w:pos="7371"/>
        </w:tabs>
        <w:suppressAutoHyphens w:val="0"/>
        <w:spacing w:after="0" w:line="276" w:lineRule="auto"/>
        <w:ind w:firstLine="567"/>
        <w:jc w:val="left"/>
        <w:rPr>
          <w:lang w:eastAsia="ru-RU"/>
        </w:rPr>
      </w:pPr>
      <w:r w:rsidRPr="006129B0">
        <w:rPr>
          <w:lang w:eastAsia="ru-RU"/>
        </w:rPr>
        <w:t>19. Площадь:</w:t>
      </w:r>
    </w:p>
    <w:p w:rsidR="004A7DAF" w:rsidRPr="006129B0" w:rsidRDefault="004A7DAF" w:rsidP="00FC5EB4">
      <w:pPr>
        <w:tabs>
          <w:tab w:val="center" w:pos="2835"/>
          <w:tab w:val="left" w:pos="4678"/>
        </w:tabs>
        <w:suppressAutoHyphens w:val="0"/>
        <w:spacing w:after="0" w:line="276" w:lineRule="auto"/>
        <w:ind w:firstLine="567"/>
        <w:rPr>
          <w:lang w:eastAsia="ru-RU"/>
        </w:rPr>
      </w:pPr>
      <w:r w:rsidRPr="006129B0">
        <w:rPr>
          <w:lang w:eastAsia="ru-RU"/>
        </w:rPr>
        <w:t xml:space="preserve">а) многоквартирного дома с лоджиями, балконами, шкафами, коридорами и лестничными клетками  </w:t>
      </w:r>
      <w:r w:rsidR="00887ABD">
        <w:rPr>
          <w:lang w:eastAsia="ru-RU"/>
        </w:rPr>
        <w:t>2390,2</w:t>
      </w:r>
      <w:r>
        <w:rPr>
          <w:lang w:eastAsia="ru-RU"/>
        </w:rPr>
        <w:t xml:space="preserve"> </w:t>
      </w:r>
      <w:r w:rsidRPr="006129B0">
        <w:rPr>
          <w:lang w:eastAsia="ru-RU"/>
        </w:rPr>
        <w:t>кв. м</w:t>
      </w:r>
    </w:p>
    <w:p w:rsidR="004A7DAF" w:rsidRPr="006129B0" w:rsidRDefault="004A7DAF" w:rsidP="00FC5EB4">
      <w:pPr>
        <w:tabs>
          <w:tab w:val="center" w:pos="7598"/>
          <w:tab w:val="right" w:pos="10206"/>
        </w:tabs>
        <w:suppressAutoHyphens w:val="0"/>
        <w:spacing w:after="0" w:line="276" w:lineRule="auto"/>
        <w:ind w:firstLine="567"/>
        <w:jc w:val="left"/>
        <w:rPr>
          <w:lang w:eastAsia="ru-RU"/>
        </w:rPr>
      </w:pPr>
      <w:r w:rsidRPr="006129B0">
        <w:rPr>
          <w:lang w:eastAsia="ru-RU"/>
        </w:rPr>
        <w:t xml:space="preserve">б) жилых помещений (общая площадь квартир)  </w:t>
      </w:r>
      <w:r w:rsidR="00887ABD">
        <w:rPr>
          <w:b/>
          <w:lang w:eastAsia="ru-RU"/>
        </w:rPr>
        <w:t>1882,4</w:t>
      </w:r>
      <w:r w:rsidRPr="006129B0">
        <w:rPr>
          <w:b/>
          <w:lang w:eastAsia="ru-RU"/>
        </w:rPr>
        <w:t xml:space="preserve"> </w:t>
      </w:r>
      <w:r w:rsidRPr="006129B0">
        <w:rPr>
          <w:lang w:eastAsia="ru-RU"/>
        </w:rPr>
        <w:t>кв. м</w:t>
      </w:r>
    </w:p>
    <w:p w:rsidR="004A7DAF" w:rsidRPr="006129B0" w:rsidRDefault="004A7DAF" w:rsidP="00FC5EB4">
      <w:pPr>
        <w:tabs>
          <w:tab w:val="center" w:pos="6096"/>
          <w:tab w:val="left" w:pos="8080"/>
        </w:tabs>
        <w:suppressAutoHyphens w:val="0"/>
        <w:spacing w:after="0" w:line="276" w:lineRule="auto"/>
        <w:ind w:firstLine="567"/>
        <w:rPr>
          <w:lang w:eastAsia="ru-RU"/>
        </w:rPr>
      </w:pPr>
      <w:r w:rsidRPr="006129B0">
        <w:rPr>
          <w:lang w:eastAsia="ru-RU"/>
        </w:rPr>
        <w:t>в) нежилых помещений (общая площадь нежилых помещений, не входящих в состав общего имущества в многоквартирном доме)    кв. м</w:t>
      </w:r>
    </w:p>
    <w:p w:rsidR="004A7DAF" w:rsidRPr="006129B0" w:rsidRDefault="004A7DAF" w:rsidP="00FC5EB4">
      <w:pPr>
        <w:tabs>
          <w:tab w:val="center" w:pos="6804"/>
          <w:tab w:val="left" w:pos="8931"/>
        </w:tabs>
        <w:suppressAutoHyphens w:val="0"/>
        <w:spacing w:after="0" w:line="276" w:lineRule="auto"/>
        <w:ind w:firstLine="567"/>
        <w:rPr>
          <w:lang w:eastAsia="ru-RU"/>
        </w:rPr>
      </w:pPr>
      <w:r w:rsidRPr="006129B0">
        <w:rPr>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00887ABD">
        <w:rPr>
          <w:lang w:eastAsia="ru-RU"/>
        </w:rPr>
        <w:t>297,3</w:t>
      </w:r>
      <w:r w:rsidRPr="006129B0">
        <w:rPr>
          <w:lang w:eastAsia="ru-RU"/>
        </w:rPr>
        <w:t xml:space="preserve">  кв. м</w:t>
      </w:r>
    </w:p>
    <w:p w:rsidR="004A7DAF" w:rsidRPr="006129B0" w:rsidRDefault="004A7DAF" w:rsidP="00FC5EB4">
      <w:pPr>
        <w:tabs>
          <w:tab w:val="center" w:pos="5245"/>
          <w:tab w:val="left" w:pos="7088"/>
        </w:tabs>
        <w:suppressAutoHyphens w:val="0"/>
        <w:spacing w:after="0" w:line="276" w:lineRule="auto"/>
        <w:ind w:firstLine="567"/>
        <w:jc w:val="left"/>
        <w:rPr>
          <w:lang w:eastAsia="ru-RU"/>
        </w:rPr>
      </w:pPr>
      <w:r w:rsidRPr="006129B0">
        <w:rPr>
          <w:lang w:eastAsia="ru-RU"/>
        </w:rPr>
        <w:t xml:space="preserve">20. Количество лестниц  </w:t>
      </w:r>
      <w:r w:rsidR="002214EE">
        <w:rPr>
          <w:b/>
          <w:lang w:eastAsia="ru-RU"/>
        </w:rPr>
        <w:t xml:space="preserve">1 </w:t>
      </w:r>
      <w:r w:rsidRPr="006129B0">
        <w:rPr>
          <w:lang w:eastAsia="ru-RU"/>
        </w:rPr>
        <w:t>шт.</w:t>
      </w:r>
    </w:p>
    <w:p w:rsidR="004A7DAF" w:rsidRPr="006129B0" w:rsidRDefault="004A7DAF" w:rsidP="00FC5EB4">
      <w:pPr>
        <w:suppressAutoHyphens w:val="0"/>
        <w:spacing w:after="0" w:line="276" w:lineRule="auto"/>
        <w:ind w:firstLine="567"/>
        <w:rPr>
          <w:lang w:eastAsia="ru-RU"/>
        </w:rPr>
      </w:pPr>
      <w:r w:rsidRPr="006129B0">
        <w:rPr>
          <w:lang w:eastAsia="ru-RU"/>
        </w:rPr>
        <w:t xml:space="preserve">21. Уборочная площадь лестниц (включая межквартирные лестничные площадки)  </w:t>
      </w:r>
      <w:r w:rsidR="002214EE">
        <w:rPr>
          <w:lang w:eastAsia="ru-RU"/>
        </w:rPr>
        <w:t xml:space="preserve">297,3 </w:t>
      </w:r>
      <w:r w:rsidRPr="006129B0">
        <w:rPr>
          <w:lang w:eastAsia="ru-RU"/>
        </w:rPr>
        <w:t xml:space="preserve">кв. </w:t>
      </w:r>
    </w:p>
    <w:p w:rsidR="004A7DAF" w:rsidRPr="006129B0" w:rsidRDefault="004A7DAF" w:rsidP="00FC5EB4">
      <w:pPr>
        <w:tabs>
          <w:tab w:val="center" w:pos="7230"/>
          <w:tab w:val="left" w:pos="9356"/>
        </w:tabs>
        <w:suppressAutoHyphens w:val="0"/>
        <w:spacing w:after="0" w:line="276" w:lineRule="auto"/>
        <w:ind w:firstLine="567"/>
        <w:jc w:val="left"/>
        <w:rPr>
          <w:lang w:eastAsia="ru-RU"/>
        </w:rPr>
      </w:pPr>
      <w:r w:rsidRPr="006129B0">
        <w:rPr>
          <w:lang w:eastAsia="ru-RU"/>
        </w:rPr>
        <w:t xml:space="preserve">22. Уборочная площадь общих коридоров </w:t>
      </w:r>
      <w:r w:rsidR="002214EE">
        <w:rPr>
          <w:lang w:eastAsia="ru-RU"/>
        </w:rPr>
        <w:t xml:space="preserve">297,3 </w:t>
      </w:r>
      <w:r w:rsidRPr="006129B0">
        <w:rPr>
          <w:lang w:eastAsia="ru-RU"/>
        </w:rPr>
        <w:t>кв. м</w:t>
      </w:r>
    </w:p>
    <w:p w:rsidR="004A7DAF" w:rsidRPr="006129B0" w:rsidRDefault="004A7DAF" w:rsidP="00FC5EB4">
      <w:pPr>
        <w:tabs>
          <w:tab w:val="center" w:pos="6379"/>
          <w:tab w:val="left" w:pos="8505"/>
        </w:tabs>
        <w:suppressAutoHyphens w:val="0"/>
        <w:spacing w:after="0" w:line="276" w:lineRule="auto"/>
        <w:ind w:firstLine="567"/>
        <w:rPr>
          <w:lang w:eastAsia="ru-RU"/>
        </w:rPr>
      </w:pPr>
      <w:r w:rsidRPr="006129B0">
        <w:rPr>
          <w:lang w:eastAsia="ru-RU"/>
        </w:rPr>
        <w:t xml:space="preserve">23. Уборочная площадь других помещений общего пользования (включая технические этажи, чердаки, технические подвалы)  </w:t>
      </w:r>
      <w:r w:rsidRPr="006129B0">
        <w:rPr>
          <w:b/>
          <w:lang w:eastAsia="ru-RU"/>
        </w:rPr>
        <w:t xml:space="preserve">  </w:t>
      </w:r>
      <w:r w:rsidRPr="006129B0">
        <w:rPr>
          <w:lang w:eastAsia="ru-RU"/>
        </w:rPr>
        <w:t>кв. м</w:t>
      </w:r>
    </w:p>
    <w:p w:rsidR="004A7DAF" w:rsidRPr="006129B0" w:rsidRDefault="004A7DAF" w:rsidP="00FC5EB4">
      <w:pPr>
        <w:suppressAutoHyphens w:val="0"/>
        <w:spacing w:after="0" w:line="276" w:lineRule="auto"/>
        <w:ind w:firstLine="567"/>
        <w:rPr>
          <w:lang w:eastAsia="ru-RU"/>
        </w:rPr>
      </w:pPr>
      <w:r w:rsidRPr="006129B0">
        <w:rPr>
          <w:lang w:eastAsia="ru-RU"/>
        </w:rPr>
        <w:t xml:space="preserve">24. Площадь земельного участка, входящего в состав общего имущества многоквартирного дома  </w:t>
      </w:r>
      <w:proofErr w:type="spellStart"/>
      <w:r w:rsidRPr="006129B0">
        <w:rPr>
          <w:lang w:eastAsia="ru-RU"/>
        </w:rPr>
        <w:t>кв.м</w:t>
      </w:r>
      <w:proofErr w:type="spellEnd"/>
      <w:r w:rsidRPr="006129B0">
        <w:rPr>
          <w:lang w:eastAsia="ru-RU"/>
        </w:rPr>
        <w:t>.</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25. Кадастровый номер земельного участка (при его наличии)  </w:t>
      </w:r>
      <w:r w:rsidR="00F714DB" w:rsidRPr="00F714DB">
        <w:rPr>
          <w:lang w:eastAsia="ru-RU"/>
        </w:rPr>
        <w:t>29:07:090902:1951</w:t>
      </w:r>
    </w:p>
    <w:p w:rsidR="004A7DAF" w:rsidRPr="006129B0" w:rsidRDefault="004A7DAF" w:rsidP="00FC5EB4">
      <w:pPr>
        <w:suppressAutoHyphens w:val="0"/>
        <w:spacing w:before="360" w:after="240" w:line="276" w:lineRule="auto"/>
        <w:jc w:val="center"/>
        <w:outlineLvl w:val="0"/>
        <w:rPr>
          <w:lang w:eastAsia="ru-RU"/>
        </w:rPr>
      </w:pPr>
      <w:r w:rsidRPr="006129B0">
        <w:rPr>
          <w:lang w:val="en-US" w:eastAsia="ru-RU"/>
        </w:rPr>
        <w:t>II</w:t>
      </w:r>
      <w:r w:rsidRPr="006129B0">
        <w:rPr>
          <w:lang w:eastAsia="ru-RU"/>
        </w:rPr>
        <w:t>. Техническое состояние многоквартирного дома, включая пристройки</w:t>
      </w:r>
    </w:p>
    <w:tbl>
      <w:tblPr>
        <w:tblW w:w="9099" w:type="dxa"/>
        <w:tblInd w:w="568" w:type="dxa"/>
        <w:tblLayout w:type="fixed"/>
        <w:tblCellMar>
          <w:left w:w="28" w:type="dxa"/>
          <w:right w:w="28" w:type="dxa"/>
        </w:tblCellMar>
        <w:tblLook w:val="0000" w:firstRow="0" w:lastRow="0" w:firstColumn="0" w:lastColumn="0" w:noHBand="0" w:noVBand="0"/>
      </w:tblPr>
      <w:tblGrid>
        <w:gridCol w:w="4705"/>
        <w:gridCol w:w="4394"/>
      </w:tblGrid>
      <w:tr w:rsidR="004A7DAF" w:rsidRPr="006129B0" w:rsidTr="00FF628D">
        <w:tc>
          <w:tcPr>
            <w:tcW w:w="4705" w:type="dxa"/>
            <w:tcBorders>
              <w:top w:val="single" w:sz="4" w:space="0" w:color="auto"/>
              <w:left w:val="single" w:sz="4" w:space="0" w:color="auto"/>
              <w:bottom w:val="single" w:sz="4" w:space="0" w:color="auto"/>
              <w:right w:val="single" w:sz="4" w:space="0" w:color="auto"/>
            </w:tcBorders>
          </w:tcPr>
          <w:p w:rsidR="004A7DAF" w:rsidRPr="006129B0" w:rsidRDefault="004A7DAF" w:rsidP="00FC5EB4">
            <w:pPr>
              <w:suppressAutoHyphens w:val="0"/>
              <w:spacing w:after="0" w:line="276" w:lineRule="auto"/>
              <w:jc w:val="center"/>
              <w:rPr>
                <w:lang w:eastAsia="ru-RU"/>
              </w:rPr>
            </w:pPr>
            <w:r w:rsidRPr="006129B0">
              <w:rPr>
                <w:lang w:eastAsia="ru-RU"/>
              </w:rPr>
              <w:t>Наимено</w:t>
            </w:r>
            <w:r w:rsidRPr="006129B0">
              <w:rPr>
                <w:lang w:eastAsia="ru-RU"/>
              </w:rPr>
              <w:softHyphen/>
              <w:t>вание конструк</w:t>
            </w:r>
            <w:r w:rsidRPr="006129B0">
              <w:rPr>
                <w:lang w:eastAsia="ru-RU"/>
              </w:rPr>
              <w:softHyphen/>
              <w:t>тивных элементов</w:t>
            </w:r>
          </w:p>
        </w:tc>
        <w:tc>
          <w:tcPr>
            <w:tcW w:w="4394" w:type="dxa"/>
            <w:tcBorders>
              <w:top w:val="single" w:sz="4" w:space="0" w:color="auto"/>
              <w:left w:val="single" w:sz="4" w:space="0" w:color="auto"/>
              <w:bottom w:val="single" w:sz="4" w:space="0" w:color="auto"/>
              <w:right w:val="single" w:sz="4" w:space="0" w:color="auto"/>
            </w:tcBorders>
          </w:tcPr>
          <w:p w:rsidR="004A7DAF" w:rsidRPr="006129B0" w:rsidRDefault="004A7DAF" w:rsidP="00FC5EB4">
            <w:pPr>
              <w:suppressAutoHyphens w:val="0"/>
              <w:spacing w:after="0" w:line="276" w:lineRule="auto"/>
              <w:jc w:val="center"/>
              <w:rPr>
                <w:lang w:eastAsia="ru-RU"/>
              </w:rPr>
            </w:pPr>
            <w:r w:rsidRPr="006129B0">
              <w:rPr>
                <w:lang w:eastAsia="ru-RU"/>
              </w:rPr>
              <w:t>Описание элементов (материал, конструкция или система, отделка и прочее)</w:t>
            </w:r>
          </w:p>
        </w:tc>
      </w:tr>
      <w:tr w:rsidR="004A7DAF" w:rsidRPr="006129B0" w:rsidTr="00FF628D">
        <w:tc>
          <w:tcPr>
            <w:tcW w:w="4705" w:type="dxa"/>
            <w:tcBorders>
              <w:top w:val="single" w:sz="4" w:space="0" w:color="auto"/>
              <w:left w:val="single" w:sz="4" w:space="0" w:color="auto"/>
              <w:bottom w:val="single" w:sz="4" w:space="0" w:color="auto"/>
              <w:right w:val="single" w:sz="4" w:space="0" w:color="auto"/>
            </w:tcBorders>
            <w:vAlign w:val="bottom"/>
          </w:tcPr>
          <w:p w:rsidR="004A7DAF" w:rsidRPr="006129B0" w:rsidRDefault="004A7DAF" w:rsidP="00FC5EB4">
            <w:pPr>
              <w:suppressAutoHyphens w:val="0"/>
              <w:spacing w:after="0" w:line="276" w:lineRule="auto"/>
              <w:ind w:left="57"/>
              <w:jc w:val="left"/>
              <w:rPr>
                <w:lang w:eastAsia="ru-RU"/>
              </w:rPr>
            </w:pPr>
            <w:r w:rsidRPr="006129B0">
              <w:rPr>
                <w:lang w:eastAsia="ru-RU"/>
              </w:rPr>
              <w:t>1. Фундамент</w:t>
            </w:r>
          </w:p>
        </w:tc>
        <w:tc>
          <w:tcPr>
            <w:tcW w:w="4394" w:type="dxa"/>
            <w:tcBorders>
              <w:top w:val="single" w:sz="4" w:space="0" w:color="auto"/>
              <w:left w:val="single" w:sz="4" w:space="0" w:color="auto"/>
              <w:bottom w:val="single" w:sz="4" w:space="0" w:color="auto"/>
              <w:right w:val="single" w:sz="4" w:space="0" w:color="auto"/>
            </w:tcBorders>
            <w:vAlign w:val="bottom"/>
          </w:tcPr>
          <w:p w:rsidR="004A7DAF" w:rsidRPr="003D48C3" w:rsidRDefault="00F714DB" w:rsidP="00FC5EB4">
            <w:pPr>
              <w:suppressAutoHyphens w:val="0"/>
              <w:spacing w:after="0" w:line="276" w:lineRule="auto"/>
              <w:ind w:left="57"/>
              <w:jc w:val="left"/>
              <w:rPr>
                <w:lang w:val="en-US" w:eastAsia="ru-RU"/>
              </w:rPr>
            </w:pPr>
            <w:r>
              <w:rPr>
                <w:lang w:eastAsia="ru-RU"/>
              </w:rPr>
              <w:t>Сборный железобетонный</w:t>
            </w:r>
          </w:p>
        </w:tc>
      </w:tr>
      <w:tr w:rsidR="004A7DAF" w:rsidRPr="006129B0" w:rsidTr="00FF628D">
        <w:tc>
          <w:tcPr>
            <w:tcW w:w="4705" w:type="dxa"/>
            <w:tcBorders>
              <w:top w:val="single" w:sz="4" w:space="0" w:color="auto"/>
              <w:left w:val="single" w:sz="4" w:space="0" w:color="auto"/>
              <w:bottom w:val="single" w:sz="4" w:space="0" w:color="auto"/>
              <w:right w:val="single" w:sz="4" w:space="0" w:color="auto"/>
            </w:tcBorders>
            <w:vAlign w:val="bottom"/>
          </w:tcPr>
          <w:p w:rsidR="004A7DAF" w:rsidRPr="006129B0" w:rsidRDefault="004A7DAF" w:rsidP="00FC5EB4">
            <w:pPr>
              <w:suppressAutoHyphens w:val="0"/>
              <w:spacing w:after="0" w:line="276" w:lineRule="auto"/>
              <w:ind w:left="57"/>
              <w:jc w:val="left"/>
              <w:rPr>
                <w:lang w:eastAsia="ru-RU"/>
              </w:rPr>
            </w:pPr>
            <w:r w:rsidRPr="006129B0">
              <w:rPr>
                <w:lang w:eastAsia="ru-RU"/>
              </w:rPr>
              <w:t>2. Наружные и внутренние капитальные стены</w:t>
            </w:r>
          </w:p>
        </w:tc>
        <w:tc>
          <w:tcPr>
            <w:tcW w:w="4394" w:type="dxa"/>
            <w:tcBorders>
              <w:top w:val="single" w:sz="4" w:space="0" w:color="auto"/>
              <w:left w:val="single" w:sz="4" w:space="0" w:color="auto"/>
              <w:bottom w:val="single" w:sz="4" w:space="0" w:color="auto"/>
              <w:right w:val="single" w:sz="4" w:space="0" w:color="auto"/>
            </w:tcBorders>
            <w:vAlign w:val="bottom"/>
          </w:tcPr>
          <w:p w:rsidR="004A7DAF" w:rsidRPr="006129B0" w:rsidRDefault="004A7DAF" w:rsidP="00FC5EB4">
            <w:pPr>
              <w:suppressAutoHyphens w:val="0"/>
              <w:spacing w:after="0" w:line="276" w:lineRule="auto"/>
              <w:ind w:left="57"/>
              <w:jc w:val="left"/>
              <w:rPr>
                <w:lang w:eastAsia="ru-RU"/>
              </w:rPr>
            </w:pPr>
            <w:r>
              <w:rPr>
                <w:lang w:eastAsia="ru-RU"/>
              </w:rPr>
              <w:t>Кирпичные</w:t>
            </w:r>
          </w:p>
        </w:tc>
      </w:tr>
      <w:tr w:rsidR="004A7DAF" w:rsidRPr="006129B0" w:rsidTr="00FF628D">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705" w:type="dxa"/>
            <w:tcBorders>
              <w:top w:val="nil"/>
              <w:left w:val="single" w:sz="4" w:space="0" w:color="auto"/>
              <w:bottom w:val="nil"/>
              <w:right w:val="single" w:sz="4" w:space="0" w:color="auto"/>
            </w:tcBorders>
          </w:tcPr>
          <w:p w:rsidR="004A7DAF" w:rsidRPr="006129B0" w:rsidRDefault="00EC4BF8" w:rsidP="00FC5EB4">
            <w:pPr>
              <w:suppressAutoHyphens w:val="0"/>
              <w:spacing w:after="0" w:line="276" w:lineRule="auto"/>
              <w:ind w:left="57"/>
              <w:jc w:val="left"/>
              <w:rPr>
                <w:lang w:eastAsia="ru-RU"/>
              </w:rPr>
            </w:pPr>
            <w:r>
              <w:rPr>
                <w:lang w:eastAsia="ru-RU"/>
              </w:rPr>
              <w:t>3</w:t>
            </w:r>
            <w:r w:rsidR="004A7DAF" w:rsidRPr="006129B0">
              <w:rPr>
                <w:lang w:eastAsia="ru-RU"/>
              </w:rPr>
              <w:t>. Перекрытия</w:t>
            </w:r>
          </w:p>
        </w:tc>
        <w:tc>
          <w:tcPr>
            <w:tcW w:w="4394" w:type="dxa"/>
            <w:tcBorders>
              <w:top w:val="nil"/>
              <w:left w:val="single" w:sz="4" w:space="0" w:color="auto"/>
              <w:bottom w:val="nil"/>
              <w:right w:val="single" w:sz="4" w:space="0" w:color="auto"/>
            </w:tcBorders>
          </w:tcPr>
          <w:p w:rsidR="004A7DAF" w:rsidRPr="006129B0" w:rsidRDefault="004A7DAF" w:rsidP="00FC5EB4">
            <w:pPr>
              <w:suppressAutoHyphens w:val="0"/>
              <w:spacing w:after="0" w:line="276" w:lineRule="auto"/>
              <w:ind w:left="57"/>
              <w:jc w:val="left"/>
              <w:rPr>
                <w:lang w:eastAsia="ru-RU"/>
              </w:rPr>
            </w:pPr>
            <w:r>
              <w:rPr>
                <w:lang w:eastAsia="ru-RU"/>
              </w:rPr>
              <w:t>Железобетонные плиты</w:t>
            </w:r>
          </w:p>
        </w:tc>
      </w:tr>
      <w:tr w:rsidR="004A7DAF" w:rsidRPr="006129B0" w:rsidTr="00FF628D">
        <w:tc>
          <w:tcPr>
            <w:tcW w:w="4705" w:type="dxa"/>
            <w:tcBorders>
              <w:top w:val="single" w:sz="4" w:space="0" w:color="auto"/>
              <w:left w:val="single" w:sz="4" w:space="0" w:color="auto"/>
              <w:bottom w:val="single" w:sz="4" w:space="0" w:color="auto"/>
              <w:right w:val="single" w:sz="4" w:space="0" w:color="auto"/>
            </w:tcBorders>
            <w:vAlign w:val="bottom"/>
          </w:tcPr>
          <w:p w:rsidR="004A7DAF" w:rsidRPr="006129B0" w:rsidRDefault="00EC4BF8" w:rsidP="00FC5EB4">
            <w:pPr>
              <w:suppressAutoHyphens w:val="0"/>
              <w:spacing w:after="0" w:line="276" w:lineRule="auto"/>
              <w:ind w:left="57"/>
              <w:jc w:val="left"/>
              <w:rPr>
                <w:lang w:eastAsia="ru-RU"/>
              </w:rPr>
            </w:pPr>
            <w:r>
              <w:rPr>
                <w:lang w:eastAsia="ru-RU"/>
              </w:rPr>
              <w:t>4</w:t>
            </w:r>
            <w:r w:rsidR="004A7DAF" w:rsidRPr="006129B0">
              <w:rPr>
                <w:lang w:eastAsia="ru-RU"/>
              </w:rPr>
              <w:t>. Крыша</w:t>
            </w:r>
          </w:p>
        </w:tc>
        <w:tc>
          <w:tcPr>
            <w:tcW w:w="4394" w:type="dxa"/>
            <w:tcBorders>
              <w:top w:val="single" w:sz="4" w:space="0" w:color="auto"/>
              <w:left w:val="single" w:sz="4" w:space="0" w:color="auto"/>
              <w:bottom w:val="single" w:sz="4" w:space="0" w:color="auto"/>
              <w:right w:val="single" w:sz="4" w:space="0" w:color="auto"/>
            </w:tcBorders>
            <w:vAlign w:val="bottom"/>
          </w:tcPr>
          <w:p w:rsidR="004A7DAF" w:rsidRPr="006129B0" w:rsidRDefault="004A7DAF" w:rsidP="00FC5EB4">
            <w:pPr>
              <w:suppressAutoHyphens w:val="0"/>
              <w:spacing w:after="0" w:line="276" w:lineRule="auto"/>
              <w:ind w:left="57"/>
              <w:jc w:val="left"/>
              <w:rPr>
                <w:lang w:eastAsia="ru-RU"/>
              </w:rPr>
            </w:pPr>
            <w:proofErr w:type="spellStart"/>
            <w:r>
              <w:rPr>
                <w:lang w:eastAsia="ru-RU"/>
              </w:rPr>
              <w:t>Профнастил</w:t>
            </w:r>
            <w:proofErr w:type="spellEnd"/>
            <w:r>
              <w:rPr>
                <w:lang w:eastAsia="ru-RU"/>
              </w:rPr>
              <w:t xml:space="preserve"> по деревянной обрешетке</w:t>
            </w:r>
          </w:p>
        </w:tc>
      </w:tr>
      <w:tr w:rsidR="004A7DAF" w:rsidRPr="006129B0" w:rsidTr="00FF628D">
        <w:trPr>
          <w:cantSplit/>
        </w:trPr>
        <w:tc>
          <w:tcPr>
            <w:tcW w:w="4705" w:type="dxa"/>
            <w:tcBorders>
              <w:top w:val="nil"/>
              <w:left w:val="single" w:sz="4" w:space="0" w:color="auto"/>
              <w:bottom w:val="nil"/>
              <w:right w:val="single" w:sz="4" w:space="0" w:color="auto"/>
            </w:tcBorders>
            <w:vAlign w:val="bottom"/>
          </w:tcPr>
          <w:p w:rsidR="004A7DAF" w:rsidRPr="006129B0" w:rsidRDefault="004A7DAF" w:rsidP="00FC5EB4">
            <w:pPr>
              <w:suppressAutoHyphens w:val="0"/>
              <w:spacing w:after="0" w:line="276" w:lineRule="auto"/>
              <w:ind w:left="993"/>
              <w:jc w:val="left"/>
              <w:rPr>
                <w:lang w:eastAsia="ru-RU"/>
              </w:rPr>
            </w:pPr>
            <w:r w:rsidRPr="006129B0">
              <w:rPr>
                <w:lang w:eastAsia="ru-RU"/>
              </w:rPr>
              <w:t>внутренняя</w:t>
            </w:r>
          </w:p>
        </w:tc>
        <w:tc>
          <w:tcPr>
            <w:tcW w:w="4394" w:type="dxa"/>
            <w:tcBorders>
              <w:top w:val="nil"/>
              <w:left w:val="nil"/>
              <w:bottom w:val="nil"/>
              <w:right w:val="single" w:sz="4" w:space="0" w:color="auto"/>
            </w:tcBorders>
            <w:vAlign w:val="bottom"/>
          </w:tcPr>
          <w:p w:rsidR="004A7DAF" w:rsidRPr="006129B0" w:rsidRDefault="004A7DAF" w:rsidP="00FC5EB4">
            <w:pPr>
              <w:suppressAutoHyphens w:val="0"/>
              <w:spacing w:after="0" w:line="276" w:lineRule="auto"/>
              <w:ind w:left="57"/>
              <w:jc w:val="left"/>
              <w:rPr>
                <w:lang w:eastAsia="ru-RU"/>
              </w:rPr>
            </w:pPr>
          </w:p>
        </w:tc>
      </w:tr>
      <w:tr w:rsidR="004A7DAF" w:rsidRPr="006129B0" w:rsidTr="00FF628D">
        <w:trPr>
          <w:cantSplit/>
        </w:trPr>
        <w:tc>
          <w:tcPr>
            <w:tcW w:w="4705" w:type="dxa"/>
            <w:tcBorders>
              <w:top w:val="single" w:sz="4" w:space="0" w:color="auto"/>
              <w:left w:val="single" w:sz="4" w:space="0" w:color="auto"/>
              <w:bottom w:val="nil"/>
              <w:right w:val="single" w:sz="4" w:space="0" w:color="auto"/>
            </w:tcBorders>
            <w:vAlign w:val="bottom"/>
          </w:tcPr>
          <w:p w:rsidR="004A7DAF" w:rsidRPr="006129B0" w:rsidRDefault="00FC5EB4" w:rsidP="00FC5EB4">
            <w:pPr>
              <w:suppressAutoHyphens w:val="0"/>
              <w:spacing w:after="0" w:line="276" w:lineRule="auto"/>
              <w:ind w:left="57"/>
              <w:jc w:val="left"/>
              <w:rPr>
                <w:lang w:eastAsia="ru-RU"/>
              </w:rPr>
            </w:pPr>
            <w:r>
              <w:rPr>
                <w:lang w:eastAsia="ru-RU"/>
              </w:rPr>
              <w:t>5</w:t>
            </w:r>
            <w:r w:rsidR="004A7DAF" w:rsidRPr="006129B0">
              <w:rPr>
                <w:lang w:eastAsia="ru-RU"/>
              </w:rPr>
              <w:t>. Внутридомовые инженерные коммуникации и оборудование для предоставления коммунальных услуг</w:t>
            </w:r>
          </w:p>
        </w:tc>
        <w:tc>
          <w:tcPr>
            <w:tcW w:w="4394" w:type="dxa"/>
            <w:vMerge w:val="restart"/>
            <w:tcBorders>
              <w:top w:val="single" w:sz="4" w:space="0" w:color="auto"/>
              <w:left w:val="nil"/>
              <w:bottom w:val="nil"/>
              <w:right w:val="single" w:sz="4" w:space="0" w:color="auto"/>
            </w:tcBorders>
            <w:vAlign w:val="bottom"/>
          </w:tcPr>
          <w:p w:rsidR="004A7DAF" w:rsidRPr="006129B0" w:rsidRDefault="004A7DAF" w:rsidP="00FC5EB4">
            <w:pPr>
              <w:suppressAutoHyphens w:val="0"/>
              <w:spacing w:after="0" w:line="276" w:lineRule="auto"/>
              <w:ind w:left="57"/>
              <w:jc w:val="left"/>
              <w:rPr>
                <w:lang w:eastAsia="ru-RU"/>
              </w:rPr>
            </w:pPr>
            <w:r>
              <w:rPr>
                <w:lang w:eastAsia="ru-RU"/>
              </w:rPr>
              <w:t>Центральное</w:t>
            </w:r>
          </w:p>
        </w:tc>
      </w:tr>
      <w:tr w:rsidR="004A7DAF" w:rsidRPr="006129B0" w:rsidTr="00FF628D">
        <w:trPr>
          <w:cantSplit/>
        </w:trPr>
        <w:tc>
          <w:tcPr>
            <w:tcW w:w="4705" w:type="dxa"/>
            <w:tcBorders>
              <w:top w:val="nil"/>
              <w:left w:val="single" w:sz="4" w:space="0" w:color="auto"/>
              <w:bottom w:val="nil"/>
              <w:right w:val="single" w:sz="4" w:space="0" w:color="auto"/>
            </w:tcBorders>
            <w:vAlign w:val="bottom"/>
          </w:tcPr>
          <w:p w:rsidR="004A7DAF" w:rsidRPr="006129B0" w:rsidRDefault="004A7DAF" w:rsidP="00FC5EB4">
            <w:pPr>
              <w:suppressAutoHyphens w:val="0"/>
              <w:spacing w:after="0" w:line="276" w:lineRule="auto"/>
              <w:ind w:left="993"/>
              <w:jc w:val="left"/>
              <w:rPr>
                <w:lang w:eastAsia="ru-RU"/>
              </w:rPr>
            </w:pPr>
            <w:r w:rsidRPr="006129B0">
              <w:rPr>
                <w:lang w:eastAsia="ru-RU"/>
              </w:rPr>
              <w:t>электроснабжение</w:t>
            </w:r>
          </w:p>
        </w:tc>
        <w:tc>
          <w:tcPr>
            <w:tcW w:w="4394" w:type="dxa"/>
            <w:vMerge/>
            <w:tcBorders>
              <w:top w:val="nil"/>
              <w:left w:val="nil"/>
              <w:bottom w:val="nil"/>
              <w:right w:val="single" w:sz="4" w:space="0" w:color="auto"/>
            </w:tcBorders>
            <w:vAlign w:val="bottom"/>
          </w:tcPr>
          <w:p w:rsidR="004A7DAF" w:rsidRPr="006129B0" w:rsidRDefault="004A7DAF" w:rsidP="00FC5EB4">
            <w:pPr>
              <w:suppressAutoHyphens w:val="0"/>
              <w:spacing w:after="0" w:line="276" w:lineRule="auto"/>
              <w:ind w:left="57"/>
              <w:jc w:val="left"/>
              <w:rPr>
                <w:lang w:eastAsia="ru-RU"/>
              </w:rPr>
            </w:pPr>
          </w:p>
        </w:tc>
      </w:tr>
      <w:tr w:rsidR="004A7DAF" w:rsidRPr="006129B0" w:rsidTr="00FF628D">
        <w:tc>
          <w:tcPr>
            <w:tcW w:w="4705" w:type="dxa"/>
            <w:tcBorders>
              <w:top w:val="nil"/>
              <w:left w:val="single" w:sz="4" w:space="0" w:color="auto"/>
              <w:bottom w:val="nil"/>
              <w:right w:val="single" w:sz="4" w:space="0" w:color="auto"/>
            </w:tcBorders>
            <w:vAlign w:val="bottom"/>
          </w:tcPr>
          <w:p w:rsidR="004A7DAF" w:rsidRPr="006129B0" w:rsidRDefault="004A7DAF" w:rsidP="00FC5EB4">
            <w:pPr>
              <w:suppressAutoHyphens w:val="0"/>
              <w:spacing w:after="0" w:line="276" w:lineRule="auto"/>
              <w:ind w:left="993"/>
              <w:jc w:val="left"/>
              <w:rPr>
                <w:lang w:eastAsia="ru-RU"/>
              </w:rPr>
            </w:pPr>
            <w:r w:rsidRPr="006129B0">
              <w:rPr>
                <w:lang w:eastAsia="ru-RU"/>
              </w:rPr>
              <w:t>холодное водоснабжение</w:t>
            </w:r>
          </w:p>
        </w:tc>
        <w:tc>
          <w:tcPr>
            <w:tcW w:w="4394" w:type="dxa"/>
            <w:tcBorders>
              <w:top w:val="nil"/>
              <w:left w:val="nil"/>
              <w:bottom w:val="nil"/>
              <w:right w:val="single" w:sz="4" w:space="0" w:color="auto"/>
            </w:tcBorders>
            <w:vAlign w:val="bottom"/>
          </w:tcPr>
          <w:p w:rsidR="004A7DAF" w:rsidRPr="006129B0" w:rsidRDefault="004A7DAF" w:rsidP="00FC5EB4">
            <w:pPr>
              <w:suppressAutoHyphens w:val="0"/>
              <w:spacing w:after="0" w:line="276" w:lineRule="auto"/>
              <w:ind w:left="57"/>
              <w:jc w:val="left"/>
              <w:rPr>
                <w:lang w:eastAsia="ru-RU"/>
              </w:rPr>
            </w:pPr>
            <w:r>
              <w:rPr>
                <w:lang w:eastAsia="ru-RU"/>
              </w:rPr>
              <w:t>Центральное</w:t>
            </w:r>
          </w:p>
        </w:tc>
      </w:tr>
      <w:tr w:rsidR="004A7DAF" w:rsidRPr="006129B0" w:rsidTr="00FF628D">
        <w:tc>
          <w:tcPr>
            <w:tcW w:w="4705" w:type="dxa"/>
            <w:tcBorders>
              <w:top w:val="nil"/>
              <w:left w:val="single" w:sz="4" w:space="0" w:color="auto"/>
              <w:bottom w:val="nil"/>
              <w:right w:val="single" w:sz="4" w:space="0" w:color="auto"/>
            </w:tcBorders>
            <w:vAlign w:val="bottom"/>
          </w:tcPr>
          <w:p w:rsidR="004A7DAF" w:rsidRPr="006129B0" w:rsidRDefault="004A7DAF" w:rsidP="00FC5EB4">
            <w:pPr>
              <w:suppressAutoHyphens w:val="0"/>
              <w:spacing w:after="0" w:line="276" w:lineRule="auto"/>
              <w:ind w:left="993"/>
              <w:jc w:val="left"/>
              <w:rPr>
                <w:lang w:eastAsia="ru-RU"/>
              </w:rPr>
            </w:pPr>
            <w:r w:rsidRPr="006129B0">
              <w:rPr>
                <w:lang w:eastAsia="ru-RU"/>
              </w:rPr>
              <w:lastRenderedPageBreak/>
              <w:t>горячее водоснабжение</w:t>
            </w:r>
          </w:p>
        </w:tc>
        <w:tc>
          <w:tcPr>
            <w:tcW w:w="4394" w:type="dxa"/>
            <w:tcBorders>
              <w:top w:val="nil"/>
              <w:left w:val="nil"/>
              <w:bottom w:val="nil"/>
              <w:right w:val="single" w:sz="4" w:space="0" w:color="auto"/>
            </w:tcBorders>
            <w:vAlign w:val="bottom"/>
          </w:tcPr>
          <w:p w:rsidR="004A7DAF" w:rsidRPr="006129B0" w:rsidRDefault="004A7DAF" w:rsidP="00FC5EB4">
            <w:pPr>
              <w:suppressAutoHyphens w:val="0"/>
              <w:spacing w:after="0" w:line="276" w:lineRule="auto"/>
              <w:ind w:left="57"/>
              <w:jc w:val="left"/>
              <w:rPr>
                <w:lang w:eastAsia="ru-RU"/>
              </w:rPr>
            </w:pPr>
            <w:r>
              <w:rPr>
                <w:lang w:eastAsia="ru-RU"/>
              </w:rPr>
              <w:t>Центральное</w:t>
            </w:r>
          </w:p>
        </w:tc>
      </w:tr>
      <w:tr w:rsidR="004A7DAF" w:rsidRPr="006129B0" w:rsidTr="00FF628D">
        <w:tc>
          <w:tcPr>
            <w:tcW w:w="4705" w:type="dxa"/>
            <w:tcBorders>
              <w:top w:val="nil"/>
              <w:left w:val="single" w:sz="4" w:space="0" w:color="auto"/>
              <w:bottom w:val="nil"/>
              <w:right w:val="single" w:sz="4" w:space="0" w:color="auto"/>
            </w:tcBorders>
            <w:vAlign w:val="bottom"/>
          </w:tcPr>
          <w:p w:rsidR="004A7DAF" w:rsidRPr="006129B0" w:rsidRDefault="004A7DAF" w:rsidP="00FC5EB4">
            <w:pPr>
              <w:suppressAutoHyphens w:val="0"/>
              <w:spacing w:after="0" w:line="276" w:lineRule="auto"/>
              <w:ind w:left="993"/>
              <w:jc w:val="left"/>
              <w:rPr>
                <w:lang w:eastAsia="ru-RU"/>
              </w:rPr>
            </w:pPr>
            <w:r w:rsidRPr="006129B0">
              <w:rPr>
                <w:lang w:eastAsia="ru-RU"/>
              </w:rPr>
              <w:t>водоотведение</w:t>
            </w:r>
          </w:p>
        </w:tc>
        <w:tc>
          <w:tcPr>
            <w:tcW w:w="4394" w:type="dxa"/>
            <w:tcBorders>
              <w:top w:val="nil"/>
              <w:left w:val="nil"/>
              <w:bottom w:val="nil"/>
              <w:right w:val="single" w:sz="4" w:space="0" w:color="auto"/>
            </w:tcBorders>
            <w:vAlign w:val="bottom"/>
          </w:tcPr>
          <w:p w:rsidR="004A7DAF" w:rsidRPr="006129B0" w:rsidRDefault="004A7DAF" w:rsidP="00FC5EB4">
            <w:pPr>
              <w:suppressAutoHyphens w:val="0"/>
              <w:spacing w:after="0" w:line="276" w:lineRule="auto"/>
              <w:ind w:left="57"/>
              <w:jc w:val="left"/>
              <w:rPr>
                <w:lang w:eastAsia="ru-RU"/>
              </w:rPr>
            </w:pPr>
            <w:r>
              <w:rPr>
                <w:lang w:eastAsia="ru-RU"/>
              </w:rPr>
              <w:t xml:space="preserve">Центральное </w:t>
            </w:r>
          </w:p>
        </w:tc>
      </w:tr>
      <w:tr w:rsidR="004A7DAF" w:rsidRPr="006129B0" w:rsidTr="00FF628D">
        <w:tc>
          <w:tcPr>
            <w:tcW w:w="4705" w:type="dxa"/>
            <w:tcBorders>
              <w:top w:val="nil"/>
              <w:left w:val="single" w:sz="4" w:space="0" w:color="auto"/>
              <w:bottom w:val="nil"/>
              <w:right w:val="single" w:sz="4" w:space="0" w:color="auto"/>
            </w:tcBorders>
            <w:vAlign w:val="bottom"/>
          </w:tcPr>
          <w:p w:rsidR="004A7DAF" w:rsidRPr="006129B0" w:rsidRDefault="004A7DAF" w:rsidP="00FC5EB4">
            <w:pPr>
              <w:suppressAutoHyphens w:val="0"/>
              <w:spacing w:after="0" w:line="276" w:lineRule="auto"/>
              <w:ind w:left="993"/>
              <w:jc w:val="left"/>
              <w:rPr>
                <w:lang w:eastAsia="ru-RU"/>
              </w:rPr>
            </w:pPr>
            <w:r w:rsidRPr="006129B0">
              <w:rPr>
                <w:lang w:eastAsia="ru-RU"/>
              </w:rPr>
              <w:t>отопление (от внешних котельных)</w:t>
            </w:r>
          </w:p>
        </w:tc>
        <w:tc>
          <w:tcPr>
            <w:tcW w:w="4394" w:type="dxa"/>
            <w:tcBorders>
              <w:top w:val="nil"/>
              <w:left w:val="nil"/>
              <w:bottom w:val="nil"/>
              <w:right w:val="single" w:sz="4" w:space="0" w:color="auto"/>
            </w:tcBorders>
            <w:vAlign w:val="bottom"/>
          </w:tcPr>
          <w:p w:rsidR="004A7DAF" w:rsidRPr="006129B0" w:rsidRDefault="004A7DAF" w:rsidP="00FC5EB4">
            <w:pPr>
              <w:suppressAutoHyphens w:val="0"/>
              <w:spacing w:after="0" w:line="276" w:lineRule="auto"/>
              <w:ind w:left="57"/>
              <w:jc w:val="left"/>
              <w:rPr>
                <w:lang w:eastAsia="ru-RU"/>
              </w:rPr>
            </w:pPr>
            <w:r>
              <w:rPr>
                <w:lang w:eastAsia="ru-RU"/>
              </w:rPr>
              <w:t>Центральное</w:t>
            </w:r>
          </w:p>
        </w:tc>
      </w:tr>
    </w:tbl>
    <w:p w:rsidR="004A7DAF" w:rsidRPr="006129B0" w:rsidRDefault="004A7DAF" w:rsidP="004A7DAF">
      <w:pPr>
        <w:suppressAutoHyphens w:val="0"/>
        <w:spacing w:before="120" w:after="0"/>
        <w:jc w:val="center"/>
        <w:rPr>
          <w:lang w:eastAsia="ru-RU"/>
        </w:rPr>
      </w:pPr>
    </w:p>
    <w:p w:rsidR="004A7DAF" w:rsidRPr="006129B0" w:rsidRDefault="004A7DAF" w:rsidP="004A7DAF">
      <w:pPr>
        <w:suppressAutoHyphens w:val="0"/>
        <w:spacing w:before="120" w:after="0"/>
        <w:jc w:val="center"/>
        <w:rPr>
          <w:lang w:eastAsia="ru-RU"/>
        </w:rPr>
      </w:pPr>
      <w:r>
        <w:rPr>
          <w:lang w:eastAsia="ru-RU"/>
        </w:rPr>
        <w:t>З</w:t>
      </w:r>
      <w:r w:rsidRPr="006129B0">
        <w:rPr>
          <w:lang w:eastAsia="ru-RU"/>
        </w:rPr>
        <w:t>аместител</w:t>
      </w:r>
      <w:r>
        <w:rPr>
          <w:lang w:eastAsia="ru-RU"/>
        </w:rPr>
        <w:t>ь</w:t>
      </w:r>
      <w:r w:rsidRPr="006129B0">
        <w:rPr>
          <w:lang w:eastAsia="ru-RU"/>
        </w:rPr>
        <w:t xml:space="preserve"> главы администрации по инфраструктуре, </w:t>
      </w:r>
    </w:p>
    <w:p w:rsidR="004A7DAF" w:rsidRPr="006129B0" w:rsidRDefault="004A7DAF" w:rsidP="004A7DAF">
      <w:pPr>
        <w:pBdr>
          <w:top w:val="single" w:sz="4" w:space="1" w:color="auto"/>
        </w:pBdr>
        <w:suppressAutoHyphens w:val="0"/>
        <w:spacing w:after="0"/>
        <w:jc w:val="center"/>
        <w:rPr>
          <w:lang w:eastAsia="ru-RU"/>
        </w:rPr>
      </w:pPr>
      <w:r w:rsidRPr="006129B0">
        <w:rPr>
          <w:lang w:eastAsia="ru-RU"/>
        </w:rPr>
        <w:t xml:space="preserve"> </w:t>
      </w:r>
      <w:proofErr w:type="gramStart"/>
      <w:r w:rsidRPr="006129B0">
        <w:rPr>
          <w:lang w:eastAsia="ru-RU"/>
        </w:rPr>
        <w:t xml:space="preserve">(должность, </w:t>
      </w:r>
      <w:proofErr w:type="spellStart"/>
      <w:r w:rsidRPr="006129B0">
        <w:rPr>
          <w:lang w:eastAsia="ru-RU"/>
        </w:rPr>
        <w:t>ф.и.о.</w:t>
      </w:r>
      <w:proofErr w:type="spellEnd"/>
      <w:r w:rsidRPr="006129B0">
        <w:rPr>
          <w:lang w:eastAsia="ru-RU"/>
        </w:rPr>
        <w:t xml:space="preserve"> руководителя органа местного самоуправления, уполномоченного </w:t>
      </w:r>
      <w:proofErr w:type="gramEnd"/>
    </w:p>
    <w:p w:rsidR="004A7DAF" w:rsidRPr="006129B0" w:rsidRDefault="004A7DAF" w:rsidP="004A7DAF">
      <w:pPr>
        <w:suppressAutoHyphens w:val="0"/>
        <w:spacing w:after="0"/>
        <w:jc w:val="center"/>
        <w:rPr>
          <w:lang w:eastAsia="ru-RU"/>
        </w:rPr>
      </w:pPr>
      <w:r w:rsidRPr="006129B0">
        <w:rPr>
          <w:lang w:eastAsia="ru-RU"/>
        </w:rPr>
        <w:t xml:space="preserve">начальник УИХК администрации </w:t>
      </w:r>
      <w:proofErr w:type="spellStart"/>
      <w:r w:rsidRPr="006129B0">
        <w:rPr>
          <w:lang w:eastAsia="ru-RU"/>
        </w:rPr>
        <w:t>Котласского</w:t>
      </w:r>
      <w:proofErr w:type="spellEnd"/>
      <w:r w:rsidRPr="006129B0">
        <w:rPr>
          <w:lang w:eastAsia="ru-RU"/>
        </w:rPr>
        <w:t xml:space="preserve"> муниципального округа</w:t>
      </w:r>
    </w:p>
    <w:p w:rsidR="004A7DAF" w:rsidRPr="006129B0" w:rsidRDefault="004A7DAF" w:rsidP="004A7DAF">
      <w:pPr>
        <w:pBdr>
          <w:top w:val="single" w:sz="4" w:space="1" w:color="auto"/>
        </w:pBdr>
        <w:suppressAutoHyphens w:val="0"/>
        <w:spacing w:after="240"/>
        <w:jc w:val="center"/>
        <w:rPr>
          <w:lang w:eastAsia="ru-RU"/>
        </w:rPr>
      </w:pPr>
      <w:r w:rsidRPr="006B3215">
        <w:rPr>
          <w:lang w:eastAsia="ru-RU"/>
        </w:rPr>
        <w:t xml:space="preserve">устанавливать </w:t>
      </w:r>
      <w:r w:rsidRPr="006129B0">
        <w:rPr>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4A7DAF" w:rsidRPr="006129B0" w:rsidTr="00FF628D">
        <w:tc>
          <w:tcPr>
            <w:tcW w:w="2580" w:type="dxa"/>
            <w:tcBorders>
              <w:top w:val="nil"/>
              <w:left w:val="nil"/>
              <w:bottom w:val="single" w:sz="4" w:space="0" w:color="auto"/>
              <w:right w:val="nil"/>
            </w:tcBorders>
            <w:vAlign w:val="bottom"/>
          </w:tcPr>
          <w:p w:rsidR="004A7DAF" w:rsidRPr="006129B0" w:rsidRDefault="004A7DAF" w:rsidP="00FF628D">
            <w:pPr>
              <w:suppressAutoHyphens w:val="0"/>
              <w:spacing w:after="0"/>
              <w:jc w:val="center"/>
              <w:rPr>
                <w:lang w:eastAsia="ru-RU"/>
              </w:rPr>
            </w:pPr>
          </w:p>
        </w:tc>
        <w:tc>
          <w:tcPr>
            <w:tcW w:w="283" w:type="dxa"/>
            <w:tcBorders>
              <w:top w:val="nil"/>
              <w:left w:val="nil"/>
              <w:bottom w:val="nil"/>
              <w:right w:val="nil"/>
            </w:tcBorders>
            <w:vAlign w:val="bottom"/>
          </w:tcPr>
          <w:p w:rsidR="004A7DAF" w:rsidRPr="006129B0" w:rsidRDefault="004A7DAF" w:rsidP="00FF628D">
            <w:pPr>
              <w:suppressAutoHyphens w:val="0"/>
              <w:spacing w:after="0"/>
              <w:jc w:val="left"/>
              <w:rPr>
                <w:lang w:eastAsia="ru-RU"/>
              </w:rPr>
            </w:pPr>
          </w:p>
        </w:tc>
        <w:tc>
          <w:tcPr>
            <w:tcW w:w="3402" w:type="dxa"/>
            <w:tcBorders>
              <w:top w:val="nil"/>
              <w:left w:val="nil"/>
              <w:bottom w:val="single" w:sz="4" w:space="0" w:color="auto"/>
              <w:right w:val="nil"/>
            </w:tcBorders>
            <w:vAlign w:val="bottom"/>
          </w:tcPr>
          <w:p w:rsidR="004A7DAF" w:rsidRPr="006129B0" w:rsidRDefault="004A7DAF" w:rsidP="00FF628D">
            <w:pPr>
              <w:suppressAutoHyphens w:val="0"/>
              <w:spacing w:after="0"/>
              <w:jc w:val="center"/>
              <w:rPr>
                <w:lang w:eastAsia="ru-RU"/>
              </w:rPr>
            </w:pPr>
            <w:r>
              <w:rPr>
                <w:lang w:eastAsia="ru-RU"/>
              </w:rPr>
              <w:t>В.П. Проскуряков</w:t>
            </w:r>
          </w:p>
        </w:tc>
      </w:tr>
      <w:tr w:rsidR="004A7DAF" w:rsidRPr="006129B0" w:rsidTr="00FF628D">
        <w:tc>
          <w:tcPr>
            <w:tcW w:w="2580" w:type="dxa"/>
            <w:tcBorders>
              <w:top w:val="nil"/>
              <w:left w:val="nil"/>
              <w:bottom w:val="nil"/>
              <w:right w:val="nil"/>
            </w:tcBorders>
          </w:tcPr>
          <w:p w:rsidR="004A7DAF" w:rsidRPr="006129B0" w:rsidRDefault="004A7DAF" w:rsidP="00FF628D">
            <w:pPr>
              <w:suppressAutoHyphens w:val="0"/>
              <w:spacing w:after="0"/>
              <w:jc w:val="center"/>
              <w:rPr>
                <w:lang w:eastAsia="ru-RU"/>
              </w:rPr>
            </w:pPr>
            <w:r w:rsidRPr="006129B0">
              <w:rPr>
                <w:lang w:eastAsia="ru-RU"/>
              </w:rPr>
              <w:t>(подпись)</w:t>
            </w:r>
          </w:p>
        </w:tc>
        <w:tc>
          <w:tcPr>
            <w:tcW w:w="283" w:type="dxa"/>
            <w:tcBorders>
              <w:top w:val="nil"/>
              <w:left w:val="nil"/>
              <w:bottom w:val="nil"/>
              <w:right w:val="nil"/>
            </w:tcBorders>
          </w:tcPr>
          <w:p w:rsidR="004A7DAF" w:rsidRPr="006129B0" w:rsidRDefault="004A7DAF" w:rsidP="00FF628D">
            <w:pPr>
              <w:suppressAutoHyphens w:val="0"/>
              <w:spacing w:after="0"/>
              <w:jc w:val="left"/>
              <w:rPr>
                <w:lang w:eastAsia="ru-RU"/>
              </w:rPr>
            </w:pPr>
          </w:p>
        </w:tc>
        <w:tc>
          <w:tcPr>
            <w:tcW w:w="3402" w:type="dxa"/>
            <w:tcBorders>
              <w:top w:val="nil"/>
              <w:left w:val="nil"/>
              <w:bottom w:val="nil"/>
              <w:right w:val="nil"/>
            </w:tcBorders>
          </w:tcPr>
          <w:p w:rsidR="004A7DAF" w:rsidRPr="006129B0" w:rsidRDefault="004A7DAF" w:rsidP="00FF628D">
            <w:pPr>
              <w:suppressAutoHyphens w:val="0"/>
              <w:spacing w:after="0"/>
              <w:jc w:val="center"/>
              <w:rPr>
                <w:lang w:eastAsia="ru-RU"/>
              </w:rPr>
            </w:pPr>
            <w:r w:rsidRPr="006129B0">
              <w:rPr>
                <w:lang w:eastAsia="ru-RU"/>
              </w:rPr>
              <w:t>(</w:t>
            </w:r>
            <w:proofErr w:type="spellStart"/>
            <w:r w:rsidRPr="006129B0">
              <w:rPr>
                <w:lang w:eastAsia="ru-RU"/>
              </w:rPr>
              <w:t>ф.и.о.</w:t>
            </w:r>
            <w:proofErr w:type="spellEnd"/>
            <w:r w:rsidRPr="006129B0">
              <w:rPr>
                <w:lang w:eastAsia="ru-RU"/>
              </w:rPr>
              <w:t>)</w:t>
            </w:r>
          </w:p>
        </w:tc>
      </w:tr>
    </w:tbl>
    <w:p w:rsidR="004A7DAF" w:rsidRPr="006129B0" w:rsidRDefault="004A7DAF" w:rsidP="004A7DAF">
      <w:pPr>
        <w:suppressAutoHyphens w:val="0"/>
        <w:spacing w:after="0"/>
        <w:jc w:val="left"/>
        <w:rPr>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4A7DAF" w:rsidRPr="006129B0" w:rsidTr="00FF628D">
        <w:tc>
          <w:tcPr>
            <w:tcW w:w="187" w:type="dxa"/>
            <w:tcBorders>
              <w:top w:val="nil"/>
              <w:left w:val="nil"/>
              <w:bottom w:val="nil"/>
              <w:right w:val="nil"/>
            </w:tcBorders>
            <w:vAlign w:val="bottom"/>
          </w:tcPr>
          <w:p w:rsidR="004A7DAF" w:rsidRPr="006129B0" w:rsidRDefault="004A7DAF" w:rsidP="00FF628D">
            <w:pPr>
              <w:suppressAutoHyphens w:val="0"/>
              <w:spacing w:after="0"/>
              <w:jc w:val="left"/>
              <w:rPr>
                <w:lang w:eastAsia="ru-RU"/>
              </w:rPr>
            </w:pPr>
            <w:r w:rsidRPr="006129B0">
              <w:rPr>
                <w:lang w:eastAsia="ru-RU"/>
              </w:rPr>
              <w:t>“</w:t>
            </w:r>
          </w:p>
        </w:tc>
        <w:tc>
          <w:tcPr>
            <w:tcW w:w="425" w:type="dxa"/>
            <w:tcBorders>
              <w:top w:val="nil"/>
              <w:left w:val="nil"/>
              <w:bottom w:val="single" w:sz="4" w:space="0" w:color="auto"/>
              <w:right w:val="nil"/>
            </w:tcBorders>
            <w:vAlign w:val="bottom"/>
          </w:tcPr>
          <w:p w:rsidR="004A7DAF" w:rsidRPr="006129B0" w:rsidRDefault="004A7DAF" w:rsidP="00FF628D">
            <w:pPr>
              <w:suppressAutoHyphens w:val="0"/>
              <w:spacing w:after="0"/>
              <w:jc w:val="center"/>
              <w:rPr>
                <w:lang w:eastAsia="ru-RU"/>
              </w:rPr>
            </w:pPr>
          </w:p>
        </w:tc>
        <w:tc>
          <w:tcPr>
            <w:tcW w:w="255" w:type="dxa"/>
            <w:tcBorders>
              <w:top w:val="nil"/>
              <w:left w:val="nil"/>
              <w:bottom w:val="nil"/>
              <w:right w:val="nil"/>
            </w:tcBorders>
            <w:vAlign w:val="bottom"/>
          </w:tcPr>
          <w:p w:rsidR="004A7DAF" w:rsidRPr="006129B0" w:rsidRDefault="004A7DAF" w:rsidP="00FF628D">
            <w:pPr>
              <w:suppressAutoHyphens w:val="0"/>
              <w:spacing w:after="0"/>
              <w:jc w:val="left"/>
              <w:rPr>
                <w:lang w:eastAsia="ru-RU"/>
              </w:rPr>
            </w:pPr>
            <w:r w:rsidRPr="006129B0">
              <w:rPr>
                <w:lang w:eastAsia="ru-RU"/>
              </w:rPr>
              <w:t>”</w:t>
            </w:r>
          </w:p>
        </w:tc>
        <w:tc>
          <w:tcPr>
            <w:tcW w:w="1531" w:type="dxa"/>
            <w:tcBorders>
              <w:top w:val="nil"/>
              <w:left w:val="nil"/>
              <w:bottom w:val="single" w:sz="4" w:space="0" w:color="auto"/>
              <w:right w:val="nil"/>
            </w:tcBorders>
            <w:vAlign w:val="bottom"/>
          </w:tcPr>
          <w:p w:rsidR="004A7DAF" w:rsidRPr="006129B0" w:rsidRDefault="004A7DAF" w:rsidP="00FF628D">
            <w:pPr>
              <w:suppressAutoHyphens w:val="0"/>
              <w:spacing w:after="0"/>
              <w:jc w:val="center"/>
              <w:rPr>
                <w:lang w:eastAsia="ru-RU"/>
              </w:rPr>
            </w:pPr>
          </w:p>
        </w:tc>
        <w:tc>
          <w:tcPr>
            <w:tcW w:w="465" w:type="dxa"/>
            <w:tcBorders>
              <w:top w:val="nil"/>
              <w:left w:val="nil"/>
              <w:bottom w:val="nil"/>
              <w:right w:val="nil"/>
            </w:tcBorders>
            <w:vAlign w:val="bottom"/>
          </w:tcPr>
          <w:p w:rsidR="004A7DAF" w:rsidRPr="006129B0" w:rsidRDefault="004A7DAF" w:rsidP="00FF628D">
            <w:pPr>
              <w:suppressAutoHyphens w:val="0"/>
              <w:spacing w:after="0"/>
              <w:jc w:val="right"/>
              <w:rPr>
                <w:lang w:eastAsia="ru-RU"/>
              </w:rPr>
            </w:pPr>
            <w:r w:rsidRPr="006129B0">
              <w:rPr>
                <w:lang w:eastAsia="ru-RU"/>
              </w:rPr>
              <w:t>202</w:t>
            </w:r>
          </w:p>
        </w:tc>
        <w:tc>
          <w:tcPr>
            <w:tcW w:w="227" w:type="dxa"/>
            <w:tcBorders>
              <w:top w:val="nil"/>
              <w:left w:val="nil"/>
              <w:bottom w:val="single" w:sz="4" w:space="0" w:color="auto"/>
              <w:right w:val="nil"/>
            </w:tcBorders>
            <w:vAlign w:val="bottom"/>
          </w:tcPr>
          <w:p w:rsidR="004A7DAF" w:rsidRPr="006129B0" w:rsidRDefault="003913D0" w:rsidP="00FF628D">
            <w:pPr>
              <w:suppressAutoHyphens w:val="0"/>
              <w:spacing w:after="0"/>
              <w:jc w:val="left"/>
              <w:rPr>
                <w:lang w:eastAsia="ru-RU"/>
              </w:rPr>
            </w:pPr>
            <w:r>
              <w:rPr>
                <w:lang w:eastAsia="ru-RU"/>
              </w:rPr>
              <w:t>5</w:t>
            </w:r>
          </w:p>
        </w:tc>
        <w:tc>
          <w:tcPr>
            <w:tcW w:w="255" w:type="dxa"/>
            <w:tcBorders>
              <w:top w:val="nil"/>
              <w:left w:val="nil"/>
              <w:bottom w:val="nil"/>
              <w:right w:val="nil"/>
            </w:tcBorders>
            <w:vAlign w:val="bottom"/>
          </w:tcPr>
          <w:p w:rsidR="004A7DAF" w:rsidRPr="006129B0" w:rsidRDefault="004A7DAF" w:rsidP="00FF628D">
            <w:pPr>
              <w:suppressAutoHyphens w:val="0"/>
              <w:spacing w:after="0"/>
              <w:jc w:val="right"/>
              <w:rPr>
                <w:lang w:eastAsia="ru-RU"/>
              </w:rPr>
            </w:pPr>
            <w:proofErr w:type="gramStart"/>
            <w:r w:rsidRPr="006129B0">
              <w:rPr>
                <w:lang w:eastAsia="ru-RU"/>
              </w:rPr>
              <w:t>г</w:t>
            </w:r>
            <w:proofErr w:type="gramEnd"/>
            <w:r w:rsidRPr="006129B0">
              <w:rPr>
                <w:lang w:eastAsia="ru-RU"/>
              </w:rPr>
              <w:t>.</w:t>
            </w:r>
          </w:p>
        </w:tc>
      </w:tr>
    </w:tbl>
    <w:p w:rsidR="004A7DAF" w:rsidRPr="006129B0" w:rsidRDefault="004A7DAF" w:rsidP="004A7DAF">
      <w:pPr>
        <w:suppressAutoHyphens w:val="0"/>
        <w:spacing w:before="400" w:after="0"/>
        <w:jc w:val="left"/>
        <w:rPr>
          <w:lang w:eastAsia="ru-RU"/>
        </w:rPr>
      </w:pPr>
      <w:r w:rsidRPr="006129B0">
        <w:rPr>
          <w:lang w:eastAsia="ru-RU"/>
        </w:rPr>
        <w:t>М.П.</w:t>
      </w:r>
    </w:p>
    <w:p w:rsidR="004A7DAF" w:rsidRPr="006129B0" w:rsidRDefault="004A7DAF" w:rsidP="004A7DAF">
      <w:pPr>
        <w:suppressAutoHyphens w:val="0"/>
        <w:spacing w:after="0"/>
        <w:jc w:val="left"/>
        <w:rPr>
          <w:lang w:eastAsia="ru-RU"/>
        </w:rPr>
      </w:pPr>
    </w:p>
    <w:p w:rsidR="004A7DAF" w:rsidRPr="006129B0" w:rsidRDefault="004A7DAF" w:rsidP="004A7DAF">
      <w:pPr>
        <w:suppressAutoHyphens w:val="0"/>
        <w:spacing w:after="0"/>
        <w:jc w:val="left"/>
        <w:rPr>
          <w:lang w:eastAsia="ru-RU"/>
        </w:rPr>
      </w:pPr>
      <w:r w:rsidRPr="006129B0">
        <w:br w:type="page"/>
      </w:r>
    </w:p>
    <w:p w:rsidR="00490446" w:rsidRPr="00ED6F8A" w:rsidRDefault="009125DE" w:rsidP="00490446">
      <w:pPr>
        <w:autoSpaceDE w:val="0"/>
        <w:spacing w:after="0"/>
        <w:ind w:left="4956" w:firstLine="708"/>
        <w:contextualSpacing/>
        <w:jc w:val="center"/>
        <w:rPr>
          <w:b/>
          <w:sz w:val="22"/>
          <w:szCs w:val="22"/>
        </w:rPr>
      </w:pPr>
      <w:r>
        <w:rPr>
          <w:b/>
          <w:sz w:val="22"/>
          <w:szCs w:val="22"/>
        </w:rPr>
        <w:lastRenderedPageBreak/>
        <w:t>Приложение № 4</w:t>
      </w:r>
    </w:p>
    <w:p w:rsidR="00490446" w:rsidRPr="00ED6F8A" w:rsidRDefault="00490446" w:rsidP="00490446">
      <w:pPr>
        <w:autoSpaceDE w:val="0"/>
        <w:spacing w:after="0"/>
        <w:ind w:left="5670"/>
        <w:contextualSpacing/>
        <w:jc w:val="center"/>
        <w:rPr>
          <w:b/>
          <w:sz w:val="22"/>
          <w:szCs w:val="22"/>
        </w:rPr>
      </w:pPr>
      <w:r w:rsidRPr="00ED6F8A">
        <w:rPr>
          <w:b/>
          <w:sz w:val="22"/>
          <w:szCs w:val="22"/>
        </w:rPr>
        <w:t>к конкурсной документации</w:t>
      </w:r>
    </w:p>
    <w:p w:rsidR="00490446" w:rsidRPr="00ED6F8A" w:rsidRDefault="00490446" w:rsidP="00490446">
      <w:pPr>
        <w:autoSpaceDE w:val="0"/>
        <w:spacing w:after="0"/>
        <w:ind w:left="5670"/>
        <w:contextualSpacing/>
        <w:jc w:val="center"/>
        <w:rPr>
          <w:b/>
          <w:bCs/>
          <w:sz w:val="22"/>
          <w:szCs w:val="22"/>
          <w:lang w:eastAsia="ru-RU"/>
        </w:rPr>
      </w:pPr>
      <w:r w:rsidRPr="00ED6F8A">
        <w:rPr>
          <w:b/>
          <w:bCs/>
          <w:sz w:val="22"/>
          <w:szCs w:val="22"/>
          <w:lang w:eastAsia="ru-RU"/>
        </w:rPr>
        <w:tab/>
      </w:r>
    </w:p>
    <w:p w:rsidR="00490446" w:rsidRPr="00ED6F8A" w:rsidRDefault="00490446" w:rsidP="00490446">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490446" w:rsidRPr="00ED6F8A" w:rsidRDefault="00490446" w:rsidP="00490446">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490446" w:rsidRPr="00ED6F8A" w:rsidRDefault="00490446" w:rsidP="00490446">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490446" w:rsidRPr="00ED6F8A" w:rsidRDefault="00490446" w:rsidP="00490446">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490446" w:rsidRPr="00ED6F8A" w:rsidRDefault="00490446" w:rsidP="00490446">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90446" w:rsidRPr="00ED6F8A" w:rsidTr="004E68EB">
        <w:tc>
          <w:tcPr>
            <w:tcW w:w="187" w:type="dxa"/>
            <w:vAlign w:val="bottom"/>
            <w:hideMark/>
          </w:tcPr>
          <w:p w:rsidR="00490446" w:rsidRPr="00ED6F8A" w:rsidRDefault="00490446" w:rsidP="004E68EB">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90446" w:rsidRPr="00ED6F8A" w:rsidRDefault="00490446" w:rsidP="004E68EB">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490446" w:rsidRPr="00ED6F8A" w:rsidRDefault="00490446" w:rsidP="004E68EB">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90446" w:rsidRPr="00ED6F8A" w:rsidRDefault="00490446" w:rsidP="004E68EB">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490446" w:rsidRPr="00ED6F8A" w:rsidRDefault="00490446" w:rsidP="004E68EB">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90446" w:rsidRPr="00ED6F8A" w:rsidRDefault="003913D0" w:rsidP="004E68EB">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490446" w:rsidRPr="00ED6F8A" w:rsidRDefault="00490446" w:rsidP="004E68EB">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490446" w:rsidRPr="00ED6F8A" w:rsidRDefault="00490446" w:rsidP="00490446">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490446" w:rsidRDefault="00490446" w:rsidP="00EE18F7">
      <w:pPr>
        <w:autoSpaceDE w:val="0"/>
        <w:spacing w:after="0"/>
        <w:ind w:left="5670"/>
        <w:contextualSpacing/>
        <w:jc w:val="center"/>
        <w:rPr>
          <w:rFonts w:eastAsia="Arial Unicode MS"/>
          <w:color w:val="000000"/>
          <w:sz w:val="22"/>
          <w:szCs w:val="22"/>
          <w:lang w:eastAsia="ru-RU" w:bidi="ru-RU"/>
        </w:rPr>
      </w:pPr>
    </w:p>
    <w:p w:rsidR="00EE18F7" w:rsidRPr="00ED6F8A" w:rsidRDefault="00EE18F7" w:rsidP="00EE18F7">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490446" w:rsidRPr="00ED6F8A" w:rsidRDefault="00EE18F7" w:rsidP="00490446">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490446">
        <w:rPr>
          <w:rFonts w:eastAsia="Arial Unicode MS"/>
          <w:b/>
          <w:bCs/>
          <w:color w:val="000000"/>
          <w:sz w:val="22"/>
          <w:szCs w:val="22"/>
          <w:lang w:eastAsia="ru-RU" w:bidi="ru-RU"/>
        </w:rPr>
        <w:t>З</w:t>
      </w:r>
      <w:r w:rsidR="00490446" w:rsidRPr="00ED6F8A">
        <w:rPr>
          <w:rFonts w:eastAsia="Arial Unicode MS"/>
          <w:color w:val="000000"/>
          <w:sz w:val="22"/>
          <w:szCs w:val="22"/>
          <w:lang w:eastAsia="ru-RU" w:bidi="ru-RU"/>
        </w:rPr>
        <w:t>аместител</w:t>
      </w:r>
      <w:r w:rsidR="00490446">
        <w:rPr>
          <w:rFonts w:eastAsia="Arial Unicode MS"/>
          <w:color w:val="000000"/>
          <w:sz w:val="22"/>
          <w:szCs w:val="22"/>
          <w:lang w:eastAsia="ru-RU" w:bidi="ru-RU"/>
        </w:rPr>
        <w:t>ь</w:t>
      </w:r>
      <w:r w:rsidR="00490446" w:rsidRPr="00ED6F8A">
        <w:rPr>
          <w:rFonts w:eastAsia="Arial Unicode MS"/>
          <w:color w:val="000000"/>
          <w:sz w:val="22"/>
          <w:szCs w:val="22"/>
          <w:lang w:eastAsia="ru-RU" w:bidi="ru-RU"/>
        </w:rPr>
        <w:t xml:space="preserve"> главы администрации по инфраструктуре, начальник</w:t>
      </w:r>
      <w:r w:rsidR="00490446">
        <w:rPr>
          <w:rFonts w:eastAsia="Arial Unicode MS"/>
          <w:color w:val="000000"/>
          <w:sz w:val="22"/>
          <w:szCs w:val="22"/>
          <w:lang w:eastAsia="ru-RU" w:bidi="ru-RU"/>
        </w:rPr>
        <w:t>а</w:t>
      </w:r>
      <w:r w:rsidR="00490446" w:rsidRPr="00ED6F8A">
        <w:rPr>
          <w:rFonts w:eastAsia="Arial Unicode MS"/>
          <w:color w:val="000000"/>
          <w:sz w:val="22"/>
          <w:szCs w:val="22"/>
          <w:lang w:eastAsia="ru-RU" w:bidi="ru-RU"/>
        </w:rPr>
        <w:t xml:space="preserve"> Управления </w:t>
      </w:r>
      <w:proofErr w:type="spellStart"/>
      <w:r w:rsidR="00490446" w:rsidRPr="00ED6F8A">
        <w:rPr>
          <w:rFonts w:eastAsia="Arial Unicode MS"/>
          <w:color w:val="000000"/>
          <w:sz w:val="22"/>
          <w:szCs w:val="22"/>
          <w:lang w:eastAsia="ru-RU" w:bidi="ru-RU"/>
        </w:rPr>
        <w:t>имущественно</w:t>
      </w:r>
      <w:proofErr w:type="spellEnd"/>
      <w:r w:rsidR="00490446" w:rsidRPr="00ED6F8A">
        <w:rPr>
          <w:rFonts w:eastAsia="Arial Unicode MS"/>
          <w:color w:val="000000"/>
          <w:sz w:val="22"/>
          <w:szCs w:val="22"/>
          <w:lang w:eastAsia="ru-RU" w:bidi="ru-RU"/>
        </w:rPr>
        <w:t xml:space="preserve">-хозяйственного комплекса администрации </w:t>
      </w:r>
      <w:proofErr w:type="spellStart"/>
      <w:r w:rsidR="00490446" w:rsidRPr="00ED6F8A">
        <w:rPr>
          <w:rFonts w:eastAsia="Arial Unicode MS"/>
          <w:color w:val="000000"/>
          <w:sz w:val="22"/>
          <w:szCs w:val="22"/>
          <w:lang w:eastAsia="ru-RU" w:bidi="ru-RU"/>
        </w:rPr>
        <w:t>Котласского</w:t>
      </w:r>
      <w:proofErr w:type="spellEnd"/>
      <w:r w:rsidR="00490446" w:rsidRPr="00ED6F8A">
        <w:rPr>
          <w:rFonts w:eastAsia="Arial Unicode MS"/>
          <w:color w:val="000000"/>
          <w:sz w:val="22"/>
          <w:szCs w:val="22"/>
          <w:lang w:eastAsia="ru-RU" w:bidi="ru-RU"/>
        </w:rPr>
        <w:t xml:space="preserve"> муниципального округа Архангельской области</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490446" w:rsidRPr="00ED6F8A" w:rsidRDefault="00490446" w:rsidP="00490446">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490446" w:rsidRPr="00ED6F8A" w:rsidRDefault="00490446" w:rsidP="00490446">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490446" w:rsidRPr="00ED6F8A" w:rsidRDefault="00490446" w:rsidP="00490446">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90446" w:rsidRPr="00ED6F8A" w:rsidTr="004E68EB">
        <w:tc>
          <w:tcPr>
            <w:tcW w:w="187" w:type="dxa"/>
            <w:vAlign w:val="bottom"/>
            <w:hideMark/>
          </w:tcPr>
          <w:p w:rsidR="00490446" w:rsidRPr="00ED6F8A" w:rsidRDefault="00490446" w:rsidP="004E68EB">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90446" w:rsidRPr="00ED6F8A" w:rsidRDefault="00490446" w:rsidP="004E68EB">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490446" w:rsidRPr="00ED6F8A" w:rsidRDefault="00490446" w:rsidP="004E68EB">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90446" w:rsidRPr="00ED6F8A" w:rsidRDefault="00490446" w:rsidP="004E68EB">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490446" w:rsidRPr="00ED6F8A" w:rsidRDefault="00490446" w:rsidP="004E68EB">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90446" w:rsidRPr="00ED6F8A" w:rsidRDefault="00490446" w:rsidP="004E68EB">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490446" w:rsidRPr="00ED6F8A" w:rsidRDefault="00490446" w:rsidP="004E68EB">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490446" w:rsidRPr="00ED6F8A" w:rsidRDefault="00490446" w:rsidP="00490446">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EE18F7" w:rsidRPr="00ED6F8A" w:rsidRDefault="00EE18F7" w:rsidP="00490446">
      <w:pPr>
        <w:widowControl w:val="0"/>
        <w:suppressAutoHyphens w:val="0"/>
        <w:spacing w:before="120" w:after="0"/>
        <w:ind w:left="4678"/>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63B2F">
        <w:rPr>
          <w:rFonts w:ascii="Times New Roman" w:hAnsi="Times New Roman"/>
          <w:sz w:val="22"/>
          <w:szCs w:val="22"/>
        </w:rPr>
        <w:t xml:space="preserve"> (ЛОТ 1)</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18235E" w:rsidP="00A22164">
      <w:pPr>
        <w:pStyle w:val="a9"/>
        <w:jc w:val="right"/>
        <w:rPr>
          <w:sz w:val="22"/>
          <w:szCs w:val="22"/>
        </w:rPr>
      </w:pPr>
      <w:r>
        <w:rPr>
          <w:sz w:val="22"/>
          <w:szCs w:val="22"/>
        </w:rPr>
        <w:t>от «___» __________ 2025</w:t>
      </w:r>
      <w:r w:rsidR="00A22164" w:rsidRPr="00ED6F8A">
        <w:rPr>
          <w:sz w:val="22"/>
          <w:szCs w:val="22"/>
        </w:rPr>
        <w:t xml:space="preserve"> г</w:t>
      </w:r>
    </w:p>
    <w:p w:rsidR="00A22164" w:rsidRPr="00ED6F8A" w:rsidRDefault="00A22164" w:rsidP="00AC19BC">
      <w:pPr>
        <w:widowControl w:val="0"/>
        <w:suppressAutoHyphens w:val="0"/>
        <w:spacing w:after="0" w:line="304" w:lineRule="auto"/>
        <w:jc w:val="center"/>
        <w:rPr>
          <w:b/>
          <w:bCs/>
          <w:sz w:val="22"/>
          <w:szCs w:val="22"/>
          <w:lang w:eastAsia="ru-RU"/>
        </w:rPr>
      </w:pPr>
    </w:p>
    <w:p w:rsidR="00EE18F7" w:rsidRPr="00ED6F8A" w:rsidRDefault="00EE18F7" w:rsidP="00DD3669">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w:t>
      </w:r>
      <w:r w:rsidR="00AC19BC" w:rsidRPr="00ED6F8A">
        <w:rPr>
          <w:b/>
          <w:bCs/>
          <w:sz w:val="22"/>
          <w:szCs w:val="22"/>
          <w:lang w:eastAsia="ru-RU"/>
        </w:rPr>
        <w:t xml:space="preserve"> по адресу</w:t>
      </w:r>
      <w:r w:rsidRPr="00ED6F8A">
        <w:rPr>
          <w:b/>
          <w:bCs/>
          <w:sz w:val="22"/>
          <w:szCs w:val="22"/>
          <w:lang w:eastAsia="ru-RU"/>
        </w:rPr>
        <w:t xml:space="preserve">: </w:t>
      </w:r>
      <w:r w:rsidR="002A5771" w:rsidRPr="00ED6F8A">
        <w:rPr>
          <w:b/>
          <w:bCs/>
          <w:sz w:val="22"/>
          <w:szCs w:val="22"/>
          <w:lang w:eastAsia="ru-RU"/>
        </w:rPr>
        <w:t xml:space="preserve">Российская Федерация, Архангельская обл., </w:t>
      </w:r>
      <w:proofErr w:type="spellStart"/>
      <w:r w:rsidR="00BC77AB">
        <w:rPr>
          <w:b/>
          <w:bCs/>
          <w:sz w:val="22"/>
          <w:szCs w:val="22"/>
          <w:lang w:eastAsia="ru-RU"/>
        </w:rPr>
        <w:t>Котласский</w:t>
      </w:r>
      <w:proofErr w:type="spellEnd"/>
      <w:r w:rsidR="00BC77AB">
        <w:rPr>
          <w:b/>
          <w:bCs/>
          <w:sz w:val="22"/>
          <w:szCs w:val="22"/>
          <w:lang w:eastAsia="ru-RU"/>
        </w:rPr>
        <w:t xml:space="preserve"> муниципальный округ</w:t>
      </w:r>
      <w:r w:rsidR="002A5771" w:rsidRPr="00ED6F8A">
        <w:rPr>
          <w:b/>
          <w:bCs/>
          <w:sz w:val="22"/>
          <w:szCs w:val="22"/>
          <w:lang w:eastAsia="ru-RU"/>
        </w:rPr>
        <w:t xml:space="preserve">, </w:t>
      </w:r>
      <w:proofErr w:type="spellStart"/>
      <w:r w:rsidR="000806FE">
        <w:rPr>
          <w:b/>
          <w:bCs/>
          <w:sz w:val="22"/>
          <w:szCs w:val="22"/>
          <w:lang w:eastAsia="ru-RU"/>
        </w:rPr>
        <w:t>рп</w:t>
      </w:r>
      <w:proofErr w:type="spellEnd"/>
      <w:r w:rsidR="000806FE">
        <w:rPr>
          <w:b/>
          <w:bCs/>
          <w:sz w:val="22"/>
          <w:szCs w:val="22"/>
          <w:lang w:eastAsia="ru-RU"/>
        </w:rPr>
        <w:t xml:space="preserve">. Шипицыно, ул. </w:t>
      </w:r>
      <w:proofErr w:type="gramStart"/>
      <w:r w:rsidR="000806FE">
        <w:rPr>
          <w:b/>
          <w:bCs/>
          <w:sz w:val="22"/>
          <w:szCs w:val="22"/>
          <w:lang w:eastAsia="ru-RU"/>
        </w:rPr>
        <w:t>Лесная</w:t>
      </w:r>
      <w:proofErr w:type="gramEnd"/>
      <w:r w:rsidR="000806FE">
        <w:rPr>
          <w:b/>
          <w:bCs/>
          <w:sz w:val="22"/>
          <w:szCs w:val="22"/>
          <w:lang w:eastAsia="ru-RU"/>
        </w:rPr>
        <w:t>, д. 45а</w:t>
      </w:r>
    </w:p>
    <w:tbl>
      <w:tblPr>
        <w:tblW w:w="9777" w:type="dxa"/>
        <w:tblInd w:w="113" w:type="dxa"/>
        <w:tblLook w:val="04A0" w:firstRow="1" w:lastRow="0" w:firstColumn="1" w:lastColumn="0" w:noHBand="0" w:noVBand="1"/>
      </w:tblPr>
      <w:tblGrid>
        <w:gridCol w:w="765"/>
        <w:gridCol w:w="3808"/>
        <w:gridCol w:w="6"/>
        <w:gridCol w:w="2349"/>
        <w:gridCol w:w="6"/>
        <w:gridCol w:w="1567"/>
        <w:gridCol w:w="1276"/>
      </w:tblGrid>
      <w:tr w:rsidR="00EC1F71" w:rsidRPr="00ED6F8A" w:rsidTr="00AB1835">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EC1F71" w:rsidRPr="00ED6F8A" w:rsidRDefault="00EC1F71" w:rsidP="00AB1835">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gridSpan w:val="2"/>
            <w:tcBorders>
              <w:top w:val="single" w:sz="4" w:space="0" w:color="auto"/>
              <w:left w:val="nil"/>
              <w:bottom w:val="single" w:sz="4" w:space="0" w:color="auto"/>
              <w:right w:val="single" w:sz="4" w:space="0" w:color="auto"/>
            </w:tcBorders>
            <w:shd w:val="clear" w:color="auto" w:fill="auto"/>
            <w:vAlign w:val="center"/>
          </w:tcPr>
          <w:p w:rsidR="00EC1F71" w:rsidRPr="00ED6F8A" w:rsidRDefault="00EC1F71" w:rsidP="00AB183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EC1F71" w:rsidRPr="00ED6F8A" w:rsidRDefault="00EC1F71" w:rsidP="00AB183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EC1F71" w:rsidRPr="00ED6F8A" w:rsidRDefault="00EC1F71" w:rsidP="00AB183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EC1F71" w:rsidRPr="00ED6F8A" w:rsidRDefault="00EC1F71" w:rsidP="00AB1835">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EC1F71" w:rsidRPr="00ED6F8A" w:rsidTr="00AB1835">
        <w:trPr>
          <w:trHeight w:val="64"/>
        </w:trPr>
        <w:tc>
          <w:tcPr>
            <w:tcW w:w="977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EC1F71" w:rsidRPr="00ED6F8A" w:rsidRDefault="00EC1F71" w:rsidP="00AB1835">
            <w:pPr>
              <w:suppressAutoHyphens w:val="0"/>
              <w:spacing w:after="0"/>
              <w:jc w:val="center"/>
              <w:rPr>
                <w:b/>
                <w:bCs/>
                <w:color w:val="000000"/>
                <w:lang w:eastAsia="ru-RU"/>
              </w:rPr>
            </w:pPr>
            <w:r w:rsidRPr="00ED6F8A">
              <w:rPr>
                <w:b/>
                <w:bCs/>
                <w:color w:val="000000"/>
                <w:sz w:val="22"/>
                <w:szCs w:val="22"/>
                <w:lang w:eastAsia="ru-RU"/>
              </w:rPr>
              <w:t> </w:t>
            </w:r>
          </w:p>
          <w:p w:rsidR="00EC1F71" w:rsidRPr="00F83BA4" w:rsidRDefault="00EC1F71" w:rsidP="00AB1835">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EC1F71" w:rsidRPr="00ED6F8A" w:rsidRDefault="00EC1F71" w:rsidP="00AB1835">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EC1F71" w:rsidRPr="00ED6F8A" w:rsidTr="00AB1835">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EC1F71" w:rsidRPr="00ED6F8A" w:rsidRDefault="00EC1F71" w:rsidP="00AB1835">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gridSpan w:val="2"/>
            <w:tcBorders>
              <w:top w:val="nil"/>
              <w:left w:val="nil"/>
              <w:bottom w:val="single" w:sz="4" w:space="0" w:color="auto"/>
              <w:right w:val="single" w:sz="4" w:space="0" w:color="auto"/>
            </w:tcBorders>
            <w:shd w:val="clear" w:color="auto" w:fill="FFFFFF" w:themeFill="background1"/>
            <w:vAlign w:val="center"/>
            <w:hideMark/>
          </w:tcPr>
          <w:p w:rsidR="00EC1F71" w:rsidRPr="00ED6F8A" w:rsidRDefault="00EC1F71" w:rsidP="00AB1835">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gridSpan w:val="2"/>
            <w:tcBorders>
              <w:top w:val="nil"/>
              <w:left w:val="nil"/>
              <w:bottom w:val="single" w:sz="4" w:space="0" w:color="auto"/>
              <w:right w:val="single" w:sz="4" w:space="0" w:color="auto"/>
            </w:tcBorders>
            <w:shd w:val="clear" w:color="auto" w:fill="auto"/>
            <w:noWrap/>
            <w:vAlign w:val="bottom"/>
            <w:hideMark/>
          </w:tcPr>
          <w:p w:rsidR="00EC1F71" w:rsidRPr="00ED6F8A" w:rsidRDefault="00EC1F71" w:rsidP="00AB1835">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EC1F71" w:rsidRPr="00ED6F8A" w:rsidRDefault="00EC1F71"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EC1F71" w:rsidRPr="00ED6F8A" w:rsidRDefault="003913D0" w:rsidP="00AB1835">
            <w:pPr>
              <w:suppressAutoHyphens w:val="0"/>
              <w:spacing w:after="0"/>
              <w:jc w:val="center"/>
              <w:rPr>
                <w:color w:val="000000"/>
                <w:lang w:eastAsia="ru-RU"/>
              </w:rPr>
            </w:pPr>
            <w:r>
              <w:rPr>
                <w:color w:val="000000"/>
                <w:lang w:eastAsia="ru-RU"/>
              </w:rPr>
              <w:t>1,20</w:t>
            </w:r>
          </w:p>
        </w:tc>
      </w:tr>
      <w:tr w:rsidR="00EC1F71" w:rsidRPr="00ED6F8A" w:rsidTr="00AB1835">
        <w:trPr>
          <w:trHeight w:val="480"/>
        </w:trPr>
        <w:tc>
          <w:tcPr>
            <w:tcW w:w="8501" w:type="dxa"/>
            <w:gridSpan w:val="6"/>
            <w:tcBorders>
              <w:top w:val="single" w:sz="4" w:space="0" w:color="auto"/>
              <w:left w:val="single" w:sz="4" w:space="0" w:color="auto"/>
              <w:bottom w:val="nil"/>
              <w:right w:val="nil"/>
            </w:tcBorders>
            <w:shd w:val="clear" w:color="auto" w:fill="auto"/>
            <w:vAlign w:val="center"/>
            <w:hideMark/>
          </w:tcPr>
          <w:p w:rsidR="00EC1F71" w:rsidRPr="00ED6F8A" w:rsidRDefault="00EC1F71" w:rsidP="00AB1835">
            <w:pPr>
              <w:suppressAutoHyphens w:val="0"/>
              <w:spacing w:after="0"/>
              <w:jc w:val="left"/>
              <w:rPr>
                <w:lang w:eastAsia="ru-RU"/>
              </w:rPr>
            </w:pPr>
            <w:r w:rsidRPr="00ED6F8A">
              <w:rPr>
                <w:sz w:val="22"/>
                <w:szCs w:val="22"/>
                <w:lang w:eastAsia="ru-RU"/>
              </w:rPr>
              <w:lastRenderedPageBreak/>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EC1F71" w:rsidRPr="00ED6F8A" w:rsidRDefault="00EC1F71" w:rsidP="00AB1835">
            <w:pPr>
              <w:suppressAutoHyphens w:val="0"/>
              <w:spacing w:after="0"/>
              <w:jc w:val="center"/>
              <w:rPr>
                <w:color w:val="000000"/>
                <w:lang w:eastAsia="ru-RU"/>
              </w:rPr>
            </w:pPr>
            <w:r w:rsidRPr="00ED6F8A">
              <w:rPr>
                <w:color w:val="000000"/>
                <w:sz w:val="22"/>
                <w:szCs w:val="22"/>
                <w:lang w:eastAsia="ru-RU"/>
              </w:rPr>
              <w:t> </w:t>
            </w:r>
          </w:p>
        </w:tc>
      </w:tr>
      <w:tr w:rsidR="003913D0" w:rsidRPr="00ED6F8A" w:rsidTr="003913D0">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913D0" w:rsidRPr="00ED6F8A" w:rsidRDefault="003913D0" w:rsidP="00AB1835">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gridSpan w:val="2"/>
            <w:tcBorders>
              <w:top w:val="single" w:sz="4" w:space="0" w:color="auto"/>
              <w:left w:val="nil"/>
              <w:bottom w:val="single" w:sz="4" w:space="0" w:color="auto"/>
              <w:right w:val="single" w:sz="4" w:space="0" w:color="auto"/>
            </w:tcBorders>
            <w:shd w:val="clear" w:color="auto" w:fill="auto"/>
            <w:vAlign w:val="center"/>
          </w:tcPr>
          <w:p w:rsidR="003913D0" w:rsidRPr="00ED6F8A" w:rsidRDefault="003913D0" w:rsidP="00AB1835">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913D0" w:rsidRPr="00ED6F8A" w:rsidRDefault="003913D0" w:rsidP="00AB1835">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913D0" w:rsidRPr="00ED6F8A" w:rsidRDefault="003913D0" w:rsidP="00AB183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3913D0" w:rsidRPr="00AF0775" w:rsidRDefault="003913D0" w:rsidP="003913D0">
            <w:pPr>
              <w:jc w:val="center"/>
            </w:pPr>
            <w:r w:rsidRPr="00AF0775">
              <w:t>3,24</w:t>
            </w:r>
          </w:p>
        </w:tc>
      </w:tr>
      <w:tr w:rsidR="003913D0" w:rsidRPr="00ED6F8A" w:rsidTr="003913D0">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3913D0" w:rsidRPr="00ED6F8A" w:rsidRDefault="003913D0" w:rsidP="00AB1835">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gridSpan w:val="2"/>
            <w:tcBorders>
              <w:top w:val="nil"/>
              <w:left w:val="nil"/>
              <w:bottom w:val="single" w:sz="4" w:space="0" w:color="auto"/>
              <w:right w:val="single" w:sz="4" w:space="0" w:color="auto"/>
            </w:tcBorders>
            <w:shd w:val="clear" w:color="auto" w:fill="auto"/>
            <w:vAlign w:val="center"/>
          </w:tcPr>
          <w:p w:rsidR="003913D0" w:rsidRPr="00ED6F8A" w:rsidRDefault="003913D0" w:rsidP="00AB1835">
            <w:pPr>
              <w:suppressAutoHyphens w:val="0"/>
              <w:spacing w:after="0"/>
              <w:jc w:val="left"/>
              <w:rPr>
                <w:color w:val="212529"/>
                <w:lang w:eastAsia="ru-RU"/>
              </w:rPr>
            </w:pPr>
            <w:r w:rsidRPr="002C2044">
              <w:rPr>
                <w:color w:val="212529"/>
                <w:sz w:val="22"/>
                <w:szCs w:val="22"/>
                <w:lang w:eastAsia="ru-RU"/>
              </w:rPr>
              <w:t>Утепление и прочистка дымовентиляционных каналов</w:t>
            </w:r>
          </w:p>
        </w:tc>
        <w:tc>
          <w:tcPr>
            <w:tcW w:w="2355" w:type="dxa"/>
            <w:gridSpan w:val="2"/>
            <w:tcBorders>
              <w:top w:val="nil"/>
              <w:left w:val="nil"/>
              <w:bottom w:val="single" w:sz="4" w:space="0" w:color="auto"/>
              <w:right w:val="single" w:sz="4" w:space="0" w:color="auto"/>
            </w:tcBorders>
            <w:shd w:val="clear" w:color="auto" w:fill="auto"/>
            <w:noWrap/>
            <w:vAlign w:val="bottom"/>
          </w:tcPr>
          <w:p w:rsidR="003913D0" w:rsidRPr="00ED6F8A" w:rsidRDefault="003913D0" w:rsidP="00AB183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3913D0" w:rsidRPr="00ED6F8A" w:rsidRDefault="003913D0" w:rsidP="00AB183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3913D0" w:rsidRPr="00AF0775" w:rsidRDefault="003913D0" w:rsidP="003913D0">
            <w:pPr>
              <w:jc w:val="center"/>
            </w:pPr>
            <w:r w:rsidRPr="00AF0775">
              <w:t>0,95</w:t>
            </w:r>
          </w:p>
        </w:tc>
      </w:tr>
      <w:tr w:rsidR="003913D0" w:rsidRPr="00ED6F8A" w:rsidTr="003913D0">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3913D0" w:rsidRPr="00ED6F8A" w:rsidRDefault="003913D0" w:rsidP="00AB1835">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2.3</w:t>
            </w:r>
          </w:p>
        </w:tc>
        <w:tc>
          <w:tcPr>
            <w:tcW w:w="3814" w:type="dxa"/>
            <w:gridSpan w:val="2"/>
            <w:tcBorders>
              <w:top w:val="nil"/>
              <w:left w:val="nil"/>
              <w:bottom w:val="single" w:sz="4" w:space="0" w:color="auto"/>
              <w:right w:val="single" w:sz="4" w:space="0" w:color="auto"/>
            </w:tcBorders>
            <w:shd w:val="clear" w:color="auto" w:fill="auto"/>
            <w:vAlign w:val="bottom"/>
          </w:tcPr>
          <w:p w:rsidR="003913D0" w:rsidRPr="00ED6F8A" w:rsidRDefault="003913D0" w:rsidP="00AB1835">
            <w:pPr>
              <w:suppressAutoHyphens w:val="0"/>
              <w:spacing w:after="0"/>
              <w:jc w:val="left"/>
              <w:rPr>
                <w:color w:val="212529"/>
                <w:lang w:eastAsia="ru-RU"/>
              </w:rPr>
            </w:pPr>
            <w:r w:rsidRPr="002C2044">
              <w:rPr>
                <w:color w:val="212529"/>
                <w:sz w:val="22"/>
                <w:szCs w:val="22"/>
                <w:lang w:eastAsia="ru-RU"/>
              </w:rPr>
              <w:t>Проверка состояния и ремонт продухов в цоколях зданий</w:t>
            </w:r>
          </w:p>
        </w:tc>
        <w:tc>
          <w:tcPr>
            <w:tcW w:w="2355" w:type="dxa"/>
            <w:gridSpan w:val="2"/>
            <w:tcBorders>
              <w:top w:val="nil"/>
              <w:left w:val="nil"/>
              <w:bottom w:val="single" w:sz="4" w:space="0" w:color="auto"/>
              <w:right w:val="single" w:sz="4" w:space="0" w:color="auto"/>
            </w:tcBorders>
            <w:shd w:val="clear" w:color="auto" w:fill="auto"/>
            <w:noWrap/>
            <w:vAlign w:val="bottom"/>
          </w:tcPr>
          <w:p w:rsidR="003913D0" w:rsidRPr="00ED6F8A" w:rsidRDefault="003913D0" w:rsidP="00AB183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3913D0" w:rsidRPr="00ED6F8A" w:rsidRDefault="003913D0" w:rsidP="00AB183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3913D0" w:rsidRPr="00AF0775" w:rsidRDefault="003913D0" w:rsidP="003913D0">
            <w:pPr>
              <w:jc w:val="center"/>
            </w:pPr>
            <w:r w:rsidRPr="00AF0775">
              <w:t>0,02</w:t>
            </w:r>
          </w:p>
        </w:tc>
      </w:tr>
      <w:tr w:rsidR="003913D0" w:rsidRPr="00ED6F8A" w:rsidTr="003913D0">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3913D0" w:rsidRPr="00ED6F8A" w:rsidRDefault="003913D0" w:rsidP="00AB1835">
            <w:pPr>
              <w:suppressAutoHyphens w:val="0"/>
              <w:spacing w:after="0"/>
              <w:jc w:val="left"/>
              <w:rPr>
                <w:color w:val="000000"/>
                <w:lang w:eastAsia="ru-RU"/>
              </w:rPr>
            </w:pPr>
            <w:r>
              <w:rPr>
                <w:color w:val="000000"/>
                <w:sz w:val="22"/>
                <w:szCs w:val="22"/>
                <w:lang w:eastAsia="ru-RU"/>
              </w:rPr>
              <w:t>2.4</w:t>
            </w:r>
          </w:p>
        </w:tc>
        <w:tc>
          <w:tcPr>
            <w:tcW w:w="3814" w:type="dxa"/>
            <w:gridSpan w:val="2"/>
            <w:tcBorders>
              <w:top w:val="nil"/>
              <w:left w:val="nil"/>
              <w:bottom w:val="single" w:sz="4" w:space="0" w:color="auto"/>
              <w:right w:val="single" w:sz="4" w:space="0" w:color="auto"/>
            </w:tcBorders>
            <w:shd w:val="clear" w:color="auto" w:fill="auto"/>
            <w:vAlign w:val="bottom"/>
          </w:tcPr>
          <w:p w:rsidR="003913D0" w:rsidRPr="00EC1F71" w:rsidRDefault="003913D0" w:rsidP="00AB1835">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gridSpan w:val="2"/>
            <w:tcBorders>
              <w:top w:val="nil"/>
              <w:left w:val="nil"/>
              <w:bottom w:val="single" w:sz="4" w:space="0" w:color="auto"/>
              <w:right w:val="single" w:sz="4" w:space="0" w:color="auto"/>
            </w:tcBorders>
            <w:shd w:val="clear" w:color="auto" w:fill="auto"/>
            <w:noWrap/>
            <w:vAlign w:val="bottom"/>
          </w:tcPr>
          <w:p w:rsidR="003913D0" w:rsidRDefault="003913D0" w:rsidP="00AB183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3913D0" w:rsidRDefault="003913D0" w:rsidP="00AB183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3913D0" w:rsidRPr="00AF0775" w:rsidRDefault="003913D0" w:rsidP="003913D0">
            <w:pPr>
              <w:jc w:val="center"/>
            </w:pPr>
            <w:r w:rsidRPr="00AF0775">
              <w:t>0,20</w:t>
            </w:r>
          </w:p>
        </w:tc>
      </w:tr>
      <w:tr w:rsidR="003913D0" w:rsidRPr="00ED6F8A" w:rsidTr="003913D0">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3913D0" w:rsidRDefault="003913D0" w:rsidP="00AB1835">
            <w:pPr>
              <w:suppressAutoHyphens w:val="0"/>
              <w:spacing w:after="0"/>
              <w:jc w:val="left"/>
              <w:rPr>
                <w:color w:val="000000"/>
                <w:lang w:eastAsia="ru-RU"/>
              </w:rPr>
            </w:pPr>
            <w:r>
              <w:rPr>
                <w:color w:val="000000"/>
                <w:sz w:val="22"/>
                <w:szCs w:val="22"/>
                <w:lang w:eastAsia="ru-RU"/>
              </w:rPr>
              <w:t>2.5</w:t>
            </w:r>
          </w:p>
        </w:tc>
        <w:tc>
          <w:tcPr>
            <w:tcW w:w="3814" w:type="dxa"/>
            <w:gridSpan w:val="2"/>
            <w:tcBorders>
              <w:top w:val="nil"/>
              <w:left w:val="nil"/>
              <w:bottom w:val="single" w:sz="4" w:space="0" w:color="auto"/>
              <w:right w:val="single" w:sz="4" w:space="0" w:color="auto"/>
            </w:tcBorders>
            <w:shd w:val="clear" w:color="auto" w:fill="auto"/>
            <w:vAlign w:val="bottom"/>
          </w:tcPr>
          <w:p w:rsidR="003913D0" w:rsidRPr="00EC1F71" w:rsidRDefault="003913D0" w:rsidP="00AB1835">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nil"/>
              <w:left w:val="nil"/>
              <w:bottom w:val="single" w:sz="4" w:space="0" w:color="auto"/>
              <w:right w:val="single" w:sz="4" w:space="0" w:color="auto"/>
            </w:tcBorders>
            <w:shd w:val="clear" w:color="auto" w:fill="auto"/>
            <w:noWrap/>
            <w:vAlign w:val="bottom"/>
          </w:tcPr>
          <w:p w:rsidR="003913D0" w:rsidRDefault="003913D0" w:rsidP="00AB183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3913D0" w:rsidRDefault="003913D0" w:rsidP="002C2044">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3913D0" w:rsidRPr="00AF0775" w:rsidRDefault="003913D0" w:rsidP="003913D0">
            <w:pPr>
              <w:jc w:val="center"/>
            </w:pPr>
            <w:r w:rsidRPr="00AF0775">
              <w:t>0,37</w:t>
            </w:r>
          </w:p>
        </w:tc>
      </w:tr>
      <w:tr w:rsidR="003913D0" w:rsidRPr="00ED6F8A" w:rsidTr="003913D0">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3913D0" w:rsidRDefault="003913D0" w:rsidP="00AB1835">
            <w:pPr>
              <w:suppressAutoHyphens w:val="0"/>
              <w:spacing w:after="0"/>
              <w:jc w:val="left"/>
              <w:rPr>
                <w:color w:val="000000"/>
                <w:lang w:eastAsia="ru-RU"/>
              </w:rPr>
            </w:pPr>
            <w:r>
              <w:rPr>
                <w:color w:val="000000"/>
                <w:lang w:eastAsia="ru-RU"/>
              </w:rPr>
              <w:t>2.6</w:t>
            </w:r>
          </w:p>
        </w:tc>
        <w:tc>
          <w:tcPr>
            <w:tcW w:w="3814" w:type="dxa"/>
            <w:gridSpan w:val="2"/>
            <w:tcBorders>
              <w:top w:val="nil"/>
              <w:left w:val="nil"/>
              <w:bottom w:val="single" w:sz="4" w:space="0" w:color="auto"/>
              <w:right w:val="single" w:sz="4" w:space="0" w:color="auto"/>
            </w:tcBorders>
            <w:shd w:val="clear" w:color="auto" w:fill="auto"/>
            <w:vAlign w:val="bottom"/>
          </w:tcPr>
          <w:p w:rsidR="003913D0" w:rsidRPr="00EC1F71" w:rsidRDefault="003913D0" w:rsidP="00AB1835">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gridSpan w:val="2"/>
            <w:tcBorders>
              <w:top w:val="nil"/>
              <w:left w:val="nil"/>
              <w:bottom w:val="single" w:sz="4" w:space="0" w:color="auto"/>
              <w:right w:val="single" w:sz="4" w:space="0" w:color="auto"/>
            </w:tcBorders>
            <w:shd w:val="clear" w:color="auto" w:fill="auto"/>
            <w:noWrap/>
            <w:vAlign w:val="bottom"/>
          </w:tcPr>
          <w:p w:rsidR="003913D0" w:rsidRDefault="003913D0" w:rsidP="00AB183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3913D0" w:rsidRDefault="003913D0" w:rsidP="002C2044">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3913D0" w:rsidRPr="00AF0775" w:rsidRDefault="003913D0" w:rsidP="003913D0">
            <w:pPr>
              <w:jc w:val="center"/>
            </w:pPr>
            <w:r w:rsidRPr="00AF0775">
              <w:t>0,47</w:t>
            </w:r>
          </w:p>
        </w:tc>
      </w:tr>
      <w:tr w:rsidR="003913D0" w:rsidRPr="00ED6F8A" w:rsidTr="003913D0">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3913D0" w:rsidRDefault="003913D0" w:rsidP="00AB1835">
            <w:pPr>
              <w:suppressAutoHyphens w:val="0"/>
              <w:spacing w:after="0"/>
              <w:jc w:val="left"/>
              <w:rPr>
                <w:color w:val="000000"/>
                <w:lang w:eastAsia="ru-RU"/>
              </w:rPr>
            </w:pPr>
            <w:r>
              <w:rPr>
                <w:color w:val="000000"/>
                <w:lang w:eastAsia="ru-RU"/>
              </w:rPr>
              <w:t>2.7</w:t>
            </w:r>
          </w:p>
        </w:tc>
        <w:tc>
          <w:tcPr>
            <w:tcW w:w="3814" w:type="dxa"/>
            <w:gridSpan w:val="2"/>
            <w:tcBorders>
              <w:top w:val="nil"/>
              <w:left w:val="nil"/>
              <w:bottom w:val="single" w:sz="4" w:space="0" w:color="auto"/>
              <w:right w:val="single" w:sz="4" w:space="0" w:color="auto"/>
            </w:tcBorders>
            <w:shd w:val="clear" w:color="auto" w:fill="auto"/>
            <w:vAlign w:val="bottom"/>
          </w:tcPr>
          <w:p w:rsidR="003913D0" w:rsidRPr="002C2044" w:rsidRDefault="003913D0" w:rsidP="00AB1835">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 ГВС</w:t>
            </w:r>
            <w:proofErr w:type="gramStart"/>
            <w:r w:rsidRPr="002C2044">
              <w:rPr>
                <w:color w:val="212529"/>
                <w:sz w:val="22"/>
                <w:szCs w:val="22"/>
                <w:lang w:eastAsia="ru-RU"/>
              </w:rPr>
              <w:t>,Х</w:t>
            </w:r>
            <w:proofErr w:type="gramEnd"/>
            <w:r w:rsidRPr="002C2044">
              <w:rPr>
                <w:color w:val="212529"/>
                <w:sz w:val="22"/>
                <w:szCs w:val="22"/>
                <w:lang w:eastAsia="ru-RU"/>
              </w:rPr>
              <w:t>ВС и водоотведения</w:t>
            </w:r>
          </w:p>
        </w:tc>
        <w:tc>
          <w:tcPr>
            <w:tcW w:w="2355" w:type="dxa"/>
            <w:gridSpan w:val="2"/>
            <w:tcBorders>
              <w:top w:val="nil"/>
              <w:left w:val="nil"/>
              <w:bottom w:val="single" w:sz="4" w:space="0" w:color="auto"/>
              <w:right w:val="single" w:sz="4" w:space="0" w:color="auto"/>
            </w:tcBorders>
            <w:shd w:val="clear" w:color="auto" w:fill="auto"/>
            <w:noWrap/>
            <w:vAlign w:val="bottom"/>
          </w:tcPr>
          <w:p w:rsidR="003913D0" w:rsidRDefault="003913D0" w:rsidP="00AB183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3913D0" w:rsidRDefault="003913D0" w:rsidP="002C2044">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3913D0" w:rsidRDefault="003913D0" w:rsidP="003913D0">
            <w:pPr>
              <w:jc w:val="center"/>
            </w:pPr>
            <w:r w:rsidRPr="00AF0775">
              <w:t>0,46</w:t>
            </w:r>
          </w:p>
        </w:tc>
      </w:tr>
      <w:tr w:rsidR="00EC1F71" w:rsidRPr="00ED6F8A" w:rsidTr="00AB1835">
        <w:trPr>
          <w:trHeight w:val="651"/>
        </w:trPr>
        <w:tc>
          <w:tcPr>
            <w:tcW w:w="9777" w:type="dxa"/>
            <w:gridSpan w:val="7"/>
            <w:tcBorders>
              <w:top w:val="single" w:sz="4" w:space="0" w:color="auto"/>
              <w:left w:val="single" w:sz="4" w:space="0" w:color="auto"/>
              <w:right w:val="single" w:sz="4" w:space="0" w:color="auto"/>
            </w:tcBorders>
            <w:shd w:val="clear" w:color="auto" w:fill="auto"/>
            <w:noWrap/>
            <w:vAlign w:val="bottom"/>
          </w:tcPr>
          <w:p w:rsidR="00EC1F71" w:rsidRDefault="00EC1F71" w:rsidP="00AB1835">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3A0A7E" w:rsidRPr="00ED6F8A" w:rsidTr="00B01238">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3A0A7E" w:rsidRPr="00EC1F71" w:rsidRDefault="003A0A7E" w:rsidP="00AB1835">
            <w:pPr>
              <w:suppressAutoHyphens w:val="0"/>
              <w:spacing w:after="0"/>
              <w:jc w:val="center"/>
              <w:rPr>
                <w:color w:val="000000"/>
                <w:lang w:eastAsia="ru-RU"/>
              </w:rPr>
            </w:pPr>
            <w:r>
              <w:rPr>
                <w:color w:val="000000"/>
                <w:sz w:val="22"/>
                <w:szCs w:val="22"/>
                <w:lang w:eastAsia="ru-RU"/>
              </w:rPr>
              <w:t>3.1</w:t>
            </w:r>
          </w:p>
        </w:tc>
        <w:tc>
          <w:tcPr>
            <w:tcW w:w="3808" w:type="dxa"/>
            <w:tcBorders>
              <w:top w:val="single" w:sz="4" w:space="0" w:color="auto"/>
              <w:left w:val="single" w:sz="4" w:space="0" w:color="auto"/>
              <w:right w:val="single" w:sz="4" w:space="0" w:color="auto"/>
            </w:tcBorders>
            <w:shd w:val="clear" w:color="auto" w:fill="auto"/>
            <w:vAlign w:val="bottom"/>
          </w:tcPr>
          <w:p w:rsidR="003A0A7E" w:rsidRPr="00EC1F71" w:rsidRDefault="003A0A7E" w:rsidP="00AB1835">
            <w:pPr>
              <w:suppressAutoHyphens w:val="0"/>
              <w:spacing w:after="0"/>
              <w:jc w:val="center"/>
              <w:rPr>
                <w:color w:val="000000"/>
                <w:lang w:eastAsia="ru-RU"/>
              </w:rPr>
            </w:pPr>
            <w:r w:rsidRPr="002C2044">
              <w:rPr>
                <w:color w:val="000000"/>
                <w:sz w:val="22"/>
                <w:szCs w:val="22"/>
                <w:lang w:eastAsia="ru-RU"/>
              </w:rPr>
              <w:t>Мытье тамбуров, коридоров, лестничных площадок и маршей</w:t>
            </w:r>
          </w:p>
        </w:tc>
        <w:tc>
          <w:tcPr>
            <w:tcW w:w="2355" w:type="dxa"/>
            <w:gridSpan w:val="2"/>
            <w:tcBorders>
              <w:top w:val="single" w:sz="4" w:space="0" w:color="auto"/>
              <w:left w:val="single" w:sz="4" w:space="0" w:color="auto"/>
              <w:right w:val="single" w:sz="4" w:space="0" w:color="auto"/>
            </w:tcBorders>
            <w:shd w:val="clear" w:color="auto" w:fill="auto"/>
            <w:vAlign w:val="bottom"/>
          </w:tcPr>
          <w:p w:rsidR="003A0A7E" w:rsidRPr="002C2044" w:rsidRDefault="003A0A7E" w:rsidP="00AB1835">
            <w:pPr>
              <w:suppressAutoHyphens w:val="0"/>
              <w:spacing w:after="0"/>
              <w:jc w:val="center"/>
              <w:rPr>
                <w:color w:val="000000"/>
                <w:lang w:eastAsia="ru-RU"/>
              </w:rPr>
            </w:pPr>
            <w:r>
              <w:rPr>
                <w:color w:val="000000"/>
                <w:sz w:val="22"/>
                <w:szCs w:val="22"/>
                <w:lang w:eastAsia="ru-RU"/>
              </w:rPr>
              <w:t>24</w:t>
            </w:r>
          </w:p>
        </w:tc>
        <w:tc>
          <w:tcPr>
            <w:tcW w:w="1573" w:type="dxa"/>
            <w:gridSpan w:val="2"/>
            <w:tcBorders>
              <w:top w:val="single" w:sz="4" w:space="0" w:color="auto"/>
              <w:left w:val="single" w:sz="4" w:space="0" w:color="auto"/>
              <w:right w:val="single" w:sz="4" w:space="0" w:color="auto"/>
            </w:tcBorders>
            <w:shd w:val="clear" w:color="auto" w:fill="auto"/>
            <w:vAlign w:val="bottom"/>
          </w:tcPr>
          <w:p w:rsidR="003A0A7E" w:rsidRPr="00EC1F71" w:rsidRDefault="003A0A7E" w:rsidP="00AB183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tcPr>
          <w:p w:rsidR="003A0A7E" w:rsidRPr="00BC130C" w:rsidRDefault="003A0A7E" w:rsidP="003A0A7E">
            <w:pPr>
              <w:jc w:val="center"/>
            </w:pPr>
            <w:r w:rsidRPr="00BC130C">
              <w:t>3,29</w:t>
            </w:r>
          </w:p>
        </w:tc>
      </w:tr>
      <w:tr w:rsidR="003A0A7E" w:rsidRPr="00ED6F8A" w:rsidTr="00B01238">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sz w:val="22"/>
                <w:szCs w:val="22"/>
                <w:lang w:eastAsia="ru-RU"/>
              </w:rPr>
              <w:t>3.2</w:t>
            </w:r>
          </w:p>
        </w:tc>
        <w:tc>
          <w:tcPr>
            <w:tcW w:w="3808" w:type="dxa"/>
            <w:tcBorders>
              <w:top w:val="single" w:sz="4" w:space="0" w:color="auto"/>
              <w:left w:val="single" w:sz="4" w:space="0" w:color="auto"/>
              <w:right w:val="single" w:sz="4" w:space="0" w:color="auto"/>
            </w:tcBorders>
            <w:shd w:val="clear" w:color="auto" w:fill="auto"/>
            <w:vAlign w:val="bottom"/>
          </w:tcPr>
          <w:p w:rsidR="003A0A7E" w:rsidRPr="00EC1F71" w:rsidRDefault="003A0A7E" w:rsidP="00F9780F">
            <w:pPr>
              <w:suppressAutoHyphens w:val="0"/>
              <w:spacing w:after="0"/>
              <w:jc w:val="left"/>
              <w:rPr>
                <w:color w:val="000000"/>
                <w:lang w:eastAsia="ru-RU"/>
              </w:rPr>
            </w:pPr>
            <w:r w:rsidRPr="002C2044">
              <w:rPr>
                <w:color w:val="000000"/>
                <w:sz w:val="22"/>
                <w:szCs w:val="22"/>
                <w:lang w:eastAsia="ru-RU"/>
              </w:rPr>
              <w:t>Подметание тамбуров, коридоров, лестничных площадок и маршей</w:t>
            </w:r>
          </w:p>
        </w:tc>
        <w:tc>
          <w:tcPr>
            <w:tcW w:w="2355" w:type="dxa"/>
            <w:gridSpan w:val="2"/>
            <w:tcBorders>
              <w:top w:val="single" w:sz="4" w:space="0" w:color="auto"/>
              <w:left w:val="single" w:sz="4" w:space="0" w:color="auto"/>
              <w:right w:val="single" w:sz="4" w:space="0" w:color="auto"/>
            </w:tcBorders>
            <w:shd w:val="clear" w:color="auto" w:fill="auto"/>
            <w:vAlign w:val="bottom"/>
          </w:tcPr>
          <w:p w:rsidR="003A0A7E" w:rsidRPr="00F9780F" w:rsidRDefault="003A0A7E" w:rsidP="00AB1835">
            <w:pPr>
              <w:suppressAutoHyphens w:val="0"/>
              <w:spacing w:after="0"/>
              <w:jc w:val="center"/>
              <w:rPr>
                <w:color w:val="000000"/>
                <w:lang w:eastAsia="ru-RU"/>
              </w:rPr>
            </w:pPr>
            <w:r>
              <w:rPr>
                <w:color w:val="000000"/>
                <w:sz w:val="22"/>
                <w:szCs w:val="22"/>
                <w:lang w:eastAsia="ru-RU"/>
              </w:rPr>
              <w:t>156</w:t>
            </w:r>
          </w:p>
        </w:tc>
        <w:tc>
          <w:tcPr>
            <w:tcW w:w="1573" w:type="dxa"/>
            <w:gridSpan w:val="2"/>
            <w:tcBorders>
              <w:top w:val="single" w:sz="4" w:space="0" w:color="auto"/>
              <w:left w:val="single" w:sz="4" w:space="0" w:color="auto"/>
              <w:right w:val="single" w:sz="4" w:space="0" w:color="auto"/>
            </w:tcBorders>
            <w:shd w:val="clear" w:color="auto" w:fill="auto"/>
            <w:vAlign w:val="bottom"/>
          </w:tcPr>
          <w:p w:rsidR="003A0A7E" w:rsidRPr="00EC1F71" w:rsidRDefault="003A0A7E" w:rsidP="00AB183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tcPr>
          <w:p w:rsidR="003A0A7E" w:rsidRPr="00BC130C" w:rsidRDefault="003A0A7E" w:rsidP="003A0A7E">
            <w:pPr>
              <w:jc w:val="center"/>
            </w:pPr>
            <w:r w:rsidRPr="00BC130C">
              <w:t>9,37</w:t>
            </w:r>
          </w:p>
        </w:tc>
      </w:tr>
      <w:tr w:rsidR="003A0A7E" w:rsidRPr="00ED6F8A" w:rsidTr="00B01238">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sz w:val="22"/>
                <w:szCs w:val="22"/>
                <w:lang w:eastAsia="ru-RU"/>
              </w:rPr>
              <w:t>3.3</w:t>
            </w:r>
          </w:p>
        </w:tc>
        <w:tc>
          <w:tcPr>
            <w:tcW w:w="3808" w:type="dxa"/>
            <w:tcBorders>
              <w:top w:val="single" w:sz="4" w:space="0" w:color="auto"/>
              <w:left w:val="single" w:sz="4" w:space="0" w:color="auto"/>
              <w:right w:val="single" w:sz="4" w:space="0" w:color="auto"/>
            </w:tcBorders>
            <w:shd w:val="clear" w:color="auto" w:fill="auto"/>
            <w:vAlign w:val="bottom"/>
          </w:tcPr>
          <w:p w:rsidR="003A0A7E" w:rsidRDefault="003A0A7E" w:rsidP="00F9780F">
            <w:pPr>
              <w:suppressAutoHyphens w:val="0"/>
              <w:spacing w:after="0"/>
              <w:jc w:val="left"/>
              <w:rPr>
                <w:color w:val="000000"/>
                <w:lang w:eastAsia="ru-RU"/>
              </w:rPr>
            </w:pPr>
            <w:r w:rsidRPr="002C2044">
              <w:rPr>
                <w:color w:val="000000"/>
                <w:lang w:eastAsia="ru-RU"/>
              </w:rPr>
              <w:t xml:space="preserve">Мытье окон, в. </w:t>
            </w:r>
            <w:proofErr w:type="spellStart"/>
            <w:r w:rsidRPr="002C2044">
              <w:rPr>
                <w:color w:val="000000"/>
                <w:lang w:eastAsia="ru-RU"/>
              </w:rPr>
              <w:t>т.ч</w:t>
            </w:r>
            <w:proofErr w:type="spellEnd"/>
            <w:r w:rsidRPr="002C2044">
              <w:rPr>
                <w:color w:val="000000"/>
                <w:lang w:eastAsia="ru-RU"/>
              </w:rPr>
              <w:t>. рамы, переплеты, стекла (легкодоступные)</w:t>
            </w:r>
          </w:p>
        </w:tc>
        <w:tc>
          <w:tcPr>
            <w:tcW w:w="2355" w:type="dxa"/>
            <w:gridSpan w:val="2"/>
            <w:tcBorders>
              <w:top w:val="single" w:sz="4" w:space="0" w:color="auto"/>
              <w:left w:val="single" w:sz="4" w:space="0" w:color="auto"/>
              <w:right w:val="single" w:sz="4" w:space="0" w:color="auto"/>
            </w:tcBorders>
            <w:shd w:val="clear" w:color="auto" w:fill="auto"/>
            <w:vAlign w:val="bottom"/>
          </w:tcPr>
          <w:p w:rsidR="003A0A7E" w:rsidRPr="00F9780F" w:rsidRDefault="003A0A7E" w:rsidP="00AB1835">
            <w:pPr>
              <w:suppressAutoHyphens w:val="0"/>
              <w:spacing w:after="0"/>
              <w:jc w:val="center"/>
              <w:rPr>
                <w:color w:val="000000"/>
                <w:lang w:eastAsia="ru-RU"/>
              </w:rPr>
            </w:pPr>
            <w:r>
              <w:rPr>
                <w:color w:val="000000"/>
                <w:sz w:val="22"/>
                <w:szCs w:val="22"/>
                <w:lang w:eastAsia="ru-RU"/>
              </w:rPr>
              <w:t>2</w:t>
            </w:r>
          </w:p>
        </w:tc>
        <w:tc>
          <w:tcPr>
            <w:tcW w:w="1573" w:type="dxa"/>
            <w:gridSpan w:val="2"/>
            <w:tcBorders>
              <w:top w:val="single" w:sz="4" w:space="0" w:color="auto"/>
              <w:left w:val="single" w:sz="4" w:space="0" w:color="auto"/>
              <w:right w:val="single" w:sz="4" w:space="0" w:color="auto"/>
            </w:tcBorders>
            <w:shd w:val="clear" w:color="auto" w:fill="auto"/>
            <w:vAlign w:val="bottom"/>
          </w:tcPr>
          <w:p w:rsidR="003A0A7E" w:rsidRPr="00EC1F71" w:rsidRDefault="003A0A7E" w:rsidP="00AB183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tcPr>
          <w:p w:rsidR="003A0A7E" w:rsidRPr="00BC130C" w:rsidRDefault="003A0A7E" w:rsidP="003A0A7E">
            <w:pPr>
              <w:jc w:val="center"/>
            </w:pPr>
            <w:r w:rsidRPr="00BC130C">
              <w:t>0,03</w:t>
            </w:r>
          </w:p>
        </w:tc>
      </w:tr>
      <w:tr w:rsidR="003A0A7E" w:rsidRPr="00ED6F8A" w:rsidTr="00B01238">
        <w:trPr>
          <w:trHeight w:val="651"/>
        </w:trPr>
        <w:tc>
          <w:tcPr>
            <w:tcW w:w="765" w:type="dxa"/>
            <w:tcBorders>
              <w:top w:val="single" w:sz="4" w:space="0" w:color="auto"/>
              <w:left w:val="single" w:sz="4" w:space="0" w:color="auto"/>
              <w:bottom w:val="nil"/>
              <w:right w:val="single" w:sz="4" w:space="0" w:color="auto"/>
            </w:tcBorders>
            <w:shd w:val="clear" w:color="auto" w:fill="auto"/>
            <w:noWrap/>
            <w:vAlign w:val="bottom"/>
          </w:tcPr>
          <w:p w:rsidR="003A0A7E" w:rsidRPr="00ED6F8A" w:rsidRDefault="003A0A7E" w:rsidP="00AB1835">
            <w:pPr>
              <w:suppressAutoHyphens w:val="0"/>
              <w:spacing w:after="0"/>
              <w:jc w:val="left"/>
              <w:rPr>
                <w:color w:val="000000"/>
                <w:lang w:eastAsia="ru-RU"/>
              </w:rPr>
            </w:pPr>
            <w:r>
              <w:rPr>
                <w:color w:val="000000"/>
                <w:lang w:eastAsia="ru-RU"/>
              </w:rPr>
              <w:t>3.4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A0A7E" w:rsidRPr="006A0C6A" w:rsidRDefault="003A0A7E" w:rsidP="00AB1835">
            <w:pPr>
              <w:suppressAutoHyphens w:val="0"/>
              <w:spacing w:after="0"/>
              <w:jc w:val="left"/>
              <w:rPr>
                <w:color w:val="212529"/>
                <w:lang w:eastAsia="ru-RU"/>
              </w:rPr>
            </w:pPr>
            <w:r w:rsidRPr="002C2044">
              <w:rPr>
                <w:color w:val="212529"/>
                <w:lang w:eastAsia="ru-RU"/>
              </w:rPr>
              <w:t>Подметание ступеней и площадок перед входом в подъезд</w:t>
            </w:r>
          </w:p>
        </w:tc>
        <w:tc>
          <w:tcPr>
            <w:tcW w:w="2355" w:type="dxa"/>
            <w:gridSpan w:val="2"/>
            <w:tcBorders>
              <w:top w:val="single" w:sz="4" w:space="0" w:color="auto"/>
              <w:left w:val="nil"/>
              <w:bottom w:val="nil"/>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247</w:t>
            </w:r>
          </w:p>
        </w:tc>
        <w:tc>
          <w:tcPr>
            <w:tcW w:w="1567" w:type="dxa"/>
            <w:tcBorders>
              <w:top w:val="single" w:sz="4" w:space="0" w:color="auto"/>
              <w:left w:val="nil"/>
              <w:bottom w:val="nil"/>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tcPr>
          <w:p w:rsidR="003A0A7E" w:rsidRPr="00BC130C" w:rsidRDefault="003A0A7E" w:rsidP="003A0A7E">
            <w:pPr>
              <w:jc w:val="center"/>
            </w:pPr>
            <w:r w:rsidRPr="00BC130C">
              <w:t>0,47</w:t>
            </w:r>
          </w:p>
        </w:tc>
      </w:tr>
      <w:tr w:rsidR="003A0A7E" w:rsidRPr="00ED6F8A" w:rsidTr="00B01238">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0A7E" w:rsidRPr="00ED6F8A" w:rsidRDefault="003A0A7E" w:rsidP="00AB1835">
            <w:pPr>
              <w:suppressAutoHyphens w:val="0"/>
              <w:spacing w:after="0"/>
              <w:jc w:val="left"/>
              <w:rPr>
                <w:color w:val="000000"/>
                <w:lang w:eastAsia="ru-RU"/>
              </w:rPr>
            </w:pPr>
            <w:r>
              <w:rPr>
                <w:color w:val="000000"/>
                <w:lang w:eastAsia="ru-RU"/>
              </w:rPr>
              <w:t>3.5</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A0A7E" w:rsidRPr="006A0C6A" w:rsidRDefault="003A0A7E" w:rsidP="00AB1835">
            <w:pPr>
              <w:suppressAutoHyphens w:val="0"/>
              <w:spacing w:after="0"/>
              <w:jc w:val="left"/>
              <w:rPr>
                <w:color w:val="212529"/>
                <w:lang w:eastAsia="ru-RU"/>
              </w:rPr>
            </w:pPr>
            <w:r w:rsidRPr="002C2044">
              <w:rPr>
                <w:color w:val="212529"/>
                <w:lang w:eastAsia="ru-RU"/>
              </w:rPr>
              <w:t>Подметание территории в теплый период</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52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A0A7E" w:rsidRPr="00BC130C" w:rsidRDefault="003A0A7E" w:rsidP="003A0A7E">
            <w:pPr>
              <w:jc w:val="center"/>
            </w:pPr>
            <w:r w:rsidRPr="00BC130C">
              <w:t>0,32</w:t>
            </w:r>
          </w:p>
        </w:tc>
      </w:tr>
      <w:tr w:rsidR="003A0A7E" w:rsidRPr="00ED6F8A" w:rsidTr="00B01238">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0A7E" w:rsidRPr="00ED6F8A" w:rsidRDefault="003A0A7E" w:rsidP="00AB1835">
            <w:pPr>
              <w:suppressAutoHyphens w:val="0"/>
              <w:spacing w:after="0"/>
              <w:jc w:val="left"/>
              <w:rPr>
                <w:color w:val="000000"/>
                <w:lang w:eastAsia="ru-RU"/>
              </w:rPr>
            </w:pPr>
            <w:r>
              <w:rPr>
                <w:color w:val="000000"/>
                <w:lang w:eastAsia="ru-RU"/>
              </w:rPr>
              <w:t>3.6</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A0A7E" w:rsidRDefault="003A0A7E" w:rsidP="00AB1835">
            <w:pPr>
              <w:suppressAutoHyphens w:val="0"/>
              <w:spacing w:after="0"/>
              <w:jc w:val="left"/>
              <w:rPr>
                <w:color w:val="212529"/>
                <w:lang w:eastAsia="ru-RU"/>
              </w:rPr>
            </w:pPr>
            <w:r w:rsidRPr="002C2044">
              <w:rPr>
                <w:color w:val="212529"/>
                <w:lang w:eastAsia="ru-RU"/>
              </w:rPr>
              <w:t>Подметание территории в дни без снегопада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181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A0A7E" w:rsidRPr="00BC130C" w:rsidRDefault="003A0A7E" w:rsidP="003A0A7E">
            <w:pPr>
              <w:jc w:val="center"/>
            </w:pPr>
            <w:r w:rsidRPr="00BC130C">
              <w:t>2,00</w:t>
            </w:r>
          </w:p>
        </w:tc>
      </w:tr>
      <w:tr w:rsidR="003A0A7E" w:rsidRPr="00ED6F8A" w:rsidTr="00B01238">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0A7E" w:rsidRDefault="003A0A7E" w:rsidP="00AB1835">
            <w:pPr>
              <w:suppressAutoHyphens w:val="0"/>
              <w:spacing w:after="0"/>
              <w:jc w:val="left"/>
              <w:rPr>
                <w:color w:val="000000"/>
                <w:lang w:eastAsia="ru-RU"/>
              </w:rPr>
            </w:pPr>
            <w:r>
              <w:rPr>
                <w:color w:val="000000"/>
                <w:lang w:eastAsia="ru-RU"/>
              </w:rPr>
              <w:t>3.7</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A0A7E" w:rsidRDefault="003A0A7E" w:rsidP="00AB1835">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A0A7E" w:rsidRPr="00BC130C" w:rsidRDefault="003A0A7E" w:rsidP="003A0A7E">
            <w:pPr>
              <w:jc w:val="center"/>
            </w:pPr>
            <w:r w:rsidRPr="00BC130C">
              <w:t>1,25</w:t>
            </w:r>
          </w:p>
        </w:tc>
      </w:tr>
      <w:tr w:rsidR="003A0A7E" w:rsidRPr="00ED6F8A" w:rsidTr="00B01238">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0A7E" w:rsidRDefault="003A0A7E" w:rsidP="00AB1835">
            <w:pPr>
              <w:suppressAutoHyphens w:val="0"/>
              <w:spacing w:after="0"/>
              <w:jc w:val="left"/>
              <w:rPr>
                <w:color w:val="000000"/>
                <w:lang w:eastAsia="ru-RU"/>
              </w:rPr>
            </w:pPr>
            <w:r>
              <w:rPr>
                <w:color w:val="000000"/>
                <w:lang w:eastAsia="ru-RU"/>
              </w:rPr>
              <w:t>3.8</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A0A7E" w:rsidRPr="002C2044" w:rsidRDefault="003A0A7E" w:rsidP="00AB1835">
            <w:pPr>
              <w:suppressAutoHyphens w:val="0"/>
              <w:spacing w:after="0"/>
              <w:jc w:val="left"/>
              <w:rPr>
                <w:color w:val="212529"/>
                <w:lang w:eastAsia="ru-RU"/>
              </w:rPr>
            </w:pPr>
            <w:r w:rsidRPr="002C2044">
              <w:rPr>
                <w:color w:val="212529"/>
                <w:lang w:eastAsia="ru-RU"/>
              </w:rPr>
              <w:t>Механизированная очистка придомовой территории от снега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A0A7E" w:rsidRPr="00BC130C" w:rsidRDefault="003A0A7E" w:rsidP="003A0A7E">
            <w:pPr>
              <w:jc w:val="center"/>
            </w:pPr>
            <w:r w:rsidRPr="00BC130C">
              <w:t>1,08</w:t>
            </w:r>
          </w:p>
        </w:tc>
      </w:tr>
      <w:tr w:rsidR="003A0A7E" w:rsidRPr="00ED6F8A" w:rsidTr="00B01238">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0A7E" w:rsidRDefault="003A0A7E" w:rsidP="00AB1835">
            <w:pPr>
              <w:suppressAutoHyphens w:val="0"/>
              <w:spacing w:after="0"/>
              <w:jc w:val="left"/>
              <w:rPr>
                <w:color w:val="000000"/>
                <w:lang w:eastAsia="ru-RU"/>
              </w:rPr>
            </w:pPr>
            <w:r>
              <w:rPr>
                <w:color w:val="000000"/>
                <w:lang w:eastAsia="ru-RU"/>
              </w:rPr>
              <w:t>3.9</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A0A7E" w:rsidRPr="002C2044" w:rsidRDefault="003A0A7E" w:rsidP="00AB1835">
            <w:pPr>
              <w:suppressAutoHyphens w:val="0"/>
              <w:spacing w:after="0"/>
              <w:jc w:val="left"/>
              <w:rPr>
                <w:color w:val="212529"/>
                <w:lang w:eastAsia="ru-RU"/>
              </w:rPr>
            </w:pPr>
            <w:r w:rsidRPr="002C2044">
              <w:rPr>
                <w:color w:val="212529"/>
                <w:lang w:eastAsia="ru-RU"/>
              </w:rPr>
              <w:t>Посыпка территории песком или смесью песка с хлоридами</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78</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A0A7E" w:rsidRPr="00BC130C" w:rsidRDefault="003A0A7E" w:rsidP="003A0A7E">
            <w:pPr>
              <w:jc w:val="center"/>
            </w:pPr>
            <w:r w:rsidRPr="00BC130C">
              <w:t>1,03</w:t>
            </w:r>
          </w:p>
        </w:tc>
      </w:tr>
      <w:tr w:rsidR="003A0A7E" w:rsidRPr="00ED6F8A" w:rsidTr="00B01238">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0A7E" w:rsidRDefault="003A0A7E" w:rsidP="00AB1835">
            <w:pPr>
              <w:suppressAutoHyphens w:val="0"/>
              <w:spacing w:after="0"/>
              <w:jc w:val="left"/>
              <w:rPr>
                <w:color w:val="000000"/>
                <w:lang w:eastAsia="ru-RU"/>
              </w:rPr>
            </w:pPr>
            <w:r>
              <w:rPr>
                <w:color w:val="000000"/>
                <w:lang w:eastAsia="ru-RU"/>
              </w:rPr>
              <w:t>3.10</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A0A7E" w:rsidRPr="002C2044" w:rsidRDefault="003A0A7E" w:rsidP="00AB1835">
            <w:pPr>
              <w:suppressAutoHyphens w:val="0"/>
              <w:spacing w:after="0"/>
              <w:jc w:val="left"/>
              <w:rPr>
                <w:color w:val="212529"/>
                <w:lang w:eastAsia="ru-RU"/>
              </w:rPr>
            </w:pPr>
            <w:r w:rsidRPr="002C2044">
              <w:rPr>
                <w:color w:val="212529"/>
                <w:lang w:eastAsia="ru-RU"/>
              </w:rPr>
              <w:t>Очистка урн от мусора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247</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A0A7E" w:rsidRPr="00BC130C" w:rsidRDefault="003A0A7E" w:rsidP="003A0A7E">
            <w:pPr>
              <w:jc w:val="center"/>
            </w:pPr>
            <w:r w:rsidRPr="00BC130C">
              <w:t>0,79</w:t>
            </w:r>
          </w:p>
        </w:tc>
      </w:tr>
      <w:tr w:rsidR="003A0A7E" w:rsidRPr="00ED6F8A" w:rsidTr="00B01238">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0A7E" w:rsidRDefault="003A0A7E" w:rsidP="00AB1835">
            <w:pPr>
              <w:suppressAutoHyphens w:val="0"/>
              <w:spacing w:after="0"/>
              <w:jc w:val="left"/>
              <w:rPr>
                <w:color w:val="000000"/>
                <w:lang w:eastAsia="ru-RU"/>
              </w:rPr>
            </w:pPr>
            <w:r>
              <w:rPr>
                <w:color w:val="000000"/>
                <w:lang w:eastAsia="ru-RU"/>
              </w:rPr>
              <w:t>3.11</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A0A7E" w:rsidRPr="002C2044" w:rsidRDefault="003A0A7E" w:rsidP="00AB1835">
            <w:pPr>
              <w:suppressAutoHyphens w:val="0"/>
              <w:spacing w:after="0"/>
              <w:jc w:val="left"/>
              <w:rPr>
                <w:color w:val="212529"/>
                <w:lang w:eastAsia="ru-RU"/>
              </w:rPr>
            </w:pPr>
            <w:r w:rsidRPr="002C2044">
              <w:rPr>
                <w:color w:val="212529"/>
                <w:lang w:eastAsia="ru-RU"/>
              </w:rPr>
              <w:t>Промывка урн</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12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A0A7E" w:rsidRPr="00BC130C" w:rsidRDefault="003A0A7E" w:rsidP="003A0A7E">
            <w:pPr>
              <w:jc w:val="center"/>
            </w:pPr>
            <w:r w:rsidRPr="00BC130C">
              <w:t>0,04</w:t>
            </w:r>
          </w:p>
        </w:tc>
      </w:tr>
      <w:tr w:rsidR="003A0A7E" w:rsidRPr="00ED6F8A" w:rsidTr="00B01238">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0A7E" w:rsidRDefault="003A0A7E" w:rsidP="00AB1835">
            <w:pPr>
              <w:suppressAutoHyphens w:val="0"/>
              <w:spacing w:after="0"/>
              <w:jc w:val="left"/>
              <w:rPr>
                <w:color w:val="000000"/>
                <w:lang w:eastAsia="ru-RU"/>
              </w:rPr>
            </w:pPr>
            <w:r>
              <w:rPr>
                <w:color w:val="000000"/>
                <w:lang w:eastAsia="ru-RU"/>
              </w:rPr>
              <w:t>3.12</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A0A7E" w:rsidRPr="002C2044" w:rsidRDefault="003A0A7E" w:rsidP="00AB1835">
            <w:pPr>
              <w:suppressAutoHyphens w:val="0"/>
              <w:spacing w:after="0"/>
              <w:jc w:val="left"/>
              <w:rPr>
                <w:color w:val="212529"/>
                <w:lang w:eastAsia="ru-RU"/>
              </w:rPr>
            </w:pPr>
            <w:r w:rsidRPr="002C2044">
              <w:rPr>
                <w:color w:val="212529"/>
                <w:lang w:eastAsia="ru-RU"/>
              </w:rPr>
              <w:t>Уборка контейнерной площадки</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104</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A0A7E" w:rsidRPr="00BC130C" w:rsidRDefault="003A0A7E" w:rsidP="003A0A7E">
            <w:pPr>
              <w:jc w:val="center"/>
            </w:pPr>
            <w:r w:rsidRPr="00BC130C">
              <w:t>0,70</w:t>
            </w:r>
          </w:p>
        </w:tc>
      </w:tr>
      <w:tr w:rsidR="003A0A7E" w:rsidRPr="00ED6F8A" w:rsidTr="00B01238">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0A7E" w:rsidRDefault="003A0A7E" w:rsidP="00AB1835">
            <w:pPr>
              <w:suppressAutoHyphens w:val="0"/>
              <w:spacing w:after="0"/>
              <w:jc w:val="left"/>
              <w:rPr>
                <w:color w:val="000000"/>
                <w:lang w:eastAsia="ru-RU"/>
              </w:rPr>
            </w:pPr>
            <w:r>
              <w:rPr>
                <w:color w:val="000000"/>
                <w:lang w:eastAsia="ru-RU"/>
              </w:rPr>
              <w:lastRenderedPageBreak/>
              <w:t>3.13</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A0A7E" w:rsidRPr="002C2044" w:rsidRDefault="003A0A7E" w:rsidP="00AB1835">
            <w:pPr>
              <w:suppressAutoHyphens w:val="0"/>
              <w:spacing w:after="0"/>
              <w:jc w:val="left"/>
              <w:rPr>
                <w:color w:val="212529"/>
                <w:lang w:eastAsia="ru-RU"/>
              </w:rPr>
            </w:pPr>
            <w:r>
              <w:rPr>
                <w:color w:val="212529"/>
                <w:lang w:eastAsia="ru-RU"/>
              </w:rPr>
              <w:t>Дезинфекция мусорных контейнеров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12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контейнер</w:t>
            </w:r>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A0A7E" w:rsidRPr="00BC130C" w:rsidRDefault="003A0A7E" w:rsidP="003A0A7E">
            <w:pPr>
              <w:jc w:val="center"/>
            </w:pPr>
            <w:r w:rsidRPr="00BC130C">
              <w:t>0,05</w:t>
            </w:r>
          </w:p>
        </w:tc>
      </w:tr>
      <w:tr w:rsidR="003A0A7E" w:rsidRPr="00ED6F8A" w:rsidTr="00B01238">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0A7E" w:rsidRDefault="003A0A7E" w:rsidP="00AB1835">
            <w:pPr>
              <w:suppressAutoHyphens w:val="0"/>
              <w:spacing w:after="0"/>
              <w:jc w:val="left"/>
              <w:rPr>
                <w:color w:val="000000"/>
                <w:lang w:eastAsia="ru-RU"/>
              </w:rPr>
            </w:pPr>
            <w:r>
              <w:rPr>
                <w:color w:val="000000"/>
                <w:lang w:eastAsia="ru-RU"/>
              </w:rPr>
              <w:t>3.14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A0A7E" w:rsidRDefault="003A0A7E" w:rsidP="00AB1835">
            <w:pPr>
              <w:suppressAutoHyphens w:val="0"/>
              <w:spacing w:after="0"/>
              <w:jc w:val="left"/>
              <w:rPr>
                <w:color w:val="212529"/>
                <w:lang w:eastAsia="ru-RU"/>
              </w:rPr>
            </w:pPr>
            <w:r>
              <w:rPr>
                <w:color w:val="212529"/>
                <w:lang w:eastAsia="ru-RU"/>
              </w:rPr>
              <w:t>Мойка контейнеров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22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контейнер</w:t>
            </w:r>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A0A7E" w:rsidRPr="00BC130C" w:rsidRDefault="003A0A7E" w:rsidP="003A0A7E">
            <w:pPr>
              <w:jc w:val="center"/>
            </w:pPr>
            <w:r w:rsidRPr="00BC130C">
              <w:t>0,06</w:t>
            </w:r>
          </w:p>
        </w:tc>
      </w:tr>
      <w:tr w:rsidR="003A0A7E" w:rsidRPr="00ED6F8A" w:rsidTr="00B01238">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0A7E" w:rsidRDefault="003A0A7E" w:rsidP="00AB1835">
            <w:pPr>
              <w:suppressAutoHyphens w:val="0"/>
              <w:spacing w:after="0"/>
              <w:jc w:val="left"/>
              <w:rPr>
                <w:color w:val="000000"/>
                <w:lang w:eastAsia="ru-RU"/>
              </w:rPr>
            </w:pPr>
            <w:r>
              <w:rPr>
                <w:color w:val="000000"/>
                <w:lang w:eastAsia="ru-RU"/>
              </w:rPr>
              <w:t>3.15</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A0A7E" w:rsidRDefault="003A0A7E" w:rsidP="00AB1835">
            <w:pPr>
              <w:suppressAutoHyphens w:val="0"/>
              <w:spacing w:after="0"/>
              <w:jc w:val="left"/>
              <w:rPr>
                <w:color w:val="212529"/>
                <w:lang w:eastAsia="ru-RU"/>
              </w:rPr>
            </w:pPr>
            <w:r>
              <w:rPr>
                <w:color w:val="212529"/>
                <w:lang w:eastAsia="ru-RU"/>
              </w:rPr>
              <w:t>Очистка наледи и сосулек с крыши</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A0A7E" w:rsidRPr="00BC130C" w:rsidRDefault="003A0A7E" w:rsidP="003A0A7E">
            <w:pPr>
              <w:jc w:val="center"/>
            </w:pPr>
            <w:r w:rsidRPr="00BC130C">
              <w:t>0,15</w:t>
            </w:r>
          </w:p>
        </w:tc>
      </w:tr>
      <w:tr w:rsidR="003A0A7E" w:rsidRPr="00ED6F8A" w:rsidTr="00B01238">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0A7E" w:rsidRDefault="003A0A7E" w:rsidP="00AB1835">
            <w:pPr>
              <w:suppressAutoHyphens w:val="0"/>
              <w:spacing w:after="0"/>
              <w:jc w:val="left"/>
              <w:rPr>
                <w:color w:val="000000"/>
                <w:lang w:eastAsia="ru-RU"/>
              </w:rPr>
            </w:pPr>
            <w:r>
              <w:rPr>
                <w:color w:val="000000"/>
                <w:lang w:eastAsia="ru-RU"/>
              </w:rPr>
              <w:t>3.15</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A0A7E" w:rsidRPr="002C2044" w:rsidRDefault="003A0A7E" w:rsidP="00AB1835">
            <w:pPr>
              <w:suppressAutoHyphens w:val="0"/>
              <w:spacing w:after="0"/>
              <w:jc w:val="left"/>
              <w:rPr>
                <w:color w:val="212529"/>
                <w:lang w:eastAsia="ru-RU"/>
              </w:rPr>
            </w:pPr>
            <w:r>
              <w:rPr>
                <w:color w:val="212529"/>
                <w:lang w:eastAsia="ru-RU"/>
              </w:rPr>
              <w:t>Дератизация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A0A7E" w:rsidRPr="00BC130C" w:rsidRDefault="003A0A7E" w:rsidP="003A0A7E">
            <w:pPr>
              <w:jc w:val="center"/>
            </w:pPr>
            <w:r w:rsidRPr="00BC130C">
              <w:t>0,18</w:t>
            </w:r>
          </w:p>
        </w:tc>
      </w:tr>
      <w:tr w:rsidR="003A0A7E" w:rsidRPr="00ED6F8A" w:rsidTr="00B01238">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0A7E" w:rsidRDefault="003A0A7E" w:rsidP="00AB1835">
            <w:pPr>
              <w:suppressAutoHyphens w:val="0"/>
              <w:spacing w:after="0"/>
              <w:jc w:val="left"/>
              <w:rPr>
                <w:color w:val="000000"/>
                <w:lang w:eastAsia="ru-RU"/>
              </w:rPr>
            </w:pPr>
            <w:r>
              <w:rPr>
                <w:color w:val="000000"/>
                <w:lang w:eastAsia="ru-RU"/>
              </w:rPr>
              <w:t>3.16</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A0A7E" w:rsidRDefault="003A0A7E" w:rsidP="00AB1835">
            <w:pPr>
              <w:suppressAutoHyphens w:val="0"/>
              <w:spacing w:after="0"/>
              <w:jc w:val="left"/>
              <w:rPr>
                <w:color w:val="212529"/>
                <w:lang w:eastAsia="ru-RU"/>
              </w:rPr>
            </w:pPr>
            <w:r>
              <w:rPr>
                <w:color w:val="212529"/>
                <w:lang w:eastAsia="ru-RU"/>
              </w:rPr>
              <w:t>Дезинсекция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A0A7E" w:rsidRPr="00BC130C" w:rsidRDefault="003A0A7E" w:rsidP="003A0A7E">
            <w:pPr>
              <w:jc w:val="center"/>
            </w:pPr>
            <w:r w:rsidRPr="00BC130C">
              <w:t>0,21</w:t>
            </w:r>
          </w:p>
        </w:tc>
      </w:tr>
      <w:tr w:rsidR="003A0A7E" w:rsidRPr="00ED6F8A" w:rsidTr="00B01238">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0A7E" w:rsidRDefault="003A0A7E" w:rsidP="00AB1835">
            <w:pPr>
              <w:suppressAutoHyphens w:val="0"/>
              <w:spacing w:after="0"/>
              <w:jc w:val="left"/>
              <w:rPr>
                <w:color w:val="000000"/>
                <w:lang w:eastAsia="ru-RU"/>
              </w:rPr>
            </w:pPr>
            <w:r>
              <w:rPr>
                <w:color w:val="000000"/>
                <w:lang w:eastAsia="ru-RU"/>
              </w:rPr>
              <w:t>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A0A7E" w:rsidRDefault="003A0A7E" w:rsidP="00AB1835">
            <w:pPr>
              <w:suppressAutoHyphens w:val="0"/>
              <w:spacing w:after="0"/>
              <w:jc w:val="left"/>
              <w:rPr>
                <w:color w:val="212529"/>
                <w:lang w:eastAsia="ru-RU"/>
              </w:rPr>
            </w:pPr>
            <w:r>
              <w:rPr>
                <w:color w:val="212529"/>
                <w:lang w:eastAsia="ru-RU"/>
              </w:rPr>
              <w:t>Аварийное обслуживание</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A0A7E" w:rsidRPr="00BC130C" w:rsidRDefault="003A0A7E" w:rsidP="003A0A7E">
            <w:pPr>
              <w:jc w:val="center"/>
            </w:pPr>
            <w:r w:rsidRPr="00BC130C">
              <w:t>7,73</w:t>
            </w:r>
          </w:p>
        </w:tc>
      </w:tr>
      <w:tr w:rsidR="003A0A7E" w:rsidRPr="00ED6F8A" w:rsidTr="00B01238">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0A7E" w:rsidRDefault="003A0A7E" w:rsidP="00AB1835">
            <w:pPr>
              <w:suppressAutoHyphens w:val="0"/>
              <w:spacing w:after="0"/>
              <w:jc w:val="left"/>
              <w:rPr>
                <w:color w:val="000000"/>
                <w:lang w:eastAsia="ru-RU"/>
              </w:rPr>
            </w:pPr>
            <w:r>
              <w:rPr>
                <w:color w:val="000000"/>
                <w:lang w:eastAsia="ru-RU"/>
              </w:rPr>
              <w:t>5</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A0A7E" w:rsidRDefault="003A0A7E" w:rsidP="00AB1835">
            <w:pPr>
              <w:suppressAutoHyphens w:val="0"/>
              <w:spacing w:after="0"/>
              <w:jc w:val="left"/>
              <w:rPr>
                <w:color w:val="212529"/>
                <w:lang w:eastAsia="ru-RU"/>
              </w:rPr>
            </w:pPr>
            <w:r>
              <w:rPr>
                <w:color w:val="212529"/>
                <w:lang w:eastAsia="ru-RU"/>
              </w:rPr>
              <w:t xml:space="preserve">Услуги по управлению </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A0A7E" w:rsidRPr="00BC130C" w:rsidRDefault="003A0A7E" w:rsidP="003A0A7E">
            <w:pPr>
              <w:jc w:val="center"/>
            </w:pPr>
            <w:r w:rsidRPr="00BC130C">
              <w:t>2,74</w:t>
            </w:r>
          </w:p>
        </w:tc>
      </w:tr>
      <w:tr w:rsidR="003A0A7E" w:rsidRPr="00ED6F8A" w:rsidTr="00B01238">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0A7E" w:rsidRDefault="003A0A7E" w:rsidP="00AB1835">
            <w:pPr>
              <w:suppressAutoHyphens w:val="0"/>
              <w:spacing w:after="0"/>
              <w:jc w:val="left"/>
              <w:rPr>
                <w:color w:val="000000"/>
                <w:lang w:eastAsia="ru-RU"/>
              </w:rPr>
            </w:pPr>
            <w:r>
              <w:rPr>
                <w:color w:val="000000"/>
                <w:lang w:eastAsia="ru-RU"/>
              </w:rPr>
              <w:t>6</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A0A7E" w:rsidRDefault="003A0A7E" w:rsidP="00AB1835">
            <w:pPr>
              <w:suppressAutoHyphens w:val="0"/>
              <w:spacing w:after="0"/>
              <w:jc w:val="left"/>
              <w:rPr>
                <w:color w:val="212529"/>
                <w:lang w:eastAsia="ru-RU"/>
              </w:rPr>
            </w:pPr>
            <w:r>
              <w:rPr>
                <w:color w:val="212529"/>
                <w:lang w:eastAsia="ru-RU"/>
              </w:rPr>
              <w:t>Текущий ремонт</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A0A7E" w:rsidRDefault="003A0A7E" w:rsidP="003A0A7E">
            <w:pPr>
              <w:jc w:val="center"/>
            </w:pPr>
            <w:r w:rsidRPr="00BC130C">
              <w:t>1,35</w:t>
            </w:r>
          </w:p>
        </w:tc>
      </w:tr>
    </w:tbl>
    <w:p w:rsidR="009C1070" w:rsidRPr="00ED6F8A" w:rsidRDefault="009C1070" w:rsidP="00437EB5">
      <w:pPr>
        <w:autoSpaceDE w:val="0"/>
        <w:spacing w:after="0"/>
        <w:ind w:left="284"/>
        <w:contextualSpacing/>
        <w:jc w:val="left"/>
        <w:rPr>
          <w:sz w:val="22"/>
          <w:szCs w:val="22"/>
        </w:rPr>
      </w:pPr>
    </w:p>
    <w:p w:rsidR="00493BA7" w:rsidRPr="00ED6F8A" w:rsidRDefault="00493BA7" w:rsidP="005273F3">
      <w:pPr>
        <w:autoSpaceDE w:val="0"/>
        <w:spacing w:after="0"/>
        <w:ind w:left="5670"/>
        <w:contextualSpacing/>
        <w:jc w:val="center"/>
        <w:rPr>
          <w:b/>
          <w:sz w:val="22"/>
          <w:szCs w:val="22"/>
        </w:rPr>
      </w:pPr>
    </w:p>
    <w:p w:rsidR="00A62892" w:rsidRDefault="00A62892">
      <w:pPr>
        <w:suppressAutoHyphens w:val="0"/>
        <w:spacing w:after="0"/>
        <w:jc w:val="left"/>
        <w:rPr>
          <w:b/>
          <w:sz w:val="22"/>
          <w:szCs w:val="22"/>
        </w:rPr>
      </w:pPr>
      <w:r>
        <w:rPr>
          <w:b/>
          <w:sz w:val="22"/>
          <w:szCs w:val="22"/>
        </w:rPr>
        <w:br w:type="page"/>
      </w:r>
    </w:p>
    <w:p w:rsidR="005273F3" w:rsidRPr="00ED6F8A" w:rsidRDefault="005273F3" w:rsidP="005273F3">
      <w:pPr>
        <w:autoSpaceDE w:val="0"/>
        <w:spacing w:after="0"/>
        <w:ind w:left="5670"/>
        <w:contextualSpacing/>
        <w:jc w:val="center"/>
        <w:rPr>
          <w:b/>
          <w:sz w:val="22"/>
          <w:szCs w:val="22"/>
        </w:rPr>
      </w:pPr>
      <w:r w:rsidRPr="00ED6F8A">
        <w:rPr>
          <w:b/>
          <w:sz w:val="22"/>
          <w:szCs w:val="22"/>
        </w:rPr>
        <w:lastRenderedPageBreak/>
        <w:t>Прил</w:t>
      </w:r>
      <w:r w:rsidR="00BF0DD7" w:rsidRPr="00ED6F8A">
        <w:rPr>
          <w:b/>
          <w:sz w:val="22"/>
          <w:szCs w:val="22"/>
        </w:rPr>
        <w:t>ожение № 5</w:t>
      </w:r>
      <w:r w:rsidR="00163B2F">
        <w:rPr>
          <w:b/>
          <w:sz w:val="22"/>
          <w:szCs w:val="22"/>
        </w:rPr>
        <w:t xml:space="preserve"> (ЛОТ 1)</w:t>
      </w:r>
    </w:p>
    <w:p w:rsidR="005273F3" w:rsidRPr="00ED6F8A" w:rsidRDefault="005273F3" w:rsidP="005273F3">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554"/>
        <w:gridCol w:w="1290"/>
        <w:gridCol w:w="1532"/>
        <w:gridCol w:w="878"/>
        <w:gridCol w:w="563"/>
        <w:gridCol w:w="692"/>
        <w:gridCol w:w="743"/>
        <w:gridCol w:w="3688"/>
        <w:gridCol w:w="976"/>
        <w:gridCol w:w="236"/>
        <w:gridCol w:w="236"/>
        <w:gridCol w:w="236"/>
        <w:gridCol w:w="236"/>
        <w:gridCol w:w="236"/>
        <w:gridCol w:w="236"/>
        <w:gridCol w:w="236"/>
        <w:gridCol w:w="236"/>
        <w:gridCol w:w="236"/>
        <w:gridCol w:w="236"/>
        <w:gridCol w:w="236"/>
        <w:gridCol w:w="236"/>
        <w:gridCol w:w="236"/>
        <w:gridCol w:w="236"/>
      </w:tblGrid>
      <w:tr w:rsidR="00AC19BC" w:rsidRPr="00ED6F8A" w:rsidTr="00493BA7">
        <w:trPr>
          <w:trHeight w:val="690"/>
        </w:trPr>
        <w:tc>
          <w:tcPr>
            <w:tcW w:w="10916" w:type="dxa"/>
            <w:gridSpan w:val="9"/>
            <w:tcBorders>
              <w:top w:val="nil"/>
              <w:left w:val="nil"/>
              <w:bottom w:val="nil"/>
              <w:right w:val="nil"/>
            </w:tcBorders>
            <w:shd w:val="clear" w:color="auto" w:fill="auto"/>
            <w:vAlign w:val="bottom"/>
            <w:hideMark/>
          </w:tcPr>
          <w:p w:rsidR="00BC2BF7" w:rsidRPr="00ED6F8A" w:rsidRDefault="00BC2BF7" w:rsidP="00AC19BC">
            <w:pPr>
              <w:suppressAutoHyphens w:val="0"/>
              <w:spacing w:after="0"/>
              <w:jc w:val="center"/>
              <w:rPr>
                <w:b/>
                <w:bCs/>
                <w:color w:val="000000"/>
                <w:lang w:eastAsia="ru-RU"/>
              </w:rPr>
            </w:pPr>
          </w:p>
          <w:p w:rsidR="00BC2BF7" w:rsidRPr="00ED6F8A" w:rsidRDefault="00BC2BF7" w:rsidP="00BC2BF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BC2BF7" w:rsidRPr="00ED6F8A" w:rsidRDefault="00BC2BF7" w:rsidP="00BC2BF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B261AF">
              <w:rPr>
                <w:rFonts w:eastAsia="Arial Unicode MS"/>
                <w:bCs/>
                <w:color w:val="000000"/>
                <w:sz w:val="22"/>
                <w:szCs w:val="22"/>
                <w:lang w:eastAsia="ru-RU" w:bidi="ru-RU"/>
              </w:rPr>
              <w:t>З</w:t>
            </w:r>
            <w:r w:rsidR="00AB1835">
              <w:rPr>
                <w:rFonts w:eastAsia="Arial Unicode MS"/>
                <w:color w:val="000000"/>
                <w:sz w:val="22"/>
                <w:szCs w:val="22"/>
                <w:lang w:eastAsia="ru-RU" w:bidi="ru-RU"/>
              </w:rPr>
              <w:t>аместителя</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BC2BF7" w:rsidRPr="00ED6F8A" w:rsidRDefault="00B261AF" w:rsidP="00BC2BF7">
            <w:pPr>
              <w:widowControl w:val="0"/>
              <w:suppressAutoHyphens w:val="0"/>
              <w:spacing w:after="0"/>
              <w:ind w:left="5103"/>
              <w:jc w:val="right"/>
              <w:rPr>
                <w:rFonts w:eastAsia="Arial Unicode MS"/>
                <w:color w:val="000000"/>
                <w:lang w:eastAsia="ru-RU" w:bidi="ru-RU"/>
              </w:rPr>
            </w:pPr>
            <w:r>
              <w:rPr>
                <w:rFonts w:eastAsia="Arial Unicode MS"/>
                <w:color w:val="000000"/>
                <w:sz w:val="22"/>
                <w:szCs w:val="22"/>
                <w:lang w:eastAsia="ru-RU" w:bidi="ru-RU"/>
              </w:rPr>
              <w:t>В.П. Проскуряков</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360"/>
            </w:tblGrid>
            <w:tr w:rsidR="00BC2BF7" w:rsidRPr="00ED6F8A" w:rsidTr="008F1E26">
              <w:tc>
                <w:tcPr>
                  <w:tcW w:w="187"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C2BF7" w:rsidRPr="00ED6F8A" w:rsidRDefault="003913D0" w:rsidP="00BF0DD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5</w:t>
                  </w:r>
                </w:p>
              </w:tc>
              <w:tc>
                <w:tcPr>
                  <w:tcW w:w="360"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C2BF7" w:rsidRPr="00ED6F8A" w:rsidRDefault="00BC2BF7" w:rsidP="00BC2BF7">
            <w:pPr>
              <w:widowControl w:val="0"/>
              <w:suppressAutoHyphens w:val="0"/>
              <w:spacing w:after="0"/>
              <w:ind w:left="6521"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BC2BF7" w:rsidRPr="00ED6F8A" w:rsidRDefault="00BC2BF7" w:rsidP="00AC19BC">
            <w:pPr>
              <w:suppressAutoHyphens w:val="0"/>
              <w:spacing w:after="0"/>
              <w:jc w:val="center"/>
              <w:rPr>
                <w:b/>
                <w:bCs/>
                <w:color w:val="000000"/>
                <w:lang w:eastAsia="ru-RU"/>
              </w:rPr>
            </w:pPr>
          </w:p>
          <w:p w:rsidR="00AC19BC" w:rsidRPr="00ED6F8A" w:rsidRDefault="00AC19BC" w:rsidP="002A5771">
            <w:pPr>
              <w:suppressAutoHyphens w:val="0"/>
              <w:spacing w:after="0"/>
              <w:jc w:val="center"/>
              <w:rPr>
                <w:b/>
                <w:bCs/>
                <w:color w:val="000000"/>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r>
      <w:tr w:rsidR="008F1E26" w:rsidRPr="00ED6F8A" w:rsidTr="008F1E26">
        <w:trPr>
          <w:gridAfter w:val="14"/>
          <w:wAfter w:w="3304" w:type="dxa"/>
          <w:trHeight w:val="300"/>
        </w:trPr>
        <w:tc>
          <w:tcPr>
            <w:tcW w:w="554" w:type="dxa"/>
            <w:tcBorders>
              <w:top w:val="nil"/>
              <w:left w:val="nil"/>
              <w:bottom w:val="nil"/>
              <w:right w:val="nil"/>
            </w:tcBorders>
            <w:shd w:val="clear" w:color="auto" w:fill="auto"/>
            <w:vAlign w:val="center"/>
            <w:hideMark/>
          </w:tcPr>
          <w:p w:rsidR="008F1E26" w:rsidRPr="00ED6F8A" w:rsidRDefault="008F1E26" w:rsidP="00AC19BC">
            <w:pPr>
              <w:suppressAutoHyphens w:val="0"/>
              <w:spacing w:after="0"/>
              <w:jc w:val="center"/>
              <w:rPr>
                <w:color w:val="000000"/>
                <w:lang w:eastAsia="ru-RU"/>
              </w:rPr>
            </w:pPr>
          </w:p>
        </w:tc>
        <w:tc>
          <w:tcPr>
            <w:tcW w:w="1290" w:type="dxa"/>
            <w:tcBorders>
              <w:top w:val="nil"/>
              <w:left w:val="nil"/>
              <w:bottom w:val="nil"/>
              <w:right w:val="nil"/>
            </w:tcBorders>
            <w:shd w:val="clear" w:color="auto" w:fill="auto"/>
            <w:vAlign w:val="center"/>
            <w:hideMark/>
          </w:tcPr>
          <w:p w:rsidR="008F1E26" w:rsidRPr="00ED6F8A" w:rsidRDefault="008F1E26" w:rsidP="00AC19BC">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8F1E26" w:rsidRPr="00ED6F8A" w:rsidRDefault="008F1E26" w:rsidP="00AC19BC">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8F1E26" w:rsidRPr="00ED6F8A" w:rsidRDefault="008F1E26" w:rsidP="00AC19BC">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8F1E26" w:rsidRPr="00ED6F8A" w:rsidRDefault="008F1E26" w:rsidP="00AC19BC">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8F1E26" w:rsidRPr="00ED6F8A" w:rsidRDefault="008F1E26" w:rsidP="00AC19BC">
            <w:pPr>
              <w:suppressAutoHyphens w:val="0"/>
              <w:spacing w:after="0"/>
              <w:jc w:val="center"/>
              <w:rPr>
                <w:color w:val="000000"/>
                <w:lang w:eastAsia="ru-RU"/>
              </w:rPr>
            </w:pPr>
          </w:p>
        </w:tc>
        <w:tc>
          <w:tcPr>
            <w:tcW w:w="743" w:type="dxa"/>
            <w:tcBorders>
              <w:top w:val="nil"/>
              <w:left w:val="nil"/>
              <w:bottom w:val="single" w:sz="4" w:space="0" w:color="auto"/>
              <w:right w:val="nil"/>
            </w:tcBorders>
            <w:shd w:val="clear" w:color="auto" w:fill="auto"/>
            <w:vAlign w:val="center"/>
            <w:hideMark/>
          </w:tcPr>
          <w:p w:rsidR="008F1E26" w:rsidRPr="00ED6F8A" w:rsidRDefault="008F1E26" w:rsidP="00AC19BC">
            <w:pPr>
              <w:suppressAutoHyphens w:val="0"/>
              <w:spacing w:after="0"/>
              <w:jc w:val="center"/>
              <w:rPr>
                <w:color w:val="000000"/>
                <w:lang w:eastAsia="ru-RU"/>
              </w:rPr>
            </w:pPr>
            <w:r w:rsidRPr="00ED6F8A">
              <w:rPr>
                <w:color w:val="000000"/>
                <w:sz w:val="22"/>
                <w:szCs w:val="22"/>
                <w:lang w:eastAsia="ru-RU"/>
              </w:rPr>
              <w:t> </w:t>
            </w:r>
          </w:p>
        </w:tc>
        <w:tc>
          <w:tcPr>
            <w:tcW w:w="3688" w:type="dxa"/>
            <w:tcBorders>
              <w:top w:val="nil"/>
              <w:left w:val="nil"/>
              <w:bottom w:val="single" w:sz="4" w:space="0" w:color="auto"/>
              <w:right w:val="nil"/>
            </w:tcBorders>
            <w:shd w:val="clear" w:color="auto" w:fill="auto"/>
            <w:vAlign w:val="center"/>
            <w:hideMark/>
          </w:tcPr>
          <w:p w:rsidR="008F1E26" w:rsidRPr="00ED6F8A" w:rsidRDefault="008F1E26" w:rsidP="00AC19BC">
            <w:pPr>
              <w:suppressAutoHyphens w:val="0"/>
              <w:spacing w:after="0"/>
              <w:jc w:val="left"/>
              <w:rPr>
                <w:color w:val="000000"/>
                <w:lang w:eastAsia="ru-RU"/>
              </w:rPr>
            </w:pPr>
            <w:r w:rsidRPr="00ED6F8A">
              <w:rPr>
                <w:color w:val="000000"/>
                <w:sz w:val="22"/>
                <w:szCs w:val="22"/>
                <w:lang w:eastAsia="ru-RU"/>
              </w:rPr>
              <w:t> </w:t>
            </w:r>
          </w:p>
        </w:tc>
        <w:tc>
          <w:tcPr>
            <w:tcW w:w="976" w:type="dxa"/>
            <w:tcBorders>
              <w:top w:val="nil"/>
              <w:left w:val="nil"/>
              <w:bottom w:val="nil"/>
              <w:right w:val="nil"/>
            </w:tcBorders>
            <w:shd w:val="clear" w:color="auto" w:fill="auto"/>
            <w:noWrap/>
            <w:vAlign w:val="center"/>
            <w:hideMark/>
          </w:tcPr>
          <w:p w:rsidR="008F1E26" w:rsidRPr="00ED6F8A" w:rsidRDefault="008F1E26" w:rsidP="00AC19BC">
            <w:pPr>
              <w:suppressAutoHyphens w:val="0"/>
              <w:spacing w:after="0"/>
              <w:jc w:val="left"/>
              <w:rPr>
                <w:color w:val="000000"/>
                <w:lang w:eastAsia="ru-RU"/>
              </w:rPr>
            </w:pPr>
          </w:p>
        </w:tc>
      </w:tr>
    </w:tbl>
    <w:p w:rsidR="00AC19BC" w:rsidRPr="00ED6F8A" w:rsidRDefault="00AC19BC" w:rsidP="005273F3">
      <w:pPr>
        <w:autoSpaceDE w:val="0"/>
        <w:spacing w:after="0"/>
        <w:ind w:left="5670"/>
        <w:contextualSpacing/>
        <w:jc w:val="center"/>
        <w:rPr>
          <w:b/>
          <w:sz w:val="22"/>
          <w:szCs w:val="22"/>
        </w:rPr>
      </w:pPr>
    </w:p>
    <w:p w:rsidR="00890A7C" w:rsidRDefault="006E026F" w:rsidP="00FF628D">
      <w:pPr>
        <w:autoSpaceDE w:val="0"/>
        <w:spacing w:after="0"/>
        <w:ind w:firstLine="709"/>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00A60CB9">
        <w:rPr>
          <w:b/>
          <w:bCs/>
          <w:color w:val="000000"/>
          <w:sz w:val="22"/>
          <w:szCs w:val="22"/>
          <w:lang w:eastAsia="ru-RU"/>
        </w:rPr>
        <w:t>рп</w:t>
      </w:r>
      <w:proofErr w:type="spellEnd"/>
      <w:r w:rsidR="00A60CB9">
        <w:rPr>
          <w:b/>
          <w:bCs/>
          <w:color w:val="000000"/>
          <w:sz w:val="22"/>
          <w:szCs w:val="22"/>
          <w:lang w:eastAsia="ru-RU"/>
        </w:rPr>
        <w:t>. Шипицыно</w:t>
      </w:r>
      <w:r w:rsidR="00FF628D">
        <w:rPr>
          <w:b/>
          <w:bCs/>
          <w:color w:val="000000"/>
          <w:sz w:val="22"/>
          <w:szCs w:val="22"/>
          <w:lang w:eastAsia="ru-RU"/>
        </w:rPr>
        <w:t>,</w:t>
      </w:r>
      <w:r w:rsidR="00A60CB9">
        <w:rPr>
          <w:b/>
          <w:bCs/>
          <w:color w:val="000000"/>
          <w:sz w:val="22"/>
          <w:szCs w:val="22"/>
          <w:lang w:eastAsia="ru-RU"/>
        </w:rPr>
        <w:t xml:space="preserve"> ул. </w:t>
      </w:r>
      <w:proofErr w:type="gramStart"/>
      <w:r w:rsidR="00A60CB9">
        <w:rPr>
          <w:b/>
          <w:bCs/>
          <w:color w:val="000000"/>
          <w:sz w:val="22"/>
          <w:szCs w:val="22"/>
          <w:lang w:eastAsia="ru-RU"/>
        </w:rPr>
        <w:t>Лесная</w:t>
      </w:r>
      <w:proofErr w:type="gramEnd"/>
      <w:r w:rsidR="00A60CB9">
        <w:rPr>
          <w:b/>
          <w:bCs/>
          <w:color w:val="000000"/>
          <w:sz w:val="22"/>
          <w:szCs w:val="22"/>
          <w:lang w:eastAsia="ru-RU"/>
        </w:rPr>
        <w:t xml:space="preserve">, </w:t>
      </w:r>
      <w:r>
        <w:rPr>
          <w:b/>
          <w:bCs/>
          <w:color w:val="000000"/>
          <w:sz w:val="22"/>
          <w:szCs w:val="22"/>
          <w:lang w:eastAsia="ru-RU"/>
        </w:rPr>
        <w:t xml:space="preserve">д. </w:t>
      </w:r>
      <w:r w:rsidR="00A60CB9">
        <w:rPr>
          <w:b/>
          <w:bCs/>
          <w:color w:val="000000"/>
          <w:sz w:val="22"/>
          <w:szCs w:val="22"/>
          <w:lang w:eastAsia="ru-RU"/>
        </w:rPr>
        <w:t>45А</w:t>
      </w:r>
    </w:p>
    <w:p w:rsidR="00A60CB9" w:rsidRDefault="00A60CB9" w:rsidP="00FF628D">
      <w:pPr>
        <w:autoSpaceDE w:val="0"/>
        <w:spacing w:after="0"/>
        <w:ind w:firstLine="709"/>
        <w:contextualSpacing/>
        <w:jc w:val="center"/>
        <w:rPr>
          <w:b/>
          <w:bCs/>
          <w:color w:val="000000"/>
          <w:sz w:val="22"/>
          <w:szCs w:val="22"/>
          <w:lang w:eastAsia="ru-RU"/>
        </w:rPr>
      </w:pPr>
    </w:p>
    <w:tbl>
      <w:tblPr>
        <w:tblW w:w="10000" w:type="dxa"/>
        <w:tblInd w:w="103" w:type="dxa"/>
        <w:tblLook w:val="04A0" w:firstRow="1" w:lastRow="0" w:firstColumn="1" w:lastColumn="0" w:noHBand="0" w:noVBand="1"/>
      </w:tblPr>
      <w:tblGrid>
        <w:gridCol w:w="960"/>
        <w:gridCol w:w="6700"/>
        <w:gridCol w:w="2340"/>
      </w:tblGrid>
      <w:tr w:rsidR="003A0A7E" w:rsidRPr="00A60CB9" w:rsidTr="00151586">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A7E" w:rsidRPr="00A60CB9" w:rsidRDefault="003A0A7E" w:rsidP="00151586">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 </w:t>
            </w:r>
            <w:proofErr w:type="gramStart"/>
            <w:r w:rsidRPr="00A60CB9">
              <w:rPr>
                <w:rFonts w:ascii="Calibri" w:hAnsi="Calibri" w:cs="Calibri"/>
                <w:b/>
                <w:bCs/>
                <w:color w:val="000000"/>
                <w:sz w:val="22"/>
                <w:szCs w:val="22"/>
                <w:lang w:eastAsia="ru-RU"/>
              </w:rPr>
              <w:t>п</w:t>
            </w:r>
            <w:proofErr w:type="gramEnd"/>
            <w:r w:rsidRPr="00A60CB9">
              <w:rPr>
                <w:rFonts w:ascii="Calibri" w:hAnsi="Calibri" w:cs="Calibri"/>
                <w:b/>
                <w:bCs/>
                <w:color w:val="000000"/>
                <w:sz w:val="22"/>
                <w:szCs w:val="22"/>
                <w:lang w:eastAsia="ru-RU"/>
              </w:rPr>
              <w:t>/п</w:t>
            </w:r>
          </w:p>
        </w:tc>
        <w:tc>
          <w:tcPr>
            <w:tcW w:w="6700" w:type="dxa"/>
            <w:tcBorders>
              <w:top w:val="single" w:sz="4" w:space="0" w:color="auto"/>
              <w:left w:val="nil"/>
              <w:bottom w:val="single" w:sz="4" w:space="0" w:color="auto"/>
              <w:right w:val="single" w:sz="4" w:space="0" w:color="auto"/>
            </w:tcBorders>
            <w:shd w:val="clear" w:color="auto" w:fill="auto"/>
            <w:vAlign w:val="center"/>
            <w:hideMark/>
          </w:tcPr>
          <w:p w:rsidR="003A0A7E" w:rsidRPr="00A60CB9" w:rsidRDefault="003A0A7E" w:rsidP="00151586">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Наименование </w:t>
            </w:r>
            <w:proofErr w:type="spellStart"/>
            <w:r w:rsidRPr="00A60CB9">
              <w:rPr>
                <w:rFonts w:ascii="Calibri" w:hAnsi="Calibri" w:cs="Calibri"/>
                <w:b/>
                <w:bCs/>
                <w:color w:val="000000"/>
                <w:sz w:val="22"/>
                <w:szCs w:val="22"/>
                <w:lang w:eastAsia="ru-RU"/>
              </w:rPr>
              <w:t>работ</w:t>
            </w:r>
            <w:proofErr w:type="gramStart"/>
            <w:r w:rsidRPr="00A60CB9">
              <w:rPr>
                <w:rFonts w:ascii="Calibri" w:hAnsi="Calibri" w:cs="Calibri"/>
                <w:b/>
                <w:bCs/>
                <w:color w:val="000000"/>
                <w:sz w:val="22"/>
                <w:szCs w:val="22"/>
                <w:lang w:eastAsia="ru-RU"/>
              </w:rPr>
              <w:t>,у</w:t>
            </w:r>
            <w:proofErr w:type="gramEnd"/>
            <w:r w:rsidRPr="00A60CB9">
              <w:rPr>
                <w:rFonts w:ascii="Calibri" w:hAnsi="Calibri" w:cs="Calibri"/>
                <w:b/>
                <w:bCs/>
                <w:color w:val="000000"/>
                <w:sz w:val="22"/>
                <w:szCs w:val="22"/>
                <w:lang w:eastAsia="ru-RU"/>
              </w:rPr>
              <w:t>слуг</w:t>
            </w:r>
            <w:proofErr w:type="spellEnd"/>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3A0A7E" w:rsidRPr="00A60CB9" w:rsidRDefault="003A0A7E" w:rsidP="00151586">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Стоимость на 1 м2 общей площади (</w:t>
            </w:r>
            <w:proofErr w:type="spellStart"/>
            <w:r w:rsidRPr="00A60CB9">
              <w:rPr>
                <w:rFonts w:ascii="Calibri" w:hAnsi="Calibri" w:cs="Calibri"/>
                <w:b/>
                <w:bCs/>
                <w:color w:val="000000"/>
                <w:sz w:val="22"/>
                <w:szCs w:val="22"/>
                <w:lang w:eastAsia="ru-RU"/>
              </w:rPr>
              <w:t>руб</w:t>
            </w:r>
            <w:proofErr w:type="spellEnd"/>
            <w:r w:rsidRPr="00A60CB9">
              <w:rPr>
                <w:rFonts w:ascii="Calibri" w:hAnsi="Calibri" w:cs="Calibri"/>
                <w:b/>
                <w:bCs/>
                <w:color w:val="000000"/>
                <w:sz w:val="22"/>
                <w:szCs w:val="22"/>
                <w:lang w:eastAsia="ru-RU"/>
              </w:rPr>
              <w:t>/</w:t>
            </w:r>
            <w:proofErr w:type="spellStart"/>
            <w:r w:rsidRPr="00A60CB9">
              <w:rPr>
                <w:rFonts w:ascii="Calibri" w:hAnsi="Calibri" w:cs="Calibri"/>
                <w:b/>
                <w:bCs/>
                <w:color w:val="000000"/>
                <w:sz w:val="22"/>
                <w:szCs w:val="22"/>
                <w:lang w:eastAsia="ru-RU"/>
              </w:rPr>
              <w:t>мес</w:t>
            </w:r>
            <w:proofErr w:type="spellEnd"/>
            <w:r w:rsidRPr="00A60CB9">
              <w:rPr>
                <w:rFonts w:ascii="Calibri" w:hAnsi="Calibri" w:cs="Calibri"/>
                <w:b/>
                <w:bCs/>
                <w:color w:val="000000"/>
                <w:sz w:val="22"/>
                <w:szCs w:val="22"/>
                <w:lang w:eastAsia="ru-RU"/>
              </w:rPr>
              <w:t>)</w:t>
            </w:r>
            <w:proofErr w:type="gramStart"/>
            <w:r w:rsidRPr="00A60CB9">
              <w:rPr>
                <w:rFonts w:ascii="Calibri" w:hAnsi="Calibri" w:cs="Calibri"/>
                <w:b/>
                <w:bCs/>
                <w:color w:val="000000"/>
                <w:sz w:val="22"/>
                <w:szCs w:val="22"/>
                <w:lang w:eastAsia="ru-RU"/>
              </w:rPr>
              <w:t>,б</w:t>
            </w:r>
            <w:proofErr w:type="gramEnd"/>
            <w:r w:rsidRPr="00A60CB9">
              <w:rPr>
                <w:rFonts w:ascii="Calibri" w:hAnsi="Calibri" w:cs="Calibri"/>
                <w:b/>
                <w:bCs/>
                <w:color w:val="000000"/>
                <w:sz w:val="22"/>
                <w:szCs w:val="22"/>
                <w:lang w:eastAsia="ru-RU"/>
              </w:rPr>
              <w:t>ез НДС</w:t>
            </w:r>
          </w:p>
        </w:tc>
      </w:tr>
      <w:tr w:rsidR="003A0A7E" w:rsidRPr="00A60CB9" w:rsidTr="00151586">
        <w:trPr>
          <w:trHeight w:val="765"/>
        </w:trPr>
        <w:tc>
          <w:tcPr>
            <w:tcW w:w="960" w:type="dxa"/>
            <w:tcBorders>
              <w:top w:val="nil"/>
              <w:left w:val="single" w:sz="4" w:space="0" w:color="auto"/>
              <w:bottom w:val="single" w:sz="4" w:space="0" w:color="auto"/>
              <w:right w:val="single" w:sz="4" w:space="0" w:color="auto"/>
            </w:tcBorders>
            <w:shd w:val="clear" w:color="auto" w:fill="auto"/>
            <w:noWrap/>
            <w:hideMark/>
          </w:tcPr>
          <w:p w:rsidR="003A0A7E" w:rsidRPr="00A60CB9" w:rsidRDefault="003A0A7E" w:rsidP="00151586">
            <w:pPr>
              <w:suppressAutoHyphens w:val="0"/>
              <w:spacing w:after="0"/>
              <w:jc w:val="center"/>
              <w:rPr>
                <w:color w:val="000000"/>
                <w:lang w:eastAsia="ru-RU"/>
              </w:rPr>
            </w:pPr>
            <w:r w:rsidRPr="00A60CB9">
              <w:rPr>
                <w:color w:val="000000"/>
                <w:sz w:val="22"/>
                <w:szCs w:val="22"/>
                <w:lang w:eastAsia="ru-RU"/>
              </w:rPr>
              <w:t>1</w:t>
            </w:r>
          </w:p>
        </w:tc>
        <w:tc>
          <w:tcPr>
            <w:tcW w:w="6700" w:type="dxa"/>
            <w:tcBorders>
              <w:top w:val="nil"/>
              <w:left w:val="nil"/>
              <w:bottom w:val="single" w:sz="4" w:space="0" w:color="auto"/>
              <w:right w:val="single" w:sz="4" w:space="0" w:color="auto"/>
            </w:tcBorders>
            <w:shd w:val="clear" w:color="auto" w:fill="auto"/>
            <w:hideMark/>
          </w:tcPr>
          <w:p w:rsidR="003A0A7E" w:rsidRPr="00A60CB9" w:rsidRDefault="003A0A7E" w:rsidP="00151586">
            <w:pPr>
              <w:suppressAutoHyphens w:val="0"/>
              <w:spacing w:after="0"/>
              <w:jc w:val="left"/>
              <w:rPr>
                <w:b/>
                <w:bCs/>
                <w:color w:val="000000"/>
                <w:sz w:val="20"/>
                <w:szCs w:val="20"/>
                <w:lang w:eastAsia="ru-RU"/>
              </w:rPr>
            </w:pPr>
            <w:r w:rsidRPr="00A60CB9">
              <w:rPr>
                <w:b/>
                <w:bCs/>
                <w:color w:val="000000"/>
                <w:sz w:val="20"/>
                <w:szCs w:val="20"/>
                <w:lang w:eastAsia="ru-RU"/>
              </w:rPr>
              <w:t>Проведение технических осмотров и устранение незначительных неисправностей (конструктивные элементы здания)</w:t>
            </w:r>
          </w:p>
        </w:tc>
        <w:tc>
          <w:tcPr>
            <w:tcW w:w="2340" w:type="dxa"/>
            <w:tcBorders>
              <w:top w:val="nil"/>
              <w:left w:val="nil"/>
              <w:bottom w:val="single" w:sz="4" w:space="0" w:color="auto"/>
              <w:right w:val="single" w:sz="4" w:space="0" w:color="auto"/>
            </w:tcBorders>
            <w:shd w:val="clear" w:color="auto" w:fill="auto"/>
            <w:hideMark/>
          </w:tcPr>
          <w:p w:rsidR="003A0A7E" w:rsidRPr="003913D0" w:rsidRDefault="003A0A7E" w:rsidP="00151586">
            <w:pPr>
              <w:jc w:val="center"/>
              <w:rPr>
                <w:b/>
              </w:rPr>
            </w:pPr>
            <w:r w:rsidRPr="003913D0">
              <w:rPr>
                <w:b/>
              </w:rPr>
              <w:t>1,20</w:t>
            </w:r>
          </w:p>
        </w:tc>
      </w:tr>
      <w:tr w:rsidR="003A0A7E" w:rsidRPr="00A60CB9" w:rsidTr="00151586">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3A0A7E" w:rsidRPr="00A60CB9" w:rsidRDefault="003A0A7E" w:rsidP="00151586">
            <w:pPr>
              <w:suppressAutoHyphens w:val="0"/>
              <w:spacing w:after="0"/>
              <w:jc w:val="center"/>
              <w:rPr>
                <w:color w:val="000000"/>
                <w:lang w:eastAsia="ru-RU"/>
              </w:rPr>
            </w:pPr>
            <w:r w:rsidRPr="00A60CB9">
              <w:rPr>
                <w:color w:val="000000"/>
                <w:sz w:val="22"/>
                <w:szCs w:val="22"/>
                <w:lang w:eastAsia="ru-RU"/>
              </w:rPr>
              <w:t>2</w:t>
            </w:r>
          </w:p>
        </w:tc>
        <w:tc>
          <w:tcPr>
            <w:tcW w:w="6700" w:type="dxa"/>
            <w:tcBorders>
              <w:top w:val="nil"/>
              <w:left w:val="nil"/>
              <w:bottom w:val="single" w:sz="4" w:space="0" w:color="auto"/>
              <w:right w:val="single" w:sz="4" w:space="0" w:color="auto"/>
            </w:tcBorders>
            <w:shd w:val="clear" w:color="auto" w:fill="auto"/>
            <w:noWrap/>
            <w:vAlign w:val="bottom"/>
            <w:hideMark/>
          </w:tcPr>
          <w:p w:rsidR="003A0A7E" w:rsidRPr="00A60CB9" w:rsidRDefault="003A0A7E" w:rsidP="00151586">
            <w:pPr>
              <w:suppressAutoHyphens w:val="0"/>
              <w:spacing w:after="0"/>
              <w:jc w:val="left"/>
              <w:rPr>
                <w:b/>
                <w:bCs/>
                <w:color w:val="000000"/>
                <w:sz w:val="20"/>
                <w:szCs w:val="20"/>
                <w:lang w:eastAsia="ru-RU"/>
              </w:rPr>
            </w:pPr>
            <w:r w:rsidRPr="00EC1F71">
              <w:rPr>
                <w:color w:val="000000"/>
                <w:sz w:val="22"/>
                <w:szCs w:val="22"/>
                <w:lang w:eastAsia="ru-RU"/>
              </w:rPr>
              <w:t>Работы и услуги по содержанию иного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3A0A7E" w:rsidRPr="003913D0" w:rsidRDefault="003A0A7E" w:rsidP="00151586">
            <w:pPr>
              <w:jc w:val="center"/>
              <w:rPr>
                <w:b/>
              </w:rPr>
            </w:pPr>
            <w:r>
              <w:rPr>
                <w:b/>
              </w:rPr>
              <w:t>21,02</w:t>
            </w:r>
          </w:p>
        </w:tc>
      </w:tr>
      <w:tr w:rsidR="003A0A7E" w:rsidRPr="00A60CB9" w:rsidTr="00151586">
        <w:trPr>
          <w:trHeight w:val="572"/>
        </w:trPr>
        <w:tc>
          <w:tcPr>
            <w:tcW w:w="960" w:type="dxa"/>
            <w:tcBorders>
              <w:top w:val="nil"/>
              <w:left w:val="single" w:sz="4" w:space="0" w:color="auto"/>
              <w:bottom w:val="single" w:sz="4" w:space="0" w:color="auto"/>
              <w:right w:val="single" w:sz="4" w:space="0" w:color="auto"/>
            </w:tcBorders>
            <w:shd w:val="clear" w:color="auto" w:fill="auto"/>
            <w:noWrap/>
            <w:hideMark/>
          </w:tcPr>
          <w:p w:rsidR="003A0A7E" w:rsidRPr="00A60CB9" w:rsidRDefault="003A0A7E" w:rsidP="00151586">
            <w:pPr>
              <w:suppressAutoHyphens w:val="0"/>
              <w:spacing w:after="0"/>
              <w:jc w:val="center"/>
              <w:rPr>
                <w:color w:val="000000"/>
                <w:lang w:eastAsia="ru-RU"/>
              </w:rPr>
            </w:pPr>
            <w:r w:rsidRPr="00A60CB9">
              <w:rPr>
                <w:color w:val="000000"/>
                <w:sz w:val="22"/>
                <w:szCs w:val="22"/>
                <w:lang w:eastAsia="ru-RU"/>
              </w:rPr>
              <w:t>5</w:t>
            </w:r>
          </w:p>
        </w:tc>
        <w:tc>
          <w:tcPr>
            <w:tcW w:w="6700" w:type="dxa"/>
            <w:tcBorders>
              <w:top w:val="nil"/>
              <w:left w:val="nil"/>
              <w:bottom w:val="single" w:sz="4" w:space="0" w:color="auto"/>
              <w:right w:val="single" w:sz="4" w:space="0" w:color="auto"/>
            </w:tcBorders>
            <w:shd w:val="clear" w:color="auto" w:fill="auto"/>
            <w:vAlign w:val="bottom"/>
            <w:hideMark/>
          </w:tcPr>
          <w:p w:rsidR="003A0A7E" w:rsidRPr="00A60CB9" w:rsidRDefault="003A0A7E" w:rsidP="00151586">
            <w:pPr>
              <w:suppressAutoHyphens w:val="0"/>
              <w:spacing w:after="0"/>
              <w:jc w:val="left"/>
              <w:rPr>
                <w:b/>
                <w:bCs/>
                <w:color w:val="000000"/>
                <w:sz w:val="20"/>
                <w:szCs w:val="20"/>
                <w:lang w:eastAsia="ru-RU"/>
              </w:rPr>
            </w:pPr>
            <w:r w:rsidRPr="00A60CB9">
              <w:rPr>
                <w:b/>
                <w:bCs/>
                <w:color w:val="000000"/>
                <w:sz w:val="20"/>
                <w:szCs w:val="2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3A0A7E" w:rsidRPr="003913D0" w:rsidRDefault="003A0A7E" w:rsidP="00151586">
            <w:pPr>
              <w:jc w:val="center"/>
              <w:rPr>
                <w:b/>
              </w:rPr>
            </w:pPr>
            <w:r w:rsidRPr="003913D0">
              <w:rPr>
                <w:b/>
              </w:rPr>
              <w:t>5,71</w:t>
            </w:r>
          </w:p>
        </w:tc>
      </w:tr>
      <w:tr w:rsidR="003A0A7E" w:rsidRPr="00A60CB9" w:rsidTr="00151586">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3A0A7E" w:rsidRPr="00A60CB9" w:rsidRDefault="003A0A7E" w:rsidP="00151586">
            <w:pPr>
              <w:suppressAutoHyphens w:val="0"/>
              <w:spacing w:after="0"/>
              <w:jc w:val="center"/>
              <w:rPr>
                <w:color w:val="000000"/>
                <w:lang w:eastAsia="ru-RU"/>
              </w:rPr>
            </w:pPr>
            <w:r w:rsidRPr="00A60CB9">
              <w:rPr>
                <w:color w:val="000000"/>
                <w:sz w:val="22"/>
                <w:szCs w:val="22"/>
                <w:lang w:eastAsia="ru-RU"/>
              </w:rPr>
              <w:t>6</w:t>
            </w:r>
          </w:p>
        </w:tc>
        <w:tc>
          <w:tcPr>
            <w:tcW w:w="6700" w:type="dxa"/>
            <w:tcBorders>
              <w:top w:val="nil"/>
              <w:left w:val="nil"/>
              <w:bottom w:val="single" w:sz="4" w:space="0" w:color="auto"/>
              <w:right w:val="single" w:sz="4" w:space="0" w:color="auto"/>
            </w:tcBorders>
            <w:shd w:val="clear" w:color="auto" w:fill="auto"/>
            <w:noWrap/>
            <w:vAlign w:val="bottom"/>
            <w:hideMark/>
          </w:tcPr>
          <w:p w:rsidR="003A0A7E" w:rsidRPr="00A60CB9" w:rsidRDefault="003A0A7E" w:rsidP="00151586">
            <w:pPr>
              <w:suppressAutoHyphens w:val="0"/>
              <w:spacing w:after="0"/>
              <w:jc w:val="left"/>
              <w:rPr>
                <w:b/>
                <w:bCs/>
                <w:color w:val="000000"/>
                <w:sz w:val="20"/>
                <w:szCs w:val="20"/>
                <w:lang w:eastAsia="ru-RU"/>
              </w:rPr>
            </w:pPr>
            <w:r w:rsidRPr="00A60CB9">
              <w:rPr>
                <w:b/>
                <w:bCs/>
                <w:color w:val="000000"/>
                <w:sz w:val="20"/>
                <w:szCs w:val="20"/>
                <w:lang w:eastAsia="ru-RU"/>
              </w:rPr>
              <w:t>Аварийное обслуживание</w:t>
            </w:r>
          </w:p>
        </w:tc>
        <w:tc>
          <w:tcPr>
            <w:tcW w:w="2340" w:type="dxa"/>
            <w:tcBorders>
              <w:top w:val="nil"/>
              <w:left w:val="nil"/>
              <w:bottom w:val="single" w:sz="4" w:space="0" w:color="auto"/>
              <w:right w:val="single" w:sz="4" w:space="0" w:color="auto"/>
            </w:tcBorders>
            <w:shd w:val="clear" w:color="auto" w:fill="auto"/>
            <w:noWrap/>
            <w:hideMark/>
          </w:tcPr>
          <w:p w:rsidR="003A0A7E" w:rsidRPr="003913D0" w:rsidRDefault="003A0A7E" w:rsidP="00151586">
            <w:pPr>
              <w:jc w:val="center"/>
              <w:rPr>
                <w:b/>
              </w:rPr>
            </w:pPr>
            <w:r w:rsidRPr="003913D0">
              <w:rPr>
                <w:b/>
              </w:rPr>
              <w:t>7,73</w:t>
            </w:r>
          </w:p>
        </w:tc>
      </w:tr>
      <w:tr w:rsidR="003A0A7E" w:rsidRPr="00A60CB9" w:rsidTr="00151586">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3A0A7E" w:rsidRPr="00A60CB9" w:rsidRDefault="003A0A7E" w:rsidP="00151586">
            <w:pPr>
              <w:suppressAutoHyphens w:val="0"/>
              <w:spacing w:after="0"/>
              <w:jc w:val="center"/>
              <w:rPr>
                <w:color w:val="000000"/>
                <w:lang w:eastAsia="ru-RU"/>
              </w:rPr>
            </w:pPr>
            <w:r w:rsidRPr="00A60CB9">
              <w:rPr>
                <w:color w:val="000000"/>
                <w:sz w:val="22"/>
                <w:szCs w:val="22"/>
                <w:lang w:eastAsia="ru-RU"/>
              </w:rPr>
              <w:t>8</w:t>
            </w:r>
          </w:p>
        </w:tc>
        <w:tc>
          <w:tcPr>
            <w:tcW w:w="6700" w:type="dxa"/>
            <w:tcBorders>
              <w:top w:val="nil"/>
              <w:left w:val="nil"/>
              <w:bottom w:val="single" w:sz="4" w:space="0" w:color="auto"/>
              <w:right w:val="single" w:sz="4" w:space="0" w:color="auto"/>
            </w:tcBorders>
            <w:shd w:val="clear" w:color="auto" w:fill="auto"/>
            <w:noWrap/>
            <w:vAlign w:val="center"/>
            <w:hideMark/>
          </w:tcPr>
          <w:p w:rsidR="003A0A7E" w:rsidRPr="00A60CB9" w:rsidRDefault="003A0A7E" w:rsidP="00151586">
            <w:pPr>
              <w:suppressAutoHyphens w:val="0"/>
              <w:spacing w:after="0"/>
              <w:jc w:val="left"/>
              <w:rPr>
                <w:b/>
                <w:bCs/>
                <w:color w:val="000000"/>
                <w:sz w:val="20"/>
                <w:szCs w:val="20"/>
                <w:lang w:eastAsia="ru-RU"/>
              </w:rPr>
            </w:pPr>
            <w:r w:rsidRPr="00A60CB9">
              <w:rPr>
                <w:b/>
                <w:bCs/>
                <w:color w:val="000000"/>
                <w:sz w:val="20"/>
                <w:szCs w:val="20"/>
                <w:lang w:eastAsia="ru-RU"/>
              </w:rPr>
              <w:t>Услуги по управлению МКД</w:t>
            </w:r>
          </w:p>
        </w:tc>
        <w:tc>
          <w:tcPr>
            <w:tcW w:w="2340" w:type="dxa"/>
            <w:tcBorders>
              <w:top w:val="nil"/>
              <w:left w:val="nil"/>
              <w:bottom w:val="single" w:sz="4" w:space="0" w:color="auto"/>
              <w:right w:val="single" w:sz="4" w:space="0" w:color="auto"/>
            </w:tcBorders>
            <w:shd w:val="clear" w:color="auto" w:fill="auto"/>
            <w:hideMark/>
          </w:tcPr>
          <w:p w:rsidR="003A0A7E" w:rsidRPr="003913D0" w:rsidRDefault="003A0A7E" w:rsidP="00151586">
            <w:pPr>
              <w:jc w:val="center"/>
              <w:rPr>
                <w:b/>
              </w:rPr>
            </w:pPr>
            <w:r w:rsidRPr="003913D0">
              <w:rPr>
                <w:b/>
              </w:rPr>
              <w:t>2,74</w:t>
            </w:r>
          </w:p>
        </w:tc>
      </w:tr>
      <w:tr w:rsidR="003A0A7E" w:rsidRPr="00A60CB9" w:rsidTr="00151586">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3A0A7E" w:rsidRPr="00A60CB9" w:rsidRDefault="003A0A7E" w:rsidP="00151586">
            <w:pPr>
              <w:suppressAutoHyphens w:val="0"/>
              <w:spacing w:after="0"/>
              <w:jc w:val="center"/>
              <w:rPr>
                <w:color w:val="000000"/>
                <w:lang w:eastAsia="ru-RU"/>
              </w:rPr>
            </w:pPr>
            <w:r w:rsidRPr="00A60CB9">
              <w:rPr>
                <w:color w:val="000000"/>
                <w:sz w:val="22"/>
                <w:szCs w:val="22"/>
                <w:lang w:eastAsia="ru-RU"/>
              </w:rPr>
              <w:t>9</w:t>
            </w:r>
          </w:p>
        </w:tc>
        <w:tc>
          <w:tcPr>
            <w:tcW w:w="6700" w:type="dxa"/>
            <w:tcBorders>
              <w:top w:val="nil"/>
              <w:left w:val="nil"/>
              <w:bottom w:val="single" w:sz="4" w:space="0" w:color="auto"/>
              <w:right w:val="single" w:sz="4" w:space="0" w:color="auto"/>
            </w:tcBorders>
            <w:shd w:val="clear" w:color="auto" w:fill="auto"/>
            <w:noWrap/>
            <w:vAlign w:val="center"/>
            <w:hideMark/>
          </w:tcPr>
          <w:p w:rsidR="003A0A7E" w:rsidRPr="00A60CB9" w:rsidRDefault="003A0A7E" w:rsidP="00151586">
            <w:pPr>
              <w:suppressAutoHyphens w:val="0"/>
              <w:spacing w:after="0"/>
              <w:jc w:val="left"/>
              <w:rPr>
                <w:b/>
                <w:bCs/>
                <w:color w:val="000000"/>
                <w:sz w:val="20"/>
                <w:szCs w:val="20"/>
                <w:lang w:eastAsia="ru-RU"/>
              </w:rPr>
            </w:pPr>
            <w:r w:rsidRPr="00A60CB9">
              <w:rPr>
                <w:b/>
                <w:bCs/>
                <w:color w:val="000000"/>
                <w:sz w:val="20"/>
                <w:szCs w:val="20"/>
                <w:lang w:eastAsia="ru-RU"/>
              </w:rPr>
              <w:t>Текущий ремонт</w:t>
            </w:r>
          </w:p>
        </w:tc>
        <w:tc>
          <w:tcPr>
            <w:tcW w:w="2340" w:type="dxa"/>
            <w:tcBorders>
              <w:top w:val="nil"/>
              <w:left w:val="nil"/>
              <w:bottom w:val="single" w:sz="4" w:space="0" w:color="auto"/>
              <w:right w:val="single" w:sz="4" w:space="0" w:color="auto"/>
            </w:tcBorders>
            <w:shd w:val="clear" w:color="auto" w:fill="auto"/>
            <w:hideMark/>
          </w:tcPr>
          <w:p w:rsidR="003A0A7E" w:rsidRPr="003913D0" w:rsidRDefault="003A0A7E" w:rsidP="00151586">
            <w:pPr>
              <w:jc w:val="center"/>
              <w:rPr>
                <w:b/>
              </w:rPr>
            </w:pPr>
            <w:r>
              <w:rPr>
                <w:b/>
              </w:rPr>
              <w:t>1,35</w:t>
            </w:r>
          </w:p>
        </w:tc>
      </w:tr>
      <w:tr w:rsidR="003A0A7E" w:rsidRPr="00A60CB9" w:rsidTr="001515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A0A7E" w:rsidRPr="00A60CB9" w:rsidRDefault="003A0A7E" w:rsidP="00151586">
            <w:pPr>
              <w:suppressAutoHyphens w:val="0"/>
              <w:spacing w:after="0"/>
              <w:jc w:val="left"/>
              <w:rPr>
                <w:rFonts w:ascii="Calibri" w:hAnsi="Calibri" w:cs="Calibri"/>
                <w:color w:val="000000"/>
                <w:lang w:eastAsia="ru-RU"/>
              </w:rPr>
            </w:pPr>
            <w:r w:rsidRPr="00A60CB9">
              <w:rPr>
                <w:rFonts w:ascii="Calibri" w:hAnsi="Calibri" w:cs="Calibri"/>
                <w:color w:val="000000"/>
                <w:sz w:val="22"/>
                <w:szCs w:val="22"/>
                <w:lang w:eastAsia="ru-RU"/>
              </w:rPr>
              <w:t> </w:t>
            </w:r>
          </w:p>
        </w:tc>
        <w:tc>
          <w:tcPr>
            <w:tcW w:w="6700" w:type="dxa"/>
            <w:tcBorders>
              <w:top w:val="nil"/>
              <w:left w:val="nil"/>
              <w:bottom w:val="single" w:sz="4" w:space="0" w:color="auto"/>
              <w:right w:val="single" w:sz="4" w:space="0" w:color="auto"/>
            </w:tcBorders>
            <w:shd w:val="clear" w:color="auto" w:fill="auto"/>
            <w:noWrap/>
            <w:vAlign w:val="bottom"/>
            <w:hideMark/>
          </w:tcPr>
          <w:p w:rsidR="003A0A7E" w:rsidRPr="00A60CB9" w:rsidRDefault="003A0A7E" w:rsidP="00151586">
            <w:pPr>
              <w:suppressAutoHyphens w:val="0"/>
              <w:spacing w:after="0"/>
              <w:jc w:val="left"/>
              <w:rPr>
                <w:b/>
                <w:bCs/>
                <w:color w:val="000000"/>
                <w:sz w:val="20"/>
                <w:szCs w:val="20"/>
                <w:lang w:eastAsia="ru-RU"/>
              </w:rPr>
            </w:pPr>
            <w:r w:rsidRPr="00A60CB9">
              <w:rPr>
                <w:b/>
                <w:bCs/>
                <w:color w:val="000000"/>
                <w:sz w:val="20"/>
                <w:szCs w:val="20"/>
                <w:lang w:eastAsia="ru-RU"/>
              </w:rPr>
              <w:t>Итого тариф по дому:</w:t>
            </w:r>
          </w:p>
        </w:tc>
        <w:tc>
          <w:tcPr>
            <w:tcW w:w="2340" w:type="dxa"/>
            <w:tcBorders>
              <w:top w:val="nil"/>
              <w:left w:val="nil"/>
              <w:bottom w:val="single" w:sz="4" w:space="0" w:color="auto"/>
              <w:right w:val="single" w:sz="4" w:space="0" w:color="auto"/>
            </w:tcBorders>
            <w:shd w:val="clear" w:color="auto" w:fill="auto"/>
            <w:noWrap/>
            <w:hideMark/>
          </w:tcPr>
          <w:p w:rsidR="003A0A7E" w:rsidRPr="003913D0" w:rsidRDefault="003A0A7E" w:rsidP="00151586">
            <w:pPr>
              <w:jc w:val="center"/>
              <w:rPr>
                <w:b/>
              </w:rPr>
            </w:pPr>
            <w:r w:rsidRPr="003913D0">
              <w:rPr>
                <w:b/>
              </w:rPr>
              <w:t>39,75</w:t>
            </w:r>
          </w:p>
        </w:tc>
      </w:tr>
    </w:tbl>
    <w:p w:rsidR="00A60CB9" w:rsidRDefault="00A60CB9" w:rsidP="00FF628D">
      <w:pPr>
        <w:autoSpaceDE w:val="0"/>
        <w:spacing w:after="0"/>
        <w:ind w:firstLine="709"/>
        <w:contextualSpacing/>
        <w:jc w:val="center"/>
        <w:rPr>
          <w:b/>
          <w:bCs/>
          <w:color w:val="000000"/>
          <w:sz w:val="22"/>
          <w:szCs w:val="22"/>
          <w:lang w:eastAsia="ru-RU"/>
        </w:rPr>
      </w:pPr>
    </w:p>
    <w:p w:rsidR="00FF628D" w:rsidRDefault="00FF628D" w:rsidP="00FF628D">
      <w:pPr>
        <w:autoSpaceDE w:val="0"/>
        <w:spacing w:after="0"/>
        <w:ind w:firstLine="709"/>
        <w:contextualSpacing/>
        <w:jc w:val="center"/>
        <w:rPr>
          <w:b/>
          <w:bCs/>
          <w:color w:val="000000"/>
          <w:sz w:val="22"/>
          <w:szCs w:val="22"/>
          <w:lang w:eastAsia="ru-RU"/>
        </w:rPr>
      </w:pPr>
    </w:p>
    <w:p w:rsidR="00AB1835" w:rsidRDefault="00AB1835" w:rsidP="006E026F">
      <w:pPr>
        <w:autoSpaceDE w:val="0"/>
        <w:spacing w:after="0"/>
        <w:ind w:firstLine="709"/>
        <w:contextualSpacing/>
        <w:rPr>
          <w:b/>
          <w:sz w:val="22"/>
          <w:szCs w:val="22"/>
        </w:rPr>
      </w:pPr>
    </w:p>
    <w:p w:rsidR="00890A7C" w:rsidRDefault="00890A7C" w:rsidP="00965449">
      <w:pPr>
        <w:autoSpaceDE w:val="0"/>
        <w:spacing w:after="0"/>
        <w:ind w:left="5670"/>
        <w:contextualSpacing/>
        <w:jc w:val="right"/>
        <w:rPr>
          <w:b/>
          <w:sz w:val="22"/>
          <w:szCs w:val="22"/>
        </w:rPr>
      </w:pPr>
    </w:p>
    <w:p w:rsidR="00FF628D" w:rsidRPr="00ED6F8A" w:rsidRDefault="00FF628D" w:rsidP="00FF628D">
      <w:pPr>
        <w:autoSpaceDE w:val="0"/>
        <w:spacing w:after="0"/>
        <w:ind w:left="5670"/>
        <w:contextualSpacing/>
        <w:jc w:val="center"/>
        <w:rPr>
          <w:b/>
          <w:sz w:val="22"/>
          <w:szCs w:val="22"/>
        </w:rPr>
      </w:pPr>
    </w:p>
    <w:p w:rsidR="00FF628D" w:rsidRDefault="00FF628D" w:rsidP="00FF628D">
      <w:pPr>
        <w:autoSpaceDE w:val="0"/>
        <w:spacing w:after="0"/>
        <w:ind w:firstLine="709"/>
        <w:contextualSpacing/>
        <w:jc w:val="center"/>
        <w:rPr>
          <w:b/>
          <w:bCs/>
          <w:color w:val="000000"/>
          <w:sz w:val="22"/>
          <w:szCs w:val="22"/>
          <w:lang w:eastAsia="ru-RU"/>
        </w:rPr>
      </w:pPr>
    </w:p>
    <w:p w:rsidR="00FF628D" w:rsidRDefault="00FF628D" w:rsidP="00FF628D">
      <w:pPr>
        <w:autoSpaceDE w:val="0"/>
        <w:spacing w:after="0"/>
        <w:ind w:firstLine="709"/>
        <w:contextualSpacing/>
        <w:jc w:val="center"/>
        <w:rPr>
          <w:b/>
          <w:bCs/>
          <w:color w:val="000000"/>
          <w:sz w:val="22"/>
          <w:szCs w:val="22"/>
          <w:lang w:eastAsia="ru-RU"/>
        </w:rPr>
      </w:pPr>
    </w:p>
    <w:p w:rsidR="00FF628D" w:rsidRDefault="00FF628D" w:rsidP="00FF628D">
      <w:pPr>
        <w:autoSpaceDE w:val="0"/>
        <w:spacing w:after="0"/>
        <w:ind w:firstLine="709"/>
        <w:contextualSpacing/>
        <w:jc w:val="center"/>
        <w:rPr>
          <w:b/>
          <w:bCs/>
          <w:color w:val="000000"/>
          <w:sz w:val="22"/>
          <w:szCs w:val="22"/>
          <w:lang w:eastAsia="ru-RU"/>
        </w:rPr>
      </w:pPr>
    </w:p>
    <w:p w:rsidR="00FF628D" w:rsidRDefault="00FF628D" w:rsidP="00FF628D">
      <w:pPr>
        <w:autoSpaceDE w:val="0"/>
        <w:spacing w:after="0"/>
        <w:ind w:firstLine="709"/>
        <w:contextualSpacing/>
        <w:jc w:val="center"/>
        <w:rPr>
          <w:b/>
          <w:bCs/>
          <w:color w:val="000000"/>
          <w:sz w:val="22"/>
          <w:szCs w:val="22"/>
          <w:lang w:eastAsia="ru-RU"/>
        </w:rPr>
      </w:pPr>
    </w:p>
    <w:p w:rsidR="00FF628D" w:rsidRDefault="00FF628D" w:rsidP="00FF628D">
      <w:pPr>
        <w:autoSpaceDE w:val="0"/>
        <w:spacing w:after="0"/>
        <w:ind w:firstLine="709"/>
        <w:contextualSpacing/>
        <w:jc w:val="center"/>
        <w:rPr>
          <w:b/>
          <w:bCs/>
          <w:color w:val="000000"/>
          <w:sz w:val="22"/>
          <w:szCs w:val="22"/>
          <w:lang w:eastAsia="ru-RU"/>
        </w:rPr>
      </w:pPr>
    </w:p>
    <w:p w:rsidR="00FF628D" w:rsidRDefault="00FF628D" w:rsidP="00FF628D">
      <w:pPr>
        <w:autoSpaceDE w:val="0"/>
        <w:spacing w:after="0"/>
        <w:ind w:firstLine="709"/>
        <w:contextualSpacing/>
        <w:jc w:val="center"/>
        <w:rPr>
          <w:b/>
          <w:bCs/>
          <w:color w:val="000000"/>
          <w:sz w:val="22"/>
          <w:szCs w:val="22"/>
          <w:lang w:eastAsia="ru-RU"/>
        </w:rPr>
      </w:pPr>
    </w:p>
    <w:p w:rsidR="00FF628D" w:rsidRDefault="00FF628D">
      <w:pPr>
        <w:suppressAutoHyphens w:val="0"/>
        <w:spacing w:after="0"/>
        <w:jc w:val="left"/>
        <w:rPr>
          <w:b/>
          <w:bCs/>
          <w:color w:val="000000"/>
          <w:sz w:val="22"/>
          <w:szCs w:val="22"/>
          <w:lang w:eastAsia="ru-RU"/>
        </w:rPr>
      </w:pPr>
      <w:r>
        <w:rPr>
          <w:b/>
          <w:bCs/>
          <w:color w:val="000000"/>
          <w:sz w:val="22"/>
          <w:szCs w:val="22"/>
          <w:lang w:eastAsia="ru-RU"/>
        </w:rPr>
        <w:br w:type="page"/>
      </w:r>
    </w:p>
    <w:p w:rsidR="00163B2F" w:rsidRDefault="00163B2F">
      <w:pPr>
        <w:suppressAutoHyphens w:val="0"/>
        <w:spacing w:after="0"/>
        <w:jc w:val="left"/>
        <w:rPr>
          <w:b/>
          <w:sz w:val="22"/>
          <w:szCs w:val="22"/>
        </w:rPr>
      </w:pPr>
    </w:p>
    <w:p w:rsidR="00BC2BF7" w:rsidRPr="00ED6F8A" w:rsidRDefault="00BC2BF7" w:rsidP="00965449">
      <w:pPr>
        <w:autoSpaceDE w:val="0"/>
        <w:spacing w:after="0"/>
        <w:ind w:left="5670"/>
        <w:contextualSpacing/>
        <w:jc w:val="right"/>
        <w:rPr>
          <w:b/>
          <w:sz w:val="22"/>
          <w:szCs w:val="22"/>
        </w:rPr>
      </w:pPr>
      <w:r w:rsidRPr="00ED6F8A">
        <w:rPr>
          <w:b/>
          <w:sz w:val="22"/>
          <w:szCs w:val="22"/>
        </w:rPr>
        <w:t xml:space="preserve">Приложение № </w:t>
      </w:r>
      <w:r w:rsidR="00BF0DD7" w:rsidRPr="00ED6F8A">
        <w:rPr>
          <w:b/>
          <w:sz w:val="22"/>
          <w:szCs w:val="22"/>
        </w:rPr>
        <w:t>6</w:t>
      </w:r>
    </w:p>
    <w:p w:rsidR="00BC2BF7" w:rsidRPr="00ED6F8A"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A45CE0" w:rsidRDefault="00A45CE0" w:rsidP="00A45CE0">
      <w:pPr>
        <w:autoSpaceDE w:val="0"/>
        <w:spacing w:after="0"/>
        <w:ind w:left="5670"/>
        <w:contextualSpacing/>
        <w:jc w:val="center"/>
        <w:rPr>
          <w:rFonts w:eastAsia="Arial Unicode MS"/>
          <w:color w:val="000000"/>
          <w:sz w:val="22"/>
          <w:szCs w:val="22"/>
          <w:lang w:eastAsia="ru-RU" w:bidi="ru-RU"/>
        </w:rPr>
      </w:pPr>
    </w:p>
    <w:p w:rsidR="00A45CE0" w:rsidRPr="00ED6F8A" w:rsidRDefault="00A45CE0" w:rsidP="00A45CE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45CE0" w:rsidRPr="00ED6F8A" w:rsidRDefault="00A45CE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45CE0" w:rsidRDefault="00A45CE0" w:rsidP="00A45CE0">
      <w:pPr>
        <w:widowControl w:val="0"/>
        <w:suppressAutoHyphens w:val="0"/>
        <w:spacing w:after="0"/>
        <w:ind w:left="5103"/>
        <w:jc w:val="right"/>
        <w:rPr>
          <w:rFonts w:eastAsia="Arial Unicode MS"/>
          <w:color w:val="000000"/>
          <w:sz w:val="22"/>
          <w:szCs w:val="22"/>
          <w:lang w:eastAsia="ru-RU" w:bidi="ru-RU"/>
        </w:rPr>
      </w:pPr>
    </w:p>
    <w:p w:rsidR="00A45CE0" w:rsidRPr="00ED6F8A" w:rsidRDefault="00A45CE0" w:rsidP="00A45CE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45CE0" w:rsidRPr="00ED6F8A" w:rsidTr="00887ABD">
        <w:tc>
          <w:tcPr>
            <w:tcW w:w="187"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45CE0" w:rsidRPr="00ED6F8A" w:rsidRDefault="003913D0" w:rsidP="00887AB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5CE0" w:rsidRPr="00ED6F8A" w:rsidRDefault="00A45CE0" w:rsidP="00A45CE0">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C19BC" w:rsidRPr="00ED6F8A" w:rsidRDefault="00AC19BC" w:rsidP="00A45CE0">
      <w:pPr>
        <w:autoSpaceDE w:val="0"/>
        <w:spacing w:after="0"/>
        <w:ind w:left="5670"/>
        <w:contextualSpacing/>
        <w:jc w:val="right"/>
        <w:rPr>
          <w:b/>
          <w:sz w:val="22"/>
          <w:szCs w:val="22"/>
        </w:rPr>
      </w:pPr>
    </w:p>
    <w:p w:rsidR="00AC19BC" w:rsidRPr="00ED6F8A" w:rsidRDefault="00AC19BC" w:rsidP="005273F3">
      <w:pPr>
        <w:autoSpaceDE w:val="0"/>
        <w:spacing w:after="0"/>
        <w:ind w:left="5670"/>
        <w:contextualSpacing/>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являющегося</w:t>
      </w:r>
      <w:proofErr w:type="gramEnd"/>
      <w:r w:rsidRPr="00ED6F8A">
        <w:rPr>
          <w:sz w:val="22"/>
          <w:szCs w:val="22"/>
          <w:lang w:eastAsia="ru-RU"/>
        </w:rPr>
        <w:t xml:space="preserve">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д</w:t>
      </w:r>
      <w:r w:rsidR="00AC19BC" w:rsidRPr="00ED6F8A">
        <w:rPr>
          <w:sz w:val="22"/>
          <w:szCs w:val="22"/>
          <w:lang w:eastAsia="ru-RU"/>
        </w:rPr>
        <w:t>ействующ</w:t>
      </w:r>
      <w:r w:rsidRPr="00ED6F8A">
        <w:rPr>
          <w:sz w:val="22"/>
          <w:szCs w:val="22"/>
          <w:lang w:eastAsia="ru-RU"/>
        </w:rPr>
        <w:t>его</w:t>
      </w:r>
      <w:proofErr w:type="gramEnd"/>
      <w:r w:rsidRPr="00ED6F8A">
        <w:rPr>
          <w:sz w:val="22"/>
          <w:szCs w:val="22"/>
          <w:lang w:eastAsia="ru-RU"/>
        </w:rPr>
        <w:t xml:space="preserve">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 xml:space="preserve">общего  имущества  в  многоквартирном доме (указать </w:t>
      </w:r>
      <w:proofErr w:type="gramStart"/>
      <w:r w:rsidRPr="00ED6F8A">
        <w:rPr>
          <w:sz w:val="22"/>
          <w:szCs w:val="22"/>
          <w:lang w:eastAsia="ru-RU"/>
        </w:rPr>
        <w:t>нужное</w:t>
      </w:r>
      <w:proofErr w:type="gramEnd"/>
      <w:r w:rsidRPr="00ED6F8A">
        <w:rPr>
          <w:sz w:val="22"/>
          <w:szCs w:val="22"/>
          <w:lang w:eastAsia="ru-RU"/>
        </w:rPr>
        <w:t>)</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_________  ____ г. (далее - "Договор") услуги и (или) выполненные работы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N ______, </w:t>
      </w:r>
      <w:proofErr w:type="gramStart"/>
      <w:r w:rsidRPr="00ED6F8A">
        <w:rPr>
          <w:sz w:val="22"/>
          <w:szCs w:val="22"/>
          <w:lang w:eastAsia="ru-RU"/>
        </w:rPr>
        <w:t>расположенном</w:t>
      </w:r>
      <w:proofErr w:type="gramEnd"/>
      <w:r w:rsidRPr="00ED6F8A">
        <w:rPr>
          <w:sz w:val="22"/>
          <w:szCs w:val="22"/>
          <w:lang w:eastAsia="ru-RU"/>
        </w:rPr>
        <w:t xml:space="preserve">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Наименование вида работы </w:t>
            </w:r>
            <w:r w:rsidRPr="00ED6F8A">
              <w:rPr>
                <w:sz w:val="22"/>
                <w:szCs w:val="22"/>
                <w:lang w:eastAsia="ru-RU"/>
              </w:rPr>
              <w:lastRenderedPageBreak/>
              <w:t xml:space="preserve">(услуги) </w:t>
            </w:r>
          </w:p>
        </w:tc>
        <w:tc>
          <w:tcPr>
            <w:tcW w:w="1984"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Периодичность/кол</w:t>
            </w:r>
            <w:r w:rsidRPr="00ED6F8A">
              <w:rPr>
                <w:sz w:val="22"/>
                <w:szCs w:val="22"/>
                <w:lang w:eastAsia="ru-RU"/>
              </w:rPr>
              <w:lastRenderedPageBreak/>
              <w:t>ичественный 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Единица </w:t>
            </w:r>
            <w:r w:rsidRPr="00ED6F8A">
              <w:rPr>
                <w:sz w:val="22"/>
                <w:szCs w:val="22"/>
                <w:lang w:eastAsia="ru-RU"/>
              </w:rPr>
              <w:lastRenderedPageBreak/>
              <w:t>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Стоимость /сметная </w:t>
            </w:r>
            <w:r w:rsidRPr="00ED6F8A">
              <w:rPr>
                <w:sz w:val="22"/>
                <w:szCs w:val="22"/>
                <w:lang w:eastAsia="ru-RU"/>
              </w:rPr>
              <w:lastRenderedPageBreak/>
              <w:t>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Цена </w:t>
            </w:r>
            <w:r w:rsidRPr="00ED6F8A">
              <w:rPr>
                <w:sz w:val="22"/>
                <w:szCs w:val="22"/>
                <w:lang w:eastAsia="ru-RU"/>
              </w:rPr>
              <w:lastRenderedPageBreak/>
              <w:t>выполненной 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w:t>
      </w:r>
      <w:proofErr w:type="gramStart"/>
      <w:r w:rsidRPr="00ED6F8A">
        <w:rPr>
          <w:sz w:val="22"/>
          <w:szCs w:val="22"/>
          <w:lang w:eastAsia="ru-RU"/>
        </w:rPr>
        <w:t xml:space="preserve"> _________ (________________)</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w:t>
      </w:r>
      <w:proofErr w:type="gramStart"/>
      <w:r w:rsidRPr="00ED6F8A">
        <w:rPr>
          <w:sz w:val="22"/>
          <w:szCs w:val="22"/>
          <w:lang w:eastAsia="ru-RU"/>
        </w:rPr>
        <w:t>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&lt;1</w:t>
      </w:r>
      <w:proofErr w:type="gramStart"/>
      <w:r w:rsidRPr="00ED6F8A">
        <w:rPr>
          <w:sz w:val="18"/>
          <w:szCs w:val="22"/>
          <w:lang w:eastAsia="ru-RU"/>
        </w:rPr>
        <w:t>&gt; В</w:t>
      </w:r>
      <w:proofErr w:type="gramEnd"/>
      <w:r w:rsidRPr="00ED6F8A">
        <w:rPr>
          <w:sz w:val="18"/>
          <w:szCs w:val="22"/>
          <w:lang w:eastAsia="ru-RU"/>
        </w:rPr>
        <w:t xml:space="preserve">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w:t>
      </w:r>
      <w:proofErr w:type="gramStart"/>
      <w:r w:rsidRPr="00ED6F8A">
        <w:rPr>
          <w:sz w:val="18"/>
          <w:szCs w:val="22"/>
          <w:lang w:eastAsia="ru-RU"/>
        </w:rPr>
        <w:t>подписывает</w:t>
      </w:r>
      <w:proofErr w:type="gramEnd"/>
      <w:r w:rsidRPr="00ED6F8A">
        <w:rPr>
          <w:sz w:val="18"/>
          <w:szCs w:val="22"/>
          <w:lang w:eastAsia="ru-RU"/>
        </w:rPr>
        <w:t xml:space="preserve">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 xml:space="preserve">&lt;4&gt; Сметная стоимость </w:t>
      </w:r>
      <w:proofErr w:type="gramStart"/>
      <w:r w:rsidRPr="00ED6F8A">
        <w:rPr>
          <w:sz w:val="18"/>
          <w:szCs w:val="22"/>
          <w:lang w:eastAsia="ru-RU"/>
        </w:rPr>
        <w:t>за единицу выполненной работы по договору подряда по выполнению работ по ремонту общего имущества в многоквартирном доме</w:t>
      </w:r>
      <w:proofErr w:type="gramEnd"/>
      <w:r w:rsidRPr="00ED6F8A">
        <w:rPr>
          <w:sz w:val="18"/>
          <w:szCs w:val="22"/>
          <w:lang w:eastAsia="ru-RU"/>
        </w:rPr>
        <w:t>.</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A45CE0" w:rsidRDefault="00A45CE0" w:rsidP="000613AC">
      <w:pPr>
        <w:autoSpaceDE w:val="0"/>
        <w:spacing w:after="0"/>
        <w:ind w:left="5670"/>
        <w:contextualSpacing/>
        <w:jc w:val="center"/>
        <w:rPr>
          <w:b/>
          <w:sz w:val="22"/>
          <w:szCs w:val="22"/>
        </w:rPr>
      </w:pPr>
    </w:p>
    <w:p w:rsidR="00A45CE0" w:rsidRDefault="00A45CE0">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7</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A45CE0" w:rsidRDefault="00A45CE0" w:rsidP="00A45CE0">
      <w:pPr>
        <w:autoSpaceDE w:val="0"/>
        <w:spacing w:after="0"/>
        <w:ind w:left="5670"/>
        <w:contextualSpacing/>
        <w:jc w:val="center"/>
        <w:rPr>
          <w:rFonts w:eastAsia="Arial Unicode MS"/>
          <w:color w:val="000000"/>
          <w:sz w:val="22"/>
          <w:szCs w:val="22"/>
          <w:lang w:eastAsia="ru-RU" w:bidi="ru-RU"/>
        </w:rPr>
      </w:pPr>
    </w:p>
    <w:p w:rsidR="00A45CE0" w:rsidRPr="00ED6F8A" w:rsidRDefault="00A45CE0" w:rsidP="00A45CE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45CE0" w:rsidRPr="00ED6F8A" w:rsidRDefault="00A45CE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45CE0" w:rsidRDefault="00A45CE0" w:rsidP="00A45CE0">
      <w:pPr>
        <w:widowControl w:val="0"/>
        <w:suppressAutoHyphens w:val="0"/>
        <w:spacing w:after="0"/>
        <w:ind w:left="5103"/>
        <w:jc w:val="right"/>
        <w:rPr>
          <w:rFonts w:eastAsia="Arial Unicode MS"/>
          <w:color w:val="000000"/>
          <w:sz w:val="22"/>
          <w:szCs w:val="22"/>
          <w:lang w:eastAsia="ru-RU" w:bidi="ru-RU"/>
        </w:rPr>
      </w:pPr>
    </w:p>
    <w:p w:rsidR="00A45CE0" w:rsidRPr="00ED6F8A" w:rsidRDefault="00A45CE0" w:rsidP="00A45CE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45CE0" w:rsidRPr="00ED6F8A" w:rsidTr="00887ABD">
        <w:tc>
          <w:tcPr>
            <w:tcW w:w="187"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45CE0" w:rsidRPr="00ED6F8A" w:rsidRDefault="003913D0" w:rsidP="00887AB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5CE0" w:rsidRPr="00ED6F8A" w:rsidRDefault="00A45CE0" w:rsidP="00A45CE0">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5CE0" w:rsidRPr="00ED6F8A" w:rsidRDefault="00A45CE0" w:rsidP="000613AC">
      <w:pPr>
        <w:autoSpaceDE w:val="0"/>
        <w:spacing w:after="0"/>
        <w:ind w:left="5670"/>
        <w:contextualSpacing/>
        <w:jc w:val="center"/>
        <w:rPr>
          <w:b/>
          <w:sz w:val="22"/>
          <w:szCs w:val="22"/>
        </w:rPr>
      </w:pP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(организационно-правовая форма, наименование/фирменное наименование организации или ф. и. </w:t>
            </w:r>
            <w:proofErr w:type="gramStart"/>
            <w:r w:rsidRPr="00ED6F8A">
              <w:rPr>
                <w:sz w:val="22"/>
                <w:szCs w:val="22"/>
              </w:rPr>
              <w:t>о</w:t>
            </w:r>
            <w:proofErr w:type="gramEnd"/>
            <w:r w:rsidRPr="00ED6F8A">
              <w:rPr>
                <w:sz w:val="22"/>
                <w:szCs w:val="22"/>
              </w:rPr>
              <w:t xml:space="preserve">. </w:t>
            </w:r>
            <w:proofErr w:type="gramStart"/>
            <w:r w:rsidRPr="00ED6F8A">
              <w:rPr>
                <w:sz w:val="22"/>
                <w:szCs w:val="22"/>
              </w:rPr>
              <w:t>физического</w:t>
            </w:r>
            <w:proofErr w:type="gramEnd"/>
            <w:r w:rsidRPr="00ED6F8A">
              <w:rPr>
                <w:sz w:val="22"/>
                <w:szCs w:val="22"/>
              </w:rPr>
              <w:t xml:space="preserve">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w:t>
            </w:r>
            <w:proofErr w:type="gramStart"/>
            <w:r w:rsidRPr="00ED6F8A">
              <w:rPr>
                <w:sz w:val="22"/>
                <w:szCs w:val="22"/>
              </w:rPr>
              <w:t>м(</w:t>
            </w:r>
            <w:proofErr w:type="gramEnd"/>
            <w:r w:rsidRPr="00ED6F8A">
              <w:rPr>
                <w:sz w:val="22"/>
                <w:szCs w:val="22"/>
              </w:rPr>
              <w:t>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(описание предлагаемого претендентом в качестве условия договора</w:t>
            </w:r>
            <w:proofErr w:type="gramEnd"/>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ED6F8A">
              <w:rPr>
                <w:sz w:val="22"/>
                <w:szCs w:val="22"/>
              </w:rPr>
              <w:t>помещения</w:t>
            </w:r>
            <w:proofErr w:type="gramEnd"/>
            <w:r w:rsidRPr="00ED6F8A">
              <w:rPr>
                <w:sz w:val="22"/>
                <w:szCs w:val="22"/>
              </w:rPr>
              <w:t xml:space="preserve">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lastRenderedPageBreak/>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proofErr w:type="gramStart"/>
            <w:r w:rsidRPr="00ED6F8A">
              <w:rPr>
                <w:sz w:val="22"/>
                <w:szCs w:val="22"/>
              </w:rPr>
              <w:t>(организационно-правовая форма, наименование (фирменное наименование) организации или ф. и. о. физического лица,</w:t>
            </w:r>
            <w:proofErr w:type="gramEnd"/>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proofErr w:type="gramStart"/>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w:t>
      </w:r>
      <w:proofErr w:type="gramEnd"/>
      <w:r w:rsidRPr="00ED6F8A">
        <w:rPr>
          <w:sz w:val="22"/>
          <w:szCs w:val="22"/>
        </w:rPr>
        <w:t xml:space="preserve"> </w:t>
      </w:r>
      <w:proofErr w:type="gramStart"/>
      <w:r w:rsidRPr="00ED6F8A">
        <w:rPr>
          <w:sz w:val="22"/>
          <w:szCs w:val="22"/>
        </w:rPr>
        <w:t>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w:t>
      </w:r>
      <w:proofErr w:type="gramEnd"/>
      <w:r w:rsidRPr="00ED6F8A">
        <w:rPr>
          <w:sz w:val="22"/>
          <w:szCs w:val="22"/>
        </w:rPr>
        <w:t xml:space="preserve">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4A5A69">
      <w:pPr>
        <w:spacing w:before="100" w:after="0"/>
        <w:rPr>
          <w:sz w:val="22"/>
          <w:szCs w:val="22"/>
        </w:rPr>
      </w:pPr>
      <w:r w:rsidRPr="00ED6F8A">
        <w:rPr>
          <w:sz w:val="22"/>
          <w:szCs w:val="22"/>
        </w:rPr>
        <w:t>М. П.</w:t>
      </w:r>
    </w:p>
    <w:p w:rsidR="003241F8" w:rsidRPr="00ED6F8A" w:rsidRDefault="003241F8" w:rsidP="000613AC">
      <w:pPr>
        <w:autoSpaceDE w:val="0"/>
        <w:spacing w:after="0"/>
        <w:ind w:left="5670"/>
        <w:contextualSpacing/>
        <w:jc w:val="center"/>
        <w:rPr>
          <w:b/>
          <w:sz w:val="22"/>
          <w:szCs w:val="22"/>
        </w:rPr>
      </w:pPr>
    </w:p>
    <w:p w:rsidR="00C009AB" w:rsidRPr="00ED6F8A" w:rsidRDefault="00C009AB" w:rsidP="003241F8">
      <w:pPr>
        <w:autoSpaceDE w:val="0"/>
        <w:spacing w:after="0"/>
        <w:ind w:left="5670"/>
        <w:contextualSpacing/>
        <w:jc w:val="right"/>
        <w:rPr>
          <w:sz w:val="22"/>
          <w:szCs w:val="22"/>
        </w:rPr>
      </w:pPr>
    </w:p>
    <w:p w:rsidR="003241F8" w:rsidRPr="00ED6F8A" w:rsidRDefault="003241F8" w:rsidP="003241F8">
      <w:pPr>
        <w:autoSpaceDE w:val="0"/>
        <w:spacing w:after="0"/>
        <w:ind w:left="5670"/>
        <w:contextualSpacing/>
        <w:jc w:val="right"/>
        <w:rPr>
          <w:sz w:val="22"/>
          <w:szCs w:val="22"/>
        </w:rPr>
      </w:pPr>
      <w:r w:rsidRPr="00ED6F8A">
        <w:rPr>
          <w:sz w:val="22"/>
          <w:szCs w:val="22"/>
        </w:rPr>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w:t>
      </w:r>
      <w:proofErr w:type="gramStart"/>
      <w:r w:rsidRPr="00ED6F8A">
        <w:rPr>
          <w:sz w:val="22"/>
          <w:szCs w:val="22"/>
          <w:lang w:eastAsia="ru-RU"/>
        </w:rPr>
        <w:t>подписавшего</w:t>
      </w:r>
      <w:proofErr w:type="gramEnd"/>
      <w:r w:rsidRPr="00ED6F8A">
        <w:rPr>
          <w:sz w:val="22"/>
          <w:szCs w:val="22"/>
          <w:lang w:eastAsia="ru-RU"/>
        </w:rPr>
        <w:t>, должность)</w:t>
      </w:r>
    </w:p>
    <w:p w:rsidR="003241F8" w:rsidRPr="00ED6F8A" w:rsidRDefault="003241F8" w:rsidP="003241F8">
      <w:pPr>
        <w:suppressAutoHyphens w:val="0"/>
        <w:spacing w:after="0"/>
        <w:jc w:val="left"/>
        <w:rPr>
          <w:sz w:val="22"/>
          <w:szCs w:val="22"/>
          <w:lang w:eastAsia="ru-RU"/>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A45CE0" w:rsidRDefault="00A45CE0" w:rsidP="00A45CE0">
      <w:pPr>
        <w:autoSpaceDE w:val="0"/>
        <w:spacing w:after="0"/>
        <w:ind w:left="5670"/>
        <w:contextualSpacing/>
        <w:jc w:val="center"/>
        <w:rPr>
          <w:rFonts w:eastAsia="Arial Unicode MS"/>
          <w:color w:val="000000"/>
          <w:sz w:val="22"/>
          <w:szCs w:val="22"/>
          <w:lang w:eastAsia="ru-RU" w:bidi="ru-RU"/>
        </w:rPr>
      </w:pPr>
    </w:p>
    <w:p w:rsidR="00A45CE0" w:rsidRPr="00ED6F8A" w:rsidRDefault="00A45CE0" w:rsidP="00A45CE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45CE0" w:rsidRPr="00ED6F8A" w:rsidRDefault="00A45CE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45CE0" w:rsidRDefault="00A45CE0" w:rsidP="00A45CE0">
      <w:pPr>
        <w:widowControl w:val="0"/>
        <w:suppressAutoHyphens w:val="0"/>
        <w:spacing w:after="0"/>
        <w:ind w:left="5103"/>
        <w:jc w:val="right"/>
        <w:rPr>
          <w:rFonts w:eastAsia="Arial Unicode MS"/>
          <w:color w:val="000000"/>
          <w:sz w:val="22"/>
          <w:szCs w:val="22"/>
          <w:lang w:eastAsia="ru-RU" w:bidi="ru-RU"/>
        </w:rPr>
      </w:pPr>
    </w:p>
    <w:p w:rsidR="00A45CE0" w:rsidRPr="00ED6F8A" w:rsidRDefault="00A45CE0" w:rsidP="00A45CE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45CE0" w:rsidRPr="00ED6F8A" w:rsidTr="00887ABD">
        <w:tc>
          <w:tcPr>
            <w:tcW w:w="187"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45CE0" w:rsidRPr="00ED6F8A" w:rsidRDefault="003913D0" w:rsidP="00887AB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5CE0" w:rsidRPr="00ED6F8A" w:rsidRDefault="00A45CE0" w:rsidP="00A45CE0">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r>
      <w:proofErr w:type="gramStart"/>
      <w:r w:rsidRPr="00ED6F8A">
        <w:rPr>
          <w:b/>
          <w:bCs/>
          <w:sz w:val="22"/>
          <w:szCs w:val="22"/>
        </w:rPr>
        <w:t>о получении заявки на участие в конкурсе по отбору управляющей</w:t>
      </w:r>
      <w:r w:rsidRPr="00ED6F8A">
        <w:rPr>
          <w:b/>
          <w:bCs/>
          <w:sz w:val="22"/>
          <w:szCs w:val="22"/>
        </w:rPr>
        <w:br/>
        <w:t>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w:t>
      </w:r>
      <w:proofErr w:type="gramStart"/>
      <w:r w:rsidRPr="00ED6F8A">
        <w:rPr>
          <w:sz w:val="22"/>
          <w:szCs w:val="22"/>
        </w:rPr>
        <w:t>л(</w:t>
      </w:r>
      <w:proofErr w:type="gramEnd"/>
      <w:r w:rsidRPr="00ED6F8A">
        <w:rPr>
          <w:sz w:val="22"/>
          <w:szCs w:val="22"/>
        </w:rPr>
        <w:t>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A45CE0" w:rsidRDefault="00A45CE0" w:rsidP="00A45CE0">
      <w:pPr>
        <w:autoSpaceDE w:val="0"/>
        <w:spacing w:after="0"/>
        <w:ind w:left="5670"/>
        <w:contextualSpacing/>
        <w:jc w:val="center"/>
        <w:rPr>
          <w:rFonts w:eastAsia="Arial Unicode MS"/>
          <w:color w:val="000000"/>
          <w:sz w:val="22"/>
          <w:szCs w:val="22"/>
          <w:lang w:eastAsia="ru-RU" w:bidi="ru-RU"/>
        </w:rPr>
      </w:pPr>
    </w:p>
    <w:p w:rsidR="00A45CE0" w:rsidRPr="00ED6F8A" w:rsidRDefault="00A45CE0" w:rsidP="00A45CE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45CE0" w:rsidRPr="00ED6F8A" w:rsidRDefault="00A45CE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45CE0" w:rsidRDefault="00A45CE0" w:rsidP="00A45CE0">
      <w:pPr>
        <w:widowControl w:val="0"/>
        <w:suppressAutoHyphens w:val="0"/>
        <w:spacing w:after="0"/>
        <w:ind w:left="5103"/>
        <w:jc w:val="right"/>
        <w:rPr>
          <w:rFonts w:eastAsia="Arial Unicode MS"/>
          <w:color w:val="000000"/>
          <w:sz w:val="22"/>
          <w:szCs w:val="22"/>
          <w:lang w:eastAsia="ru-RU" w:bidi="ru-RU"/>
        </w:rPr>
      </w:pPr>
    </w:p>
    <w:p w:rsidR="00A45CE0" w:rsidRPr="00ED6F8A" w:rsidRDefault="00A45CE0" w:rsidP="00A45CE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45CE0" w:rsidRPr="00ED6F8A" w:rsidTr="00887ABD">
        <w:tc>
          <w:tcPr>
            <w:tcW w:w="187"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45CE0" w:rsidRPr="00ED6F8A" w:rsidRDefault="003913D0" w:rsidP="00887AB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5CE0" w:rsidRPr="00ED6F8A" w:rsidRDefault="00A45CE0" w:rsidP="00A45CE0">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 xml:space="preserve">вскрытия конвертов </w:t>
      </w:r>
      <w:proofErr w:type="gramStart"/>
      <w:r w:rsidRPr="00ED6F8A">
        <w:rPr>
          <w:b/>
          <w:bCs/>
          <w:sz w:val="22"/>
          <w:szCs w:val="22"/>
        </w:rPr>
        <w:t>с заявками на участие в конкурсе по отбору</w:t>
      </w:r>
      <w:r w:rsidRPr="00ED6F8A">
        <w:rPr>
          <w:b/>
          <w:bCs/>
          <w:sz w:val="22"/>
          <w:szCs w:val="22"/>
        </w:rPr>
        <w:br/>
        <w:t>управляющей 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 или ф. и. о. индивидуальных предпринимателей)</w:t>
            </w:r>
            <w:proofErr w:type="gramEnd"/>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lastRenderedPageBreak/>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A45CE0" w:rsidRDefault="00A45CE0" w:rsidP="00A45CE0">
      <w:pPr>
        <w:autoSpaceDE w:val="0"/>
        <w:spacing w:after="0"/>
        <w:ind w:left="5670"/>
        <w:contextualSpacing/>
        <w:jc w:val="center"/>
        <w:rPr>
          <w:rFonts w:eastAsia="Arial Unicode MS"/>
          <w:color w:val="000000"/>
          <w:sz w:val="22"/>
          <w:szCs w:val="22"/>
          <w:lang w:eastAsia="ru-RU" w:bidi="ru-RU"/>
        </w:rPr>
      </w:pPr>
    </w:p>
    <w:p w:rsidR="00A45CE0" w:rsidRPr="00ED6F8A" w:rsidRDefault="00A45CE0" w:rsidP="00A45CE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45CE0" w:rsidRPr="00ED6F8A" w:rsidRDefault="00A45CE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45CE0" w:rsidRDefault="00A45CE0" w:rsidP="00A45CE0">
      <w:pPr>
        <w:widowControl w:val="0"/>
        <w:suppressAutoHyphens w:val="0"/>
        <w:spacing w:after="0"/>
        <w:ind w:left="5103"/>
        <w:jc w:val="right"/>
        <w:rPr>
          <w:rFonts w:eastAsia="Arial Unicode MS"/>
          <w:color w:val="000000"/>
          <w:sz w:val="22"/>
          <w:szCs w:val="22"/>
          <w:lang w:eastAsia="ru-RU" w:bidi="ru-RU"/>
        </w:rPr>
      </w:pPr>
    </w:p>
    <w:p w:rsidR="00A45CE0" w:rsidRPr="00ED6F8A" w:rsidRDefault="00A45CE0" w:rsidP="00A45CE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45CE0" w:rsidRPr="00ED6F8A" w:rsidTr="00887ABD">
        <w:tc>
          <w:tcPr>
            <w:tcW w:w="187"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45CE0" w:rsidRPr="00ED6F8A" w:rsidRDefault="003913D0" w:rsidP="00887AB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5CE0" w:rsidRPr="00ED6F8A" w:rsidRDefault="00A45CE0" w:rsidP="00A45CE0">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w:t>
            </w:r>
            <w:proofErr w:type="gramEnd"/>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lastRenderedPageBreak/>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C009AB" w:rsidRPr="00ED6F8A" w:rsidRDefault="00C009AB" w:rsidP="000613AC">
      <w:pPr>
        <w:autoSpaceDE w:val="0"/>
        <w:spacing w:after="0"/>
        <w:ind w:left="5670"/>
        <w:contextualSpacing/>
        <w:jc w:val="center"/>
        <w:rPr>
          <w:b/>
          <w:sz w:val="22"/>
          <w:szCs w:val="22"/>
        </w:rPr>
      </w:pPr>
    </w:p>
    <w:p w:rsidR="00A45CE0" w:rsidRDefault="00A45CE0">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A45CE0" w:rsidRDefault="000613AC" w:rsidP="00A45CE0">
      <w:pPr>
        <w:autoSpaceDE w:val="0"/>
        <w:spacing w:after="0"/>
        <w:ind w:left="5670"/>
        <w:contextualSpacing/>
        <w:jc w:val="center"/>
        <w:rPr>
          <w:rFonts w:eastAsia="Arial Unicode MS"/>
          <w:color w:val="000000"/>
          <w:sz w:val="22"/>
          <w:szCs w:val="22"/>
          <w:lang w:eastAsia="ru-RU" w:bidi="ru-RU"/>
        </w:rPr>
      </w:pPr>
      <w:r w:rsidRPr="00ED6F8A">
        <w:rPr>
          <w:sz w:val="22"/>
          <w:szCs w:val="22"/>
        </w:rPr>
        <w:tab/>
      </w:r>
    </w:p>
    <w:p w:rsidR="00A45CE0" w:rsidRPr="00ED6F8A" w:rsidRDefault="00A45CE0" w:rsidP="00A45CE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45CE0" w:rsidRPr="00ED6F8A" w:rsidRDefault="00A45CE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45CE0" w:rsidRDefault="00A45CE0" w:rsidP="00A45CE0">
      <w:pPr>
        <w:widowControl w:val="0"/>
        <w:suppressAutoHyphens w:val="0"/>
        <w:spacing w:after="0"/>
        <w:ind w:left="5103"/>
        <w:jc w:val="right"/>
        <w:rPr>
          <w:rFonts w:eastAsia="Arial Unicode MS"/>
          <w:color w:val="000000"/>
          <w:sz w:val="22"/>
          <w:szCs w:val="22"/>
          <w:lang w:eastAsia="ru-RU" w:bidi="ru-RU"/>
        </w:rPr>
      </w:pPr>
    </w:p>
    <w:p w:rsidR="00A45CE0" w:rsidRPr="00ED6F8A" w:rsidRDefault="00A45CE0" w:rsidP="00A45CE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45CE0" w:rsidRPr="00ED6F8A" w:rsidTr="00887ABD">
        <w:tc>
          <w:tcPr>
            <w:tcW w:w="187"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45CE0" w:rsidRPr="00ED6F8A" w:rsidRDefault="003913D0" w:rsidP="00887AB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5CE0" w:rsidRPr="00ED6F8A" w:rsidRDefault="00A45CE0" w:rsidP="00A45CE0">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0613AC" w:rsidRPr="00ED6F8A" w:rsidRDefault="000613AC" w:rsidP="00A45CE0">
      <w:pPr>
        <w:tabs>
          <w:tab w:val="center" w:pos="7200"/>
        </w:tabs>
        <w:spacing w:after="0"/>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Номер</w:t>
            </w:r>
          </w:p>
          <w:p w:rsidR="000613AC" w:rsidRPr="00ED6F8A" w:rsidRDefault="000613AC" w:rsidP="00A71AA0">
            <w:pPr>
              <w:spacing w:after="0"/>
              <w:ind w:left="57" w:right="57"/>
              <w:jc w:val="center"/>
            </w:pPr>
            <w:r w:rsidRPr="00ED6F8A">
              <w:rPr>
                <w:sz w:val="22"/>
                <w:szCs w:val="22"/>
              </w:rPr>
              <w:t>по порядку</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 xml:space="preserve">и ремонт </w:t>
            </w:r>
            <w:proofErr w:type="gramStart"/>
            <w:r w:rsidRPr="00ED6F8A">
              <w:rPr>
                <w:sz w:val="22"/>
                <w:szCs w:val="22"/>
              </w:rPr>
              <w:t>жилого</w:t>
            </w:r>
            <w:proofErr w:type="gramEnd"/>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proofErr w:type="gramStart"/>
            <w:r w:rsidRPr="00ED6F8A">
              <w:rPr>
                <w:sz w:val="22"/>
                <w:szCs w:val="22"/>
              </w:rPr>
              <w:t>(рублей за кв.</w:t>
            </w:r>
            <w:proofErr w:type="gramEnd"/>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 xml:space="preserve">10. Участник конкурса, сделавший предыдущее предложение по размеру платы </w:t>
      </w:r>
      <w:proofErr w:type="gramStart"/>
      <w:r w:rsidRPr="00ED6F8A">
        <w:rPr>
          <w:sz w:val="22"/>
          <w:szCs w:val="22"/>
        </w:rPr>
        <w:t>за</w:t>
      </w:r>
      <w:proofErr w:type="gramEnd"/>
      <w:r w:rsidRPr="00ED6F8A">
        <w:rPr>
          <w:sz w:val="22"/>
          <w:szCs w:val="22"/>
        </w:rPr>
        <w:t xml:space="preserve">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 xml:space="preserve">Настоящий протокол составлен в 3 экземплярах </w:t>
            </w:r>
            <w:proofErr w:type="gramStart"/>
            <w:r w:rsidRPr="00ED6F8A">
              <w:rPr>
                <w:sz w:val="22"/>
                <w:szCs w:val="22"/>
              </w:rPr>
              <w:t>на</w:t>
            </w:r>
            <w:proofErr w:type="gramEnd"/>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листах</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EC65E5" w:rsidRPr="00ED6F8A" w:rsidRDefault="00EC65E5" w:rsidP="003A13D3">
      <w:pPr>
        <w:ind w:firstLine="539"/>
        <w:rPr>
          <w:sz w:val="22"/>
          <w:szCs w:val="22"/>
        </w:rPr>
      </w:pPr>
    </w:p>
    <w:sectPr w:rsidR="00EC65E5" w:rsidRPr="00ED6F8A" w:rsidSect="008F1E26">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3D0" w:rsidRDefault="003913D0" w:rsidP="00A407D7">
      <w:pPr>
        <w:spacing w:after="0"/>
      </w:pPr>
      <w:r>
        <w:separator/>
      </w:r>
    </w:p>
  </w:endnote>
  <w:endnote w:type="continuationSeparator" w:id="0">
    <w:p w:rsidR="003913D0" w:rsidRDefault="003913D0"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3D0" w:rsidRDefault="003913D0" w:rsidP="00A407D7">
      <w:pPr>
        <w:spacing w:after="0"/>
      </w:pPr>
      <w:r>
        <w:separator/>
      </w:r>
    </w:p>
  </w:footnote>
  <w:footnote w:type="continuationSeparator" w:id="0">
    <w:p w:rsidR="003913D0" w:rsidRDefault="003913D0"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0716"/>
    <w:rsid w:val="00002E86"/>
    <w:rsid w:val="000052CC"/>
    <w:rsid w:val="000070E5"/>
    <w:rsid w:val="00007C51"/>
    <w:rsid w:val="00016914"/>
    <w:rsid w:val="00017270"/>
    <w:rsid w:val="00017C4B"/>
    <w:rsid w:val="00024CAE"/>
    <w:rsid w:val="00025609"/>
    <w:rsid w:val="000265A2"/>
    <w:rsid w:val="00030A8B"/>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65AB1"/>
    <w:rsid w:val="0007382C"/>
    <w:rsid w:val="00073A08"/>
    <w:rsid w:val="00073BAC"/>
    <w:rsid w:val="0007443D"/>
    <w:rsid w:val="000746E2"/>
    <w:rsid w:val="00076C77"/>
    <w:rsid w:val="000771FD"/>
    <w:rsid w:val="00077C95"/>
    <w:rsid w:val="000806FE"/>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0357"/>
    <w:rsid w:val="000C207C"/>
    <w:rsid w:val="000C64A4"/>
    <w:rsid w:val="000C7479"/>
    <w:rsid w:val="000D0AB4"/>
    <w:rsid w:val="000D4B44"/>
    <w:rsid w:val="000D7130"/>
    <w:rsid w:val="000E240C"/>
    <w:rsid w:val="000E29FB"/>
    <w:rsid w:val="000E4234"/>
    <w:rsid w:val="000E44E2"/>
    <w:rsid w:val="000E59E0"/>
    <w:rsid w:val="000E79C7"/>
    <w:rsid w:val="000F016E"/>
    <w:rsid w:val="000F1DB3"/>
    <w:rsid w:val="000F63A9"/>
    <w:rsid w:val="000F688F"/>
    <w:rsid w:val="001030DC"/>
    <w:rsid w:val="00104598"/>
    <w:rsid w:val="00105697"/>
    <w:rsid w:val="0011155E"/>
    <w:rsid w:val="001210B2"/>
    <w:rsid w:val="0012334F"/>
    <w:rsid w:val="001262B1"/>
    <w:rsid w:val="00126941"/>
    <w:rsid w:val="001276EF"/>
    <w:rsid w:val="00131DCD"/>
    <w:rsid w:val="00132954"/>
    <w:rsid w:val="001355A3"/>
    <w:rsid w:val="00137503"/>
    <w:rsid w:val="00137543"/>
    <w:rsid w:val="00140896"/>
    <w:rsid w:val="00140B85"/>
    <w:rsid w:val="0014565F"/>
    <w:rsid w:val="00147077"/>
    <w:rsid w:val="001473EC"/>
    <w:rsid w:val="00147DA6"/>
    <w:rsid w:val="00153BA1"/>
    <w:rsid w:val="00155111"/>
    <w:rsid w:val="001616FA"/>
    <w:rsid w:val="001627F8"/>
    <w:rsid w:val="00163B2F"/>
    <w:rsid w:val="00166356"/>
    <w:rsid w:val="001672A7"/>
    <w:rsid w:val="001672D4"/>
    <w:rsid w:val="00170C87"/>
    <w:rsid w:val="0017262F"/>
    <w:rsid w:val="001730EF"/>
    <w:rsid w:val="00175A28"/>
    <w:rsid w:val="001812AA"/>
    <w:rsid w:val="0018204D"/>
    <w:rsid w:val="0018235E"/>
    <w:rsid w:val="00185B26"/>
    <w:rsid w:val="00187E78"/>
    <w:rsid w:val="00190B02"/>
    <w:rsid w:val="00191835"/>
    <w:rsid w:val="00192C61"/>
    <w:rsid w:val="001933AA"/>
    <w:rsid w:val="0019663D"/>
    <w:rsid w:val="00197BC7"/>
    <w:rsid w:val="001A1EC5"/>
    <w:rsid w:val="001A24C7"/>
    <w:rsid w:val="001A28F0"/>
    <w:rsid w:val="001A5DAB"/>
    <w:rsid w:val="001B2924"/>
    <w:rsid w:val="001B2938"/>
    <w:rsid w:val="001B31DC"/>
    <w:rsid w:val="001B4FA7"/>
    <w:rsid w:val="001C094D"/>
    <w:rsid w:val="001C3D04"/>
    <w:rsid w:val="001C62D3"/>
    <w:rsid w:val="001C76C0"/>
    <w:rsid w:val="001D2D7A"/>
    <w:rsid w:val="001D2DE9"/>
    <w:rsid w:val="001D4CD4"/>
    <w:rsid w:val="001D61EA"/>
    <w:rsid w:val="001D71C3"/>
    <w:rsid w:val="001E30F8"/>
    <w:rsid w:val="001E5340"/>
    <w:rsid w:val="001F1B0A"/>
    <w:rsid w:val="001F78C4"/>
    <w:rsid w:val="00207137"/>
    <w:rsid w:val="002114EE"/>
    <w:rsid w:val="00211659"/>
    <w:rsid w:val="00213CC3"/>
    <w:rsid w:val="00215D12"/>
    <w:rsid w:val="0021689E"/>
    <w:rsid w:val="002210EF"/>
    <w:rsid w:val="002214EE"/>
    <w:rsid w:val="0022173D"/>
    <w:rsid w:val="00224034"/>
    <w:rsid w:val="002268A9"/>
    <w:rsid w:val="00233A51"/>
    <w:rsid w:val="00233E70"/>
    <w:rsid w:val="00241B48"/>
    <w:rsid w:val="0024328E"/>
    <w:rsid w:val="002452E7"/>
    <w:rsid w:val="00245555"/>
    <w:rsid w:val="00246ECB"/>
    <w:rsid w:val="00254A64"/>
    <w:rsid w:val="00255590"/>
    <w:rsid w:val="00256FAA"/>
    <w:rsid w:val="002618D4"/>
    <w:rsid w:val="002673C5"/>
    <w:rsid w:val="002709EF"/>
    <w:rsid w:val="002768B2"/>
    <w:rsid w:val="00276E03"/>
    <w:rsid w:val="00280E3C"/>
    <w:rsid w:val="002821AD"/>
    <w:rsid w:val="002834E0"/>
    <w:rsid w:val="0028438E"/>
    <w:rsid w:val="0028523F"/>
    <w:rsid w:val="00285D7D"/>
    <w:rsid w:val="00291A52"/>
    <w:rsid w:val="00293447"/>
    <w:rsid w:val="0029373A"/>
    <w:rsid w:val="002A0D44"/>
    <w:rsid w:val="002A1445"/>
    <w:rsid w:val="002A2C7C"/>
    <w:rsid w:val="002A302A"/>
    <w:rsid w:val="002A387D"/>
    <w:rsid w:val="002A5771"/>
    <w:rsid w:val="002A584B"/>
    <w:rsid w:val="002B0C41"/>
    <w:rsid w:val="002B0D0A"/>
    <w:rsid w:val="002B366F"/>
    <w:rsid w:val="002C1208"/>
    <w:rsid w:val="002C1428"/>
    <w:rsid w:val="002C2044"/>
    <w:rsid w:val="002C354D"/>
    <w:rsid w:val="002C4EB1"/>
    <w:rsid w:val="002C6CFA"/>
    <w:rsid w:val="002C6D25"/>
    <w:rsid w:val="002C6ED8"/>
    <w:rsid w:val="002D0FED"/>
    <w:rsid w:val="002D3209"/>
    <w:rsid w:val="002D4F10"/>
    <w:rsid w:val="002D7226"/>
    <w:rsid w:val="002D7FA8"/>
    <w:rsid w:val="002E1B88"/>
    <w:rsid w:val="002E2941"/>
    <w:rsid w:val="002E4F47"/>
    <w:rsid w:val="002E65D7"/>
    <w:rsid w:val="002F2952"/>
    <w:rsid w:val="002F5B79"/>
    <w:rsid w:val="002F784E"/>
    <w:rsid w:val="00307975"/>
    <w:rsid w:val="00310225"/>
    <w:rsid w:val="003123D4"/>
    <w:rsid w:val="00312E1B"/>
    <w:rsid w:val="00314840"/>
    <w:rsid w:val="003154BE"/>
    <w:rsid w:val="00320911"/>
    <w:rsid w:val="003217BC"/>
    <w:rsid w:val="003225BB"/>
    <w:rsid w:val="003241F8"/>
    <w:rsid w:val="003278E8"/>
    <w:rsid w:val="00335A73"/>
    <w:rsid w:val="00341774"/>
    <w:rsid w:val="00343D95"/>
    <w:rsid w:val="003515EB"/>
    <w:rsid w:val="0035331F"/>
    <w:rsid w:val="00355DDE"/>
    <w:rsid w:val="00366980"/>
    <w:rsid w:val="003701B7"/>
    <w:rsid w:val="00377B3C"/>
    <w:rsid w:val="0038184F"/>
    <w:rsid w:val="00382B96"/>
    <w:rsid w:val="00383018"/>
    <w:rsid w:val="003913D0"/>
    <w:rsid w:val="00392354"/>
    <w:rsid w:val="00392F87"/>
    <w:rsid w:val="00393109"/>
    <w:rsid w:val="00396D9C"/>
    <w:rsid w:val="003A0A7E"/>
    <w:rsid w:val="003A13D3"/>
    <w:rsid w:val="003A3407"/>
    <w:rsid w:val="003A448B"/>
    <w:rsid w:val="003A47C2"/>
    <w:rsid w:val="003A5BAC"/>
    <w:rsid w:val="003A630D"/>
    <w:rsid w:val="003B185E"/>
    <w:rsid w:val="003B2963"/>
    <w:rsid w:val="003B493B"/>
    <w:rsid w:val="003B762E"/>
    <w:rsid w:val="003C0353"/>
    <w:rsid w:val="003C04E3"/>
    <w:rsid w:val="003C1A13"/>
    <w:rsid w:val="003C1BAA"/>
    <w:rsid w:val="003C41D6"/>
    <w:rsid w:val="003D234F"/>
    <w:rsid w:val="003D3BBA"/>
    <w:rsid w:val="003D48C3"/>
    <w:rsid w:val="003D5528"/>
    <w:rsid w:val="003D616E"/>
    <w:rsid w:val="003D6DAA"/>
    <w:rsid w:val="003E077D"/>
    <w:rsid w:val="003E2621"/>
    <w:rsid w:val="003E426C"/>
    <w:rsid w:val="003E4D50"/>
    <w:rsid w:val="003E6B69"/>
    <w:rsid w:val="003F6544"/>
    <w:rsid w:val="004003C4"/>
    <w:rsid w:val="00403C6A"/>
    <w:rsid w:val="004059BD"/>
    <w:rsid w:val="0041546A"/>
    <w:rsid w:val="004159DE"/>
    <w:rsid w:val="004179FE"/>
    <w:rsid w:val="004240AF"/>
    <w:rsid w:val="00427596"/>
    <w:rsid w:val="00432D05"/>
    <w:rsid w:val="0043363F"/>
    <w:rsid w:val="00436320"/>
    <w:rsid w:val="00436E73"/>
    <w:rsid w:val="00437EB5"/>
    <w:rsid w:val="0044423D"/>
    <w:rsid w:val="00452438"/>
    <w:rsid w:val="00456254"/>
    <w:rsid w:val="00456FE6"/>
    <w:rsid w:val="00460DF7"/>
    <w:rsid w:val="00460FA8"/>
    <w:rsid w:val="00461048"/>
    <w:rsid w:val="00462FA6"/>
    <w:rsid w:val="00465333"/>
    <w:rsid w:val="00465848"/>
    <w:rsid w:val="00465887"/>
    <w:rsid w:val="004750C9"/>
    <w:rsid w:val="00476638"/>
    <w:rsid w:val="00486DB8"/>
    <w:rsid w:val="00490446"/>
    <w:rsid w:val="00493734"/>
    <w:rsid w:val="00493BA7"/>
    <w:rsid w:val="004943CF"/>
    <w:rsid w:val="00495518"/>
    <w:rsid w:val="004975E5"/>
    <w:rsid w:val="004A080C"/>
    <w:rsid w:val="004A1231"/>
    <w:rsid w:val="004A1E3F"/>
    <w:rsid w:val="004A35D0"/>
    <w:rsid w:val="004A37F1"/>
    <w:rsid w:val="004A5A69"/>
    <w:rsid w:val="004A5BFC"/>
    <w:rsid w:val="004A5DA0"/>
    <w:rsid w:val="004A6DF4"/>
    <w:rsid w:val="004A7DAF"/>
    <w:rsid w:val="004B0642"/>
    <w:rsid w:val="004B4A7C"/>
    <w:rsid w:val="004B55B9"/>
    <w:rsid w:val="004B7F80"/>
    <w:rsid w:val="004C1020"/>
    <w:rsid w:val="004C2927"/>
    <w:rsid w:val="004C2FFE"/>
    <w:rsid w:val="004C4B0B"/>
    <w:rsid w:val="004C5CE0"/>
    <w:rsid w:val="004D1866"/>
    <w:rsid w:val="004D4AD7"/>
    <w:rsid w:val="004D5763"/>
    <w:rsid w:val="004E35E2"/>
    <w:rsid w:val="004E4FFD"/>
    <w:rsid w:val="004E606A"/>
    <w:rsid w:val="004E68EB"/>
    <w:rsid w:val="004E7C30"/>
    <w:rsid w:val="004F09B7"/>
    <w:rsid w:val="004F14CA"/>
    <w:rsid w:val="004F173C"/>
    <w:rsid w:val="004F1746"/>
    <w:rsid w:val="004F30C7"/>
    <w:rsid w:val="005003EE"/>
    <w:rsid w:val="00501248"/>
    <w:rsid w:val="0050287B"/>
    <w:rsid w:val="00502E19"/>
    <w:rsid w:val="0050539B"/>
    <w:rsid w:val="0050669F"/>
    <w:rsid w:val="00510D01"/>
    <w:rsid w:val="005123E3"/>
    <w:rsid w:val="0051272A"/>
    <w:rsid w:val="00515397"/>
    <w:rsid w:val="00522027"/>
    <w:rsid w:val="005223DD"/>
    <w:rsid w:val="0052293E"/>
    <w:rsid w:val="005241D2"/>
    <w:rsid w:val="005273F3"/>
    <w:rsid w:val="00527454"/>
    <w:rsid w:val="005310F1"/>
    <w:rsid w:val="0053149F"/>
    <w:rsid w:val="00532911"/>
    <w:rsid w:val="00535511"/>
    <w:rsid w:val="00536FD1"/>
    <w:rsid w:val="0053764F"/>
    <w:rsid w:val="00540A68"/>
    <w:rsid w:val="00540F3C"/>
    <w:rsid w:val="005414D9"/>
    <w:rsid w:val="005427DB"/>
    <w:rsid w:val="00544165"/>
    <w:rsid w:val="00551FB1"/>
    <w:rsid w:val="0055216A"/>
    <w:rsid w:val="0055302A"/>
    <w:rsid w:val="0055342C"/>
    <w:rsid w:val="005579E9"/>
    <w:rsid w:val="00560543"/>
    <w:rsid w:val="005610FD"/>
    <w:rsid w:val="005617D2"/>
    <w:rsid w:val="00562EA1"/>
    <w:rsid w:val="00566895"/>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55DE"/>
    <w:rsid w:val="005A657C"/>
    <w:rsid w:val="005A7B7C"/>
    <w:rsid w:val="005B5FA9"/>
    <w:rsid w:val="005B7D18"/>
    <w:rsid w:val="005C2CC4"/>
    <w:rsid w:val="005D44BD"/>
    <w:rsid w:val="005D5C36"/>
    <w:rsid w:val="005D6DE0"/>
    <w:rsid w:val="005D7866"/>
    <w:rsid w:val="005E5E92"/>
    <w:rsid w:val="005E6E6F"/>
    <w:rsid w:val="005E78D8"/>
    <w:rsid w:val="005F0976"/>
    <w:rsid w:val="005F5381"/>
    <w:rsid w:val="005F614F"/>
    <w:rsid w:val="005F630D"/>
    <w:rsid w:val="005F7200"/>
    <w:rsid w:val="0060059C"/>
    <w:rsid w:val="00602E65"/>
    <w:rsid w:val="00603D45"/>
    <w:rsid w:val="00606DEE"/>
    <w:rsid w:val="00610E88"/>
    <w:rsid w:val="006129B0"/>
    <w:rsid w:val="00613582"/>
    <w:rsid w:val="00613B88"/>
    <w:rsid w:val="00614D12"/>
    <w:rsid w:val="0062205C"/>
    <w:rsid w:val="00622F0D"/>
    <w:rsid w:val="0062659C"/>
    <w:rsid w:val="00634DB8"/>
    <w:rsid w:val="00634E7A"/>
    <w:rsid w:val="0063734A"/>
    <w:rsid w:val="00640F5E"/>
    <w:rsid w:val="00641019"/>
    <w:rsid w:val="00641ADE"/>
    <w:rsid w:val="0064513A"/>
    <w:rsid w:val="00652262"/>
    <w:rsid w:val="00655558"/>
    <w:rsid w:val="006562B4"/>
    <w:rsid w:val="0065711D"/>
    <w:rsid w:val="00662728"/>
    <w:rsid w:val="00664E8E"/>
    <w:rsid w:val="00664FF3"/>
    <w:rsid w:val="006662E4"/>
    <w:rsid w:val="0066698D"/>
    <w:rsid w:val="006735D8"/>
    <w:rsid w:val="0068561D"/>
    <w:rsid w:val="006877E9"/>
    <w:rsid w:val="00690084"/>
    <w:rsid w:val="00690FD9"/>
    <w:rsid w:val="00692B56"/>
    <w:rsid w:val="00692E55"/>
    <w:rsid w:val="00695FF6"/>
    <w:rsid w:val="00696F71"/>
    <w:rsid w:val="00697331"/>
    <w:rsid w:val="00697A35"/>
    <w:rsid w:val="006A0A3D"/>
    <w:rsid w:val="006A0C6A"/>
    <w:rsid w:val="006A29FC"/>
    <w:rsid w:val="006A5576"/>
    <w:rsid w:val="006B0FF5"/>
    <w:rsid w:val="006B19A9"/>
    <w:rsid w:val="006B3215"/>
    <w:rsid w:val="006B366E"/>
    <w:rsid w:val="006B5E32"/>
    <w:rsid w:val="006B7215"/>
    <w:rsid w:val="006C1C26"/>
    <w:rsid w:val="006C2161"/>
    <w:rsid w:val="006C349D"/>
    <w:rsid w:val="006C352B"/>
    <w:rsid w:val="006C603F"/>
    <w:rsid w:val="006C65DF"/>
    <w:rsid w:val="006C73CB"/>
    <w:rsid w:val="006C75A7"/>
    <w:rsid w:val="006C7A52"/>
    <w:rsid w:val="006D27A4"/>
    <w:rsid w:val="006D6384"/>
    <w:rsid w:val="006D7D40"/>
    <w:rsid w:val="006E026F"/>
    <w:rsid w:val="006E0540"/>
    <w:rsid w:val="006E3B45"/>
    <w:rsid w:val="006E5F8C"/>
    <w:rsid w:val="006E6D16"/>
    <w:rsid w:val="006F0DE9"/>
    <w:rsid w:val="006F3B72"/>
    <w:rsid w:val="006F3D0E"/>
    <w:rsid w:val="006F4647"/>
    <w:rsid w:val="006F5D1A"/>
    <w:rsid w:val="006F6DA4"/>
    <w:rsid w:val="00701DEA"/>
    <w:rsid w:val="00702BA7"/>
    <w:rsid w:val="00703DDA"/>
    <w:rsid w:val="0070582F"/>
    <w:rsid w:val="007066FA"/>
    <w:rsid w:val="00707F55"/>
    <w:rsid w:val="00712AD4"/>
    <w:rsid w:val="00725398"/>
    <w:rsid w:val="00726429"/>
    <w:rsid w:val="00726777"/>
    <w:rsid w:val="007316D3"/>
    <w:rsid w:val="007328E5"/>
    <w:rsid w:val="007346CE"/>
    <w:rsid w:val="00735F9C"/>
    <w:rsid w:val="00736A4C"/>
    <w:rsid w:val="0073708F"/>
    <w:rsid w:val="00742D47"/>
    <w:rsid w:val="00743125"/>
    <w:rsid w:val="0075323D"/>
    <w:rsid w:val="0075385C"/>
    <w:rsid w:val="00754090"/>
    <w:rsid w:val="007556C0"/>
    <w:rsid w:val="00755EF9"/>
    <w:rsid w:val="00755F82"/>
    <w:rsid w:val="00756472"/>
    <w:rsid w:val="00762FE1"/>
    <w:rsid w:val="00763EC1"/>
    <w:rsid w:val="00767DE2"/>
    <w:rsid w:val="0077051F"/>
    <w:rsid w:val="00774226"/>
    <w:rsid w:val="00776AF1"/>
    <w:rsid w:val="00781468"/>
    <w:rsid w:val="00781584"/>
    <w:rsid w:val="007926C3"/>
    <w:rsid w:val="00794EB3"/>
    <w:rsid w:val="007957A2"/>
    <w:rsid w:val="0079589D"/>
    <w:rsid w:val="00797404"/>
    <w:rsid w:val="00797CA4"/>
    <w:rsid w:val="007A3770"/>
    <w:rsid w:val="007A37FA"/>
    <w:rsid w:val="007A403B"/>
    <w:rsid w:val="007A7F4C"/>
    <w:rsid w:val="007B034B"/>
    <w:rsid w:val="007B385A"/>
    <w:rsid w:val="007B4E1E"/>
    <w:rsid w:val="007C2D64"/>
    <w:rsid w:val="007C6337"/>
    <w:rsid w:val="007C683E"/>
    <w:rsid w:val="007C7EE2"/>
    <w:rsid w:val="007D2CBA"/>
    <w:rsid w:val="007E044A"/>
    <w:rsid w:val="00800369"/>
    <w:rsid w:val="00801BD8"/>
    <w:rsid w:val="008039EF"/>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5346B"/>
    <w:rsid w:val="0085378E"/>
    <w:rsid w:val="00860F39"/>
    <w:rsid w:val="00862F4E"/>
    <w:rsid w:val="00864A66"/>
    <w:rsid w:val="008651D8"/>
    <w:rsid w:val="00871D15"/>
    <w:rsid w:val="0087687B"/>
    <w:rsid w:val="00877377"/>
    <w:rsid w:val="00880A78"/>
    <w:rsid w:val="008817CD"/>
    <w:rsid w:val="00883503"/>
    <w:rsid w:val="00883ED0"/>
    <w:rsid w:val="0088436A"/>
    <w:rsid w:val="00887ABD"/>
    <w:rsid w:val="00890A7C"/>
    <w:rsid w:val="00890F28"/>
    <w:rsid w:val="008938FE"/>
    <w:rsid w:val="00893E01"/>
    <w:rsid w:val="00895F39"/>
    <w:rsid w:val="00897361"/>
    <w:rsid w:val="008A0223"/>
    <w:rsid w:val="008A157D"/>
    <w:rsid w:val="008A5117"/>
    <w:rsid w:val="008B3650"/>
    <w:rsid w:val="008B531B"/>
    <w:rsid w:val="008C1128"/>
    <w:rsid w:val="008C2B9E"/>
    <w:rsid w:val="008C42A7"/>
    <w:rsid w:val="008D0142"/>
    <w:rsid w:val="008D20EB"/>
    <w:rsid w:val="008D3C39"/>
    <w:rsid w:val="008D4A1B"/>
    <w:rsid w:val="008D4BC7"/>
    <w:rsid w:val="008E57D6"/>
    <w:rsid w:val="008E58E4"/>
    <w:rsid w:val="008E712A"/>
    <w:rsid w:val="008E7CDD"/>
    <w:rsid w:val="008F1E26"/>
    <w:rsid w:val="008F1F09"/>
    <w:rsid w:val="008F22F3"/>
    <w:rsid w:val="008F6782"/>
    <w:rsid w:val="009014C9"/>
    <w:rsid w:val="00905553"/>
    <w:rsid w:val="00905D94"/>
    <w:rsid w:val="00907E60"/>
    <w:rsid w:val="009125DE"/>
    <w:rsid w:val="00914936"/>
    <w:rsid w:val="00920065"/>
    <w:rsid w:val="00920DCE"/>
    <w:rsid w:val="00922107"/>
    <w:rsid w:val="0092318C"/>
    <w:rsid w:val="00927B7D"/>
    <w:rsid w:val="009335D0"/>
    <w:rsid w:val="0093405F"/>
    <w:rsid w:val="00935635"/>
    <w:rsid w:val="00937794"/>
    <w:rsid w:val="00937E54"/>
    <w:rsid w:val="009401A1"/>
    <w:rsid w:val="00941F18"/>
    <w:rsid w:val="00943D25"/>
    <w:rsid w:val="00945235"/>
    <w:rsid w:val="00945F4D"/>
    <w:rsid w:val="00946690"/>
    <w:rsid w:val="00947921"/>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4651"/>
    <w:rsid w:val="0098620D"/>
    <w:rsid w:val="0098740D"/>
    <w:rsid w:val="00987E5A"/>
    <w:rsid w:val="00995B2E"/>
    <w:rsid w:val="009A0213"/>
    <w:rsid w:val="009A1622"/>
    <w:rsid w:val="009A188D"/>
    <w:rsid w:val="009A5140"/>
    <w:rsid w:val="009A58E9"/>
    <w:rsid w:val="009B006E"/>
    <w:rsid w:val="009B0486"/>
    <w:rsid w:val="009B34BA"/>
    <w:rsid w:val="009B7553"/>
    <w:rsid w:val="009C07F6"/>
    <w:rsid w:val="009C1070"/>
    <w:rsid w:val="009C3056"/>
    <w:rsid w:val="009C40B2"/>
    <w:rsid w:val="009C525C"/>
    <w:rsid w:val="009C7A93"/>
    <w:rsid w:val="009D176C"/>
    <w:rsid w:val="009D56CF"/>
    <w:rsid w:val="009D7226"/>
    <w:rsid w:val="009E37A1"/>
    <w:rsid w:val="009F0483"/>
    <w:rsid w:val="009F7FAC"/>
    <w:rsid w:val="00A038BC"/>
    <w:rsid w:val="00A12788"/>
    <w:rsid w:val="00A12F8D"/>
    <w:rsid w:val="00A13100"/>
    <w:rsid w:val="00A14EE5"/>
    <w:rsid w:val="00A1697E"/>
    <w:rsid w:val="00A22164"/>
    <w:rsid w:val="00A24A76"/>
    <w:rsid w:val="00A26A39"/>
    <w:rsid w:val="00A31235"/>
    <w:rsid w:val="00A366B4"/>
    <w:rsid w:val="00A407D7"/>
    <w:rsid w:val="00A40A23"/>
    <w:rsid w:val="00A41DF0"/>
    <w:rsid w:val="00A45CE0"/>
    <w:rsid w:val="00A5393C"/>
    <w:rsid w:val="00A54063"/>
    <w:rsid w:val="00A55589"/>
    <w:rsid w:val="00A55EF7"/>
    <w:rsid w:val="00A574AC"/>
    <w:rsid w:val="00A60CB9"/>
    <w:rsid w:val="00A62892"/>
    <w:rsid w:val="00A63A64"/>
    <w:rsid w:val="00A71AA0"/>
    <w:rsid w:val="00A71B10"/>
    <w:rsid w:val="00A73B4A"/>
    <w:rsid w:val="00A73E4E"/>
    <w:rsid w:val="00A746F3"/>
    <w:rsid w:val="00A80ACD"/>
    <w:rsid w:val="00A80B3B"/>
    <w:rsid w:val="00A839C6"/>
    <w:rsid w:val="00A90157"/>
    <w:rsid w:val="00A9366E"/>
    <w:rsid w:val="00A97FC7"/>
    <w:rsid w:val="00AA1284"/>
    <w:rsid w:val="00AA5EC0"/>
    <w:rsid w:val="00AB1835"/>
    <w:rsid w:val="00AB1E48"/>
    <w:rsid w:val="00AB2D38"/>
    <w:rsid w:val="00AB70D9"/>
    <w:rsid w:val="00AB72D6"/>
    <w:rsid w:val="00AC00AB"/>
    <w:rsid w:val="00AC12AD"/>
    <w:rsid w:val="00AC19BC"/>
    <w:rsid w:val="00AC2B70"/>
    <w:rsid w:val="00AC5041"/>
    <w:rsid w:val="00AC7A5E"/>
    <w:rsid w:val="00AD5B1D"/>
    <w:rsid w:val="00AD701A"/>
    <w:rsid w:val="00AD79BA"/>
    <w:rsid w:val="00AE6CEA"/>
    <w:rsid w:val="00AE7A30"/>
    <w:rsid w:val="00AF3DCE"/>
    <w:rsid w:val="00AF6A8D"/>
    <w:rsid w:val="00AF7F51"/>
    <w:rsid w:val="00B00865"/>
    <w:rsid w:val="00B0162E"/>
    <w:rsid w:val="00B02C15"/>
    <w:rsid w:val="00B04F38"/>
    <w:rsid w:val="00B05FDD"/>
    <w:rsid w:val="00B06723"/>
    <w:rsid w:val="00B06A0B"/>
    <w:rsid w:val="00B0775B"/>
    <w:rsid w:val="00B11022"/>
    <w:rsid w:val="00B12C5E"/>
    <w:rsid w:val="00B145D1"/>
    <w:rsid w:val="00B14B40"/>
    <w:rsid w:val="00B15126"/>
    <w:rsid w:val="00B20634"/>
    <w:rsid w:val="00B21146"/>
    <w:rsid w:val="00B261AF"/>
    <w:rsid w:val="00B31998"/>
    <w:rsid w:val="00B33AB4"/>
    <w:rsid w:val="00B35C7C"/>
    <w:rsid w:val="00B374C0"/>
    <w:rsid w:val="00B4046B"/>
    <w:rsid w:val="00B40FD0"/>
    <w:rsid w:val="00B41A74"/>
    <w:rsid w:val="00B432E4"/>
    <w:rsid w:val="00B43925"/>
    <w:rsid w:val="00B442CB"/>
    <w:rsid w:val="00B5154F"/>
    <w:rsid w:val="00B54D6C"/>
    <w:rsid w:val="00B559B2"/>
    <w:rsid w:val="00B60BB9"/>
    <w:rsid w:val="00B62D89"/>
    <w:rsid w:val="00B63F9C"/>
    <w:rsid w:val="00B6674F"/>
    <w:rsid w:val="00B66FF4"/>
    <w:rsid w:val="00B7138C"/>
    <w:rsid w:val="00B71F1C"/>
    <w:rsid w:val="00B7396A"/>
    <w:rsid w:val="00B73BDC"/>
    <w:rsid w:val="00B765E5"/>
    <w:rsid w:val="00B8085F"/>
    <w:rsid w:val="00B82B24"/>
    <w:rsid w:val="00B8322C"/>
    <w:rsid w:val="00B9001E"/>
    <w:rsid w:val="00B92D41"/>
    <w:rsid w:val="00B9510B"/>
    <w:rsid w:val="00BA33E1"/>
    <w:rsid w:val="00BA4417"/>
    <w:rsid w:val="00BA66E7"/>
    <w:rsid w:val="00BA7B31"/>
    <w:rsid w:val="00BB161D"/>
    <w:rsid w:val="00BB282B"/>
    <w:rsid w:val="00BB449E"/>
    <w:rsid w:val="00BB744E"/>
    <w:rsid w:val="00BC2BF7"/>
    <w:rsid w:val="00BC4745"/>
    <w:rsid w:val="00BC4A0C"/>
    <w:rsid w:val="00BC5E73"/>
    <w:rsid w:val="00BC77AB"/>
    <w:rsid w:val="00BC791F"/>
    <w:rsid w:val="00BC7DF7"/>
    <w:rsid w:val="00BD0321"/>
    <w:rsid w:val="00BD1B3A"/>
    <w:rsid w:val="00BD7235"/>
    <w:rsid w:val="00BE149E"/>
    <w:rsid w:val="00BE20DA"/>
    <w:rsid w:val="00BE3BB5"/>
    <w:rsid w:val="00BE7B69"/>
    <w:rsid w:val="00BF0DD7"/>
    <w:rsid w:val="00BF1708"/>
    <w:rsid w:val="00BF2A0D"/>
    <w:rsid w:val="00BF4511"/>
    <w:rsid w:val="00C009AB"/>
    <w:rsid w:val="00C02163"/>
    <w:rsid w:val="00C024E1"/>
    <w:rsid w:val="00C03AEC"/>
    <w:rsid w:val="00C07C22"/>
    <w:rsid w:val="00C12FEA"/>
    <w:rsid w:val="00C137D8"/>
    <w:rsid w:val="00C15DF6"/>
    <w:rsid w:val="00C17ED9"/>
    <w:rsid w:val="00C205F6"/>
    <w:rsid w:val="00C214F9"/>
    <w:rsid w:val="00C22350"/>
    <w:rsid w:val="00C22D7B"/>
    <w:rsid w:val="00C232E9"/>
    <w:rsid w:val="00C24519"/>
    <w:rsid w:val="00C30F9F"/>
    <w:rsid w:val="00C3342D"/>
    <w:rsid w:val="00C362AD"/>
    <w:rsid w:val="00C36E1E"/>
    <w:rsid w:val="00C4095A"/>
    <w:rsid w:val="00C41CDC"/>
    <w:rsid w:val="00C4203A"/>
    <w:rsid w:val="00C4398D"/>
    <w:rsid w:val="00C440B7"/>
    <w:rsid w:val="00C44E36"/>
    <w:rsid w:val="00C466E1"/>
    <w:rsid w:val="00C51257"/>
    <w:rsid w:val="00C516FC"/>
    <w:rsid w:val="00C524E1"/>
    <w:rsid w:val="00C54FE5"/>
    <w:rsid w:val="00C579C9"/>
    <w:rsid w:val="00C6392E"/>
    <w:rsid w:val="00C70242"/>
    <w:rsid w:val="00C704F4"/>
    <w:rsid w:val="00C72342"/>
    <w:rsid w:val="00C73686"/>
    <w:rsid w:val="00C74417"/>
    <w:rsid w:val="00C771CE"/>
    <w:rsid w:val="00C80930"/>
    <w:rsid w:val="00C86E85"/>
    <w:rsid w:val="00C90006"/>
    <w:rsid w:val="00C90307"/>
    <w:rsid w:val="00C90ADA"/>
    <w:rsid w:val="00C91FC8"/>
    <w:rsid w:val="00C933B8"/>
    <w:rsid w:val="00C95222"/>
    <w:rsid w:val="00C96353"/>
    <w:rsid w:val="00CA0A74"/>
    <w:rsid w:val="00CA0E35"/>
    <w:rsid w:val="00CA161F"/>
    <w:rsid w:val="00CA4660"/>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3658"/>
    <w:rsid w:val="00D03ABD"/>
    <w:rsid w:val="00D07AFB"/>
    <w:rsid w:val="00D07C09"/>
    <w:rsid w:val="00D11C6C"/>
    <w:rsid w:val="00D13E6B"/>
    <w:rsid w:val="00D1437C"/>
    <w:rsid w:val="00D17304"/>
    <w:rsid w:val="00D214D8"/>
    <w:rsid w:val="00D231E3"/>
    <w:rsid w:val="00D25AAB"/>
    <w:rsid w:val="00D27263"/>
    <w:rsid w:val="00D306CC"/>
    <w:rsid w:val="00D31AE7"/>
    <w:rsid w:val="00D34D61"/>
    <w:rsid w:val="00D35471"/>
    <w:rsid w:val="00D35FB0"/>
    <w:rsid w:val="00D36050"/>
    <w:rsid w:val="00D368CF"/>
    <w:rsid w:val="00D47422"/>
    <w:rsid w:val="00D50716"/>
    <w:rsid w:val="00D5100C"/>
    <w:rsid w:val="00D51A80"/>
    <w:rsid w:val="00D54809"/>
    <w:rsid w:val="00D60C7E"/>
    <w:rsid w:val="00D6192F"/>
    <w:rsid w:val="00D6307C"/>
    <w:rsid w:val="00D63189"/>
    <w:rsid w:val="00D641D6"/>
    <w:rsid w:val="00D67231"/>
    <w:rsid w:val="00D712B6"/>
    <w:rsid w:val="00D726DF"/>
    <w:rsid w:val="00D7519D"/>
    <w:rsid w:val="00D77851"/>
    <w:rsid w:val="00D80A05"/>
    <w:rsid w:val="00D80D60"/>
    <w:rsid w:val="00D826E5"/>
    <w:rsid w:val="00D8607A"/>
    <w:rsid w:val="00D9215A"/>
    <w:rsid w:val="00D93A9E"/>
    <w:rsid w:val="00D97778"/>
    <w:rsid w:val="00DA113D"/>
    <w:rsid w:val="00DA269B"/>
    <w:rsid w:val="00DA5509"/>
    <w:rsid w:val="00DB04B7"/>
    <w:rsid w:val="00DB282E"/>
    <w:rsid w:val="00DB43B6"/>
    <w:rsid w:val="00DB54D6"/>
    <w:rsid w:val="00DC0266"/>
    <w:rsid w:val="00DC34DF"/>
    <w:rsid w:val="00DC49EB"/>
    <w:rsid w:val="00DD1B9D"/>
    <w:rsid w:val="00DD1F79"/>
    <w:rsid w:val="00DD366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787"/>
    <w:rsid w:val="00DF547F"/>
    <w:rsid w:val="00DF6305"/>
    <w:rsid w:val="00DF7814"/>
    <w:rsid w:val="00E01252"/>
    <w:rsid w:val="00E0179C"/>
    <w:rsid w:val="00E0254D"/>
    <w:rsid w:val="00E07371"/>
    <w:rsid w:val="00E076B8"/>
    <w:rsid w:val="00E07801"/>
    <w:rsid w:val="00E10490"/>
    <w:rsid w:val="00E10A12"/>
    <w:rsid w:val="00E12166"/>
    <w:rsid w:val="00E133E3"/>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4088"/>
    <w:rsid w:val="00E55DE4"/>
    <w:rsid w:val="00E55DEB"/>
    <w:rsid w:val="00E55DFA"/>
    <w:rsid w:val="00E64CE8"/>
    <w:rsid w:val="00E65C15"/>
    <w:rsid w:val="00E66AD0"/>
    <w:rsid w:val="00E74466"/>
    <w:rsid w:val="00E752ED"/>
    <w:rsid w:val="00E80B7E"/>
    <w:rsid w:val="00E81904"/>
    <w:rsid w:val="00E82683"/>
    <w:rsid w:val="00E83523"/>
    <w:rsid w:val="00E87B8C"/>
    <w:rsid w:val="00E9058C"/>
    <w:rsid w:val="00E958D1"/>
    <w:rsid w:val="00E9605E"/>
    <w:rsid w:val="00E96930"/>
    <w:rsid w:val="00E96D6C"/>
    <w:rsid w:val="00EA027B"/>
    <w:rsid w:val="00EA12C5"/>
    <w:rsid w:val="00EA41E3"/>
    <w:rsid w:val="00EA4536"/>
    <w:rsid w:val="00EA7470"/>
    <w:rsid w:val="00EA75AD"/>
    <w:rsid w:val="00EB49FE"/>
    <w:rsid w:val="00EB5BB7"/>
    <w:rsid w:val="00EC1F71"/>
    <w:rsid w:val="00EC49EA"/>
    <w:rsid w:val="00EC4BF8"/>
    <w:rsid w:val="00EC54D1"/>
    <w:rsid w:val="00EC65E5"/>
    <w:rsid w:val="00EC7D06"/>
    <w:rsid w:val="00ED2BDA"/>
    <w:rsid w:val="00ED491A"/>
    <w:rsid w:val="00ED49C4"/>
    <w:rsid w:val="00ED6F8A"/>
    <w:rsid w:val="00ED7CE8"/>
    <w:rsid w:val="00EE0C7D"/>
    <w:rsid w:val="00EE15D1"/>
    <w:rsid w:val="00EE18F7"/>
    <w:rsid w:val="00EE3065"/>
    <w:rsid w:val="00EE306F"/>
    <w:rsid w:val="00EE4044"/>
    <w:rsid w:val="00EE60EC"/>
    <w:rsid w:val="00EE6A68"/>
    <w:rsid w:val="00EE6CD2"/>
    <w:rsid w:val="00EF0119"/>
    <w:rsid w:val="00EF11C4"/>
    <w:rsid w:val="00EF3AED"/>
    <w:rsid w:val="00F038D3"/>
    <w:rsid w:val="00F0552C"/>
    <w:rsid w:val="00F06766"/>
    <w:rsid w:val="00F1048B"/>
    <w:rsid w:val="00F12E06"/>
    <w:rsid w:val="00F14BDA"/>
    <w:rsid w:val="00F15B42"/>
    <w:rsid w:val="00F20C9C"/>
    <w:rsid w:val="00F22B07"/>
    <w:rsid w:val="00F24220"/>
    <w:rsid w:val="00F24EB9"/>
    <w:rsid w:val="00F253E6"/>
    <w:rsid w:val="00F2782D"/>
    <w:rsid w:val="00F30157"/>
    <w:rsid w:val="00F34F2D"/>
    <w:rsid w:val="00F403D7"/>
    <w:rsid w:val="00F407C0"/>
    <w:rsid w:val="00F40CD0"/>
    <w:rsid w:val="00F47AF5"/>
    <w:rsid w:val="00F50BC6"/>
    <w:rsid w:val="00F522A5"/>
    <w:rsid w:val="00F52576"/>
    <w:rsid w:val="00F537B3"/>
    <w:rsid w:val="00F54F2A"/>
    <w:rsid w:val="00F55679"/>
    <w:rsid w:val="00F558E6"/>
    <w:rsid w:val="00F62B5E"/>
    <w:rsid w:val="00F63B75"/>
    <w:rsid w:val="00F63E7E"/>
    <w:rsid w:val="00F647F2"/>
    <w:rsid w:val="00F714DB"/>
    <w:rsid w:val="00F71D30"/>
    <w:rsid w:val="00F721F6"/>
    <w:rsid w:val="00F73A84"/>
    <w:rsid w:val="00F75980"/>
    <w:rsid w:val="00F75A49"/>
    <w:rsid w:val="00F771F2"/>
    <w:rsid w:val="00F83BA4"/>
    <w:rsid w:val="00F84608"/>
    <w:rsid w:val="00F85E73"/>
    <w:rsid w:val="00F929E5"/>
    <w:rsid w:val="00F9780F"/>
    <w:rsid w:val="00FA1037"/>
    <w:rsid w:val="00FA1A64"/>
    <w:rsid w:val="00FA2A90"/>
    <w:rsid w:val="00FA44F8"/>
    <w:rsid w:val="00FA7015"/>
    <w:rsid w:val="00FB03D9"/>
    <w:rsid w:val="00FB18D2"/>
    <w:rsid w:val="00FB21C5"/>
    <w:rsid w:val="00FC135D"/>
    <w:rsid w:val="00FC47B7"/>
    <w:rsid w:val="00FC5EB4"/>
    <w:rsid w:val="00FC6045"/>
    <w:rsid w:val="00FD7121"/>
    <w:rsid w:val="00FD7246"/>
    <w:rsid w:val="00FD7407"/>
    <w:rsid w:val="00FD7438"/>
    <w:rsid w:val="00FD7681"/>
    <w:rsid w:val="00FE4100"/>
    <w:rsid w:val="00FE5710"/>
    <w:rsid w:val="00FE69CA"/>
    <w:rsid w:val="00FE775A"/>
    <w:rsid w:val="00FF0C47"/>
    <w:rsid w:val="00FF15DE"/>
    <w:rsid w:val="00FF2E84"/>
    <w:rsid w:val="00FF48AB"/>
    <w:rsid w:val="00FF62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472752598">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0982409">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A2A9A-28CA-4E44-8BF5-FAECE1183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2094</TotalTime>
  <Pages>50</Pages>
  <Words>17640</Words>
  <Characters>130049</Characters>
  <Application>Microsoft Office Word</Application>
  <DocSecurity>0</DocSecurity>
  <Lines>1083</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147395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Клыкова Екатерина Александровна</cp:lastModifiedBy>
  <cp:revision>39</cp:revision>
  <cp:lastPrinted>2025-01-16T09:35:00Z</cp:lastPrinted>
  <dcterms:created xsi:type="dcterms:W3CDTF">2023-03-07T08:36:00Z</dcterms:created>
  <dcterms:modified xsi:type="dcterms:W3CDTF">2025-01-16T09:40:00Z</dcterms:modified>
</cp:coreProperties>
</file>